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2E" w:rsidRPr="0097541E" w:rsidRDefault="0097541E" w:rsidP="008B0C53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D71" w:rsidRPr="00F418FA" w:rsidRDefault="00FE6DA2" w:rsidP="008B0C53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 w:rsidR="00601D71" w:rsidRPr="00F418FA">
        <w:rPr>
          <w:rFonts w:ascii="Times New Roman" w:hAnsi="Times New Roman" w:cs="Times New Roman"/>
          <w:sz w:val="28"/>
          <w:szCs w:val="28"/>
        </w:rPr>
        <w:t>Рабочая  программа  по  математике</w:t>
      </w:r>
    </w:p>
    <w:p w:rsidR="00601D71" w:rsidRPr="00601D71" w:rsidRDefault="00601D71" w:rsidP="00601D71">
      <w:pPr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601D71" w:rsidRPr="00601D71" w:rsidRDefault="00601D71" w:rsidP="00601D71">
      <w:pPr>
        <w:spacing w:after="24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01D71" w:rsidRPr="00601D71" w:rsidRDefault="00601D71" w:rsidP="00601D71">
      <w:pPr>
        <w:spacing w:after="240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Рабочая программа по математик</w:t>
      </w:r>
      <w:r w:rsidRPr="00601D71">
        <w:rPr>
          <w:rFonts w:ascii="Times New Roman" w:hAnsi="Times New Roman" w:cs="Times New Roman"/>
          <w:b/>
          <w:sz w:val="28"/>
          <w:szCs w:val="28"/>
        </w:rPr>
        <w:t>е</w:t>
      </w:r>
      <w:r w:rsidRPr="00601D71">
        <w:rPr>
          <w:rFonts w:ascii="Times New Roman" w:hAnsi="Times New Roman" w:cs="Times New Roman"/>
          <w:sz w:val="28"/>
          <w:szCs w:val="28"/>
        </w:rPr>
        <w:t xml:space="preserve"> для 5 класса разработана на основе примерной программы по математике основного  общего образования. </w:t>
      </w:r>
    </w:p>
    <w:p w:rsidR="00601D71" w:rsidRPr="00601D71" w:rsidRDefault="00601D71" w:rsidP="00601D71">
      <w:pPr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 рабочей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обучающихся, коммуникативных качеств личности.</w:t>
      </w:r>
    </w:p>
    <w:p w:rsidR="00601D71" w:rsidRPr="00601D71" w:rsidRDefault="00601D71" w:rsidP="00601D71">
      <w:pPr>
        <w:spacing w:before="100" w:beforeAutospacing="1" w:after="100" w:afterAutospacing="1"/>
        <w:ind w:left="-85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Нормативными документами для составления рабочей программы </w:t>
      </w:r>
      <w:r w:rsidRPr="00601D71">
        <w:rPr>
          <w:rFonts w:ascii="Times New Roman" w:hAnsi="Times New Roman" w:cs="Times New Roman"/>
          <w:bCs/>
          <w:sz w:val="28"/>
          <w:szCs w:val="28"/>
        </w:rPr>
        <w:t>являются</w:t>
      </w:r>
      <w:r w:rsidRPr="00601D71">
        <w:rPr>
          <w:rFonts w:ascii="Times New Roman" w:hAnsi="Times New Roman" w:cs="Times New Roman"/>
          <w:sz w:val="28"/>
          <w:szCs w:val="28"/>
        </w:rPr>
        <w:t>:</w:t>
      </w:r>
    </w:p>
    <w:p w:rsidR="00601D71" w:rsidRPr="00601D71" w:rsidRDefault="00601D71" w:rsidP="00601D71">
      <w:pPr>
        <w:numPr>
          <w:ilvl w:val="0"/>
          <w:numId w:val="21"/>
        </w:numPr>
        <w:spacing w:before="100" w:beforeAutospacing="1" w:after="100" w:afterAutospacing="1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bCs/>
          <w:sz w:val="28"/>
          <w:szCs w:val="28"/>
        </w:rPr>
        <w:t>Закон РФ «Об образовании в Российской Федерации» от 29.12.2012 г. № 273-ФЗ;</w:t>
      </w:r>
    </w:p>
    <w:p w:rsidR="00601D71" w:rsidRPr="00601D71" w:rsidRDefault="00601D71" w:rsidP="00601D71">
      <w:pPr>
        <w:numPr>
          <w:ilvl w:val="0"/>
          <w:numId w:val="21"/>
        </w:numPr>
        <w:spacing w:before="100" w:beforeAutospacing="1" w:after="100" w:afterAutospacing="1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bCs/>
          <w:sz w:val="28"/>
          <w:szCs w:val="28"/>
        </w:rPr>
        <w:t>Федеральный государственный образовательный стандарт;</w:t>
      </w:r>
    </w:p>
    <w:p w:rsidR="00601D71" w:rsidRPr="00601D71" w:rsidRDefault="00601D71" w:rsidP="00601D71">
      <w:pPr>
        <w:numPr>
          <w:ilvl w:val="0"/>
          <w:numId w:val="21"/>
        </w:numPr>
        <w:spacing w:before="100" w:beforeAutospacing="1" w:after="100" w:afterAutospacing="1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bCs/>
          <w:sz w:val="28"/>
          <w:szCs w:val="28"/>
        </w:rPr>
        <w:t>Примерные программы, созданные на основе федерального государственного образовательного стандарта;</w:t>
      </w:r>
    </w:p>
    <w:p w:rsidR="00601D71" w:rsidRPr="00601D71" w:rsidRDefault="00601D71" w:rsidP="00601D71">
      <w:pPr>
        <w:numPr>
          <w:ilvl w:val="0"/>
          <w:numId w:val="21"/>
        </w:numPr>
        <w:spacing w:before="100" w:beforeAutospacing="1" w:after="100" w:afterAutospacing="1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bCs/>
          <w:sz w:val="28"/>
          <w:szCs w:val="28"/>
        </w:rPr>
        <w:t>ООП  общеобразовательного учреждения;</w:t>
      </w:r>
    </w:p>
    <w:p w:rsidR="00601D71" w:rsidRPr="00601D71" w:rsidRDefault="00601D71" w:rsidP="00601D71">
      <w:pPr>
        <w:numPr>
          <w:ilvl w:val="0"/>
          <w:numId w:val="21"/>
        </w:numPr>
        <w:spacing w:before="100" w:beforeAutospacing="1" w:after="100" w:afterAutospacing="1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bCs/>
          <w:sz w:val="28"/>
          <w:szCs w:val="28"/>
        </w:rPr>
        <w:t>Программы формирования универсальных учебных действий;</w:t>
      </w:r>
    </w:p>
    <w:p w:rsidR="00601D71" w:rsidRPr="00601D71" w:rsidRDefault="00601D71" w:rsidP="00601D71">
      <w:pPr>
        <w:numPr>
          <w:ilvl w:val="0"/>
          <w:numId w:val="21"/>
        </w:numPr>
        <w:spacing w:before="100" w:beforeAutospacing="1" w:after="100" w:afterAutospacing="1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bCs/>
          <w:sz w:val="28"/>
          <w:szCs w:val="28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2013-2014 уч. год, реализующих программы общего образования.</w:t>
      </w:r>
    </w:p>
    <w:p w:rsidR="00601D71" w:rsidRPr="00601D71" w:rsidRDefault="00601D71" w:rsidP="00601D71">
      <w:pPr>
        <w:numPr>
          <w:ilvl w:val="0"/>
          <w:numId w:val="21"/>
        </w:numPr>
        <w:spacing w:before="100" w:beforeAutospacing="1" w:after="100" w:afterAutospacing="1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Рекомендации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 (Рекомендации Министерства образования и науки РФ от 24.11.2011.  № МД-1552/03)</w:t>
      </w:r>
    </w:p>
    <w:p w:rsidR="00601D71" w:rsidRPr="00601D71" w:rsidRDefault="00601D71" w:rsidP="00F418FA">
      <w:pPr>
        <w:spacing w:before="240" w:after="24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601D71" w:rsidRPr="00601D71" w:rsidRDefault="00601D71" w:rsidP="00601D71">
      <w:pPr>
        <w:pStyle w:val="80"/>
        <w:shd w:val="clear" w:color="auto" w:fill="auto"/>
        <w:spacing w:before="0" w:line="276" w:lineRule="auto"/>
        <w:ind w:left="-851" w:right="20" w:firstLine="560"/>
        <w:rPr>
          <w:rFonts w:ascii="Times New Roman" w:hAnsi="Times New Roman" w:cs="Times New Roman"/>
          <w:sz w:val="28"/>
          <w:szCs w:val="28"/>
        </w:rPr>
      </w:pPr>
      <w:r w:rsidRPr="00601D71">
        <w:rPr>
          <w:rStyle w:val="812"/>
          <w:sz w:val="28"/>
          <w:szCs w:val="28"/>
        </w:rPr>
        <w:t xml:space="preserve">В ходе  освоения содержания </w:t>
      </w:r>
      <w:r w:rsidRPr="00601D71">
        <w:rPr>
          <w:rFonts w:ascii="Times New Roman" w:hAnsi="Times New Roman" w:cs="Times New Roman"/>
          <w:sz w:val="28"/>
          <w:szCs w:val="28"/>
        </w:rPr>
        <w:t>курса математики в 5 классе учащиеся получают возможность 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культуру. Курс строится на индуктивной основе с привлечением элементов дедуктивных рассуж</w:t>
      </w:r>
      <w:r w:rsidRPr="00601D71">
        <w:rPr>
          <w:rFonts w:ascii="Times New Roman" w:hAnsi="Times New Roman" w:cs="Times New Roman"/>
          <w:sz w:val="28"/>
          <w:szCs w:val="28"/>
        </w:rPr>
        <w:softHyphen/>
        <w:t xml:space="preserve">дений. </w:t>
      </w:r>
      <w:r w:rsidRPr="00601D71">
        <w:rPr>
          <w:rFonts w:ascii="Times New Roman" w:hAnsi="Times New Roman" w:cs="Times New Roman"/>
          <w:sz w:val="28"/>
          <w:szCs w:val="28"/>
        </w:rPr>
        <w:lastRenderedPageBreak/>
        <w:t>Теоретический материал курса излагается на наглядно-интуитивном уровне, матема</w:t>
      </w:r>
      <w:r w:rsidRPr="00601D71">
        <w:rPr>
          <w:rFonts w:ascii="Times New Roman" w:hAnsi="Times New Roman" w:cs="Times New Roman"/>
          <w:sz w:val="28"/>
          <w:szCs w:val="28"/>
        </w:rPr>
        <w:softHyphen/>
        <w:t>тические методы и законы формулируются в виде правил.</w:t>
      </w:r>
    </w:p>
    <w:p w:rsidR="00601D71" w:rsidRPr="00601D71" w:rsidRDefault="00601D71" w:rsidP="00F418FA">
      <w:pPr>
        <w:pStyle w:val="92"/>
        <w:keepNext/>
        <w:keepLines/>
        <w:shd w:val="clear" w:color="auto" w:fill="auto"/>
        <w:spacing w:before="240" w:after="240" w:line="276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Цели обучения</w:t>
      </w:r>
    </w:p>
    <w:p w:rsidR="00601D71" w:rsidRPr="00601D71" w:rsidRDefault="00601D71" w:rsidP="00601D71">
      <w:pPr>
        <w:pStyle w:val="80"/>
        <w:numPr>
          <w:ilvl w:val="0"/>
          <w:numId w:val="22"/>
        </w:numPr>
        <w:shd w:val="clear" w:color="auto" w:fill="auto"/>
        <w:tabs>
          <w:tab w:val="left" w:pos="726"/>
        </w:tabs>
        <w:spacing w:before="240" w:after="240" w:line="276" w:lineRule="auto"/>
        <w:ind w:left="-851" w:right="20" w:hanging="283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систематическое развитие понятия числа;</w:t>
      </w:r>
    </w:p>
    <w:p w:rsidR="00601D71" w:rsidRPr="00601D71" w:rsidRDefault="00601D71" w:rsidP="00601D71">
      <w:pPr>
        <w:pStyle w:val="80"/>
        <w:numPr>
          <w:ilvl w:val="0"/>
          <w:numId w:val="22"/>
        </w:numPr>
        <w:shd w:val="clear" w:color="auto" w:fill="auto"/>
        <w:tabs>
          <w:tab w:val="left" w:pos="726"/>
        </w:tabs>
        <w:spacing w:before="0" w:line="276" w:lineRule="auto"/>
        <w:ind w:left="-851" w:right="20" w:hanging="283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выработка умений выполнять устно и письменно арифметические действия над числами;</w:t>
      </w:r>
    </w:p>
    <w:p w:rsidR="00601D71" w:rsidRPr="00601D71" w:rsidRDefault="00601D71" w:rsidP="00601D71">
      <w:pPr>
        <w:pStyle w:val="a4"/>
        <w:numPr>
          <w:ilvl w:val="0"/>
          <w:numId w:val="22"/>
        </w:numPr>
        <w:shd w:val="clear" w:color="auto" w:fill="auto"/>
        <w:tabs>
          <w:tab w:val="left" w:pos="743"/>
        </w:tabs>
        <w:spacing w:after="0" w:line="276" w:lineRule="auto"/>
        <w:ind w:left="-851" w:right="40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выработка умений переводить практические задачи на язык математики;</w:t>
      </w:r>
    </w:p>
    <w:p w:rsidR="00601D71" w:rsidRPr="00601D71" w:rsidRDefault="00601D71" w:rsidP="00601D71">
      <w:pPr>
        <w:pStyle w:val="a4"/>
        <w:numPr>
          <w:ilvl w:val="1"/>
          <w:numId w:val="22"/>
        </w:numPr>
        <w:shd w:val="clear" w:color="auto" w:fill="auto"/>
        <w:tabs>
          <w:tab w:val="left" w:pos="750"/>
        </w:tabs>
        <w:spacing w:after="245" w:line="276" w:lineRule="auto"/>
        <w:ind w:left="-851" w:right="40" w:hanging="283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воспитание культуры личности, отношения к математике как к части общечеловече</w:t>
      </w:r>
      <w:r w:rsidRPr="00601D71">
        <w:rPr>
          <w:rFonts w:ascii="Times New Roman" w:hAnsi="Times New Roman" w:cs="Times New Roman"/>
          <w:sz w:val="28"/>
          <w:szCs w:val="28"/>
        </w:rPr>
        <w:softHyphen/>
        <w:t>ской культуры, играющей особую роль в общественном развитии.</w:t>
      </w:r>
    </w:p>
    <w:p w:rsidR="00601D71" w:rsidRPr="00601D71" w:rsidRDefault="00601D71" w:rsidP="00601D71">
      <w:pPr>
        <w:pStyle w:val="a4"/>
        <w:shd w:val="clear" w:color="auto" w:fill="auto"/>
        <w:tabs>
          <w:tab w:val="left" w:pos="750"/>
        </w:tabs>
        <w:spacing w:before="240" w:after="245" w:line="276" w:lineRule="auto"/>
        <w:ind w:left="-851" w:right="4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Ценностные ориентиры содержания курса «Математика»</w:t>
      </w:r>
    </w:p>
    <w:p w:rsidR="00601D71" w:rsidRPr="00601D71" w:rsidRDefault="00601D71" w:rsidP="00601D71">
      <w:pPr>
        <w:spacing w:before="240"/>
        <w:ind w:left="-85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 основе учебно-воспитательного процесса лежат следующие ценности математики:</w:t>
      </w:r>
    </w:p>
    <w:p w:rsidR="00601D71" w:rsidRPr="00601D71" w:rsidRDefault="00601D71" w:rsidP="00601D71">
      <w:pPr>
        <w:numPr>
          <w:ilvl w:val="0"/>
          <w:numId w:val="18"/>
        </w:numPr>
        <w:spacing w:after="0"/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протяженность по времени, образование целого из частей и др.);</w:t>
      </w:r>
    </w:p>
    <w:p w:rsidR="00601D71" w:rsidRPr="00601D71" w:rsidRDefault="00601D71" w:rsidP="00601D71">
      <w:pPr>
        <w:numPr>
          <w:ilvl w:val="0"/>
          <w:numId w:val="18"/>
        </w:numPr>
        <w:spacing w:after="0"/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человека;</w:t>
      </w:r>
    </w:p>
    <w:p w:rsidR="00601D71" w:rsidRPr="00601D71" w:rsidRDefault="00601D71" w:rsidP="00601D71">
      <w:pPr>
        <w:numPr>
          <w:ilvl w:val="0"/>
          <w:numId w:val="18"/>
        </w:numPr>
        <w:spacing w:after="0"/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владение математическим языком, алгоритмами, элементами математической логики позволяет учащемуся совершенствовать коммуникативную деятельность.</w:t>
      </w:r>
    </w:p>
    <w:p w:rsidR="00601D71" w:rsidRPr="00601D71" w:rsidRDefault="00601D71" w:rsidP="00601D71">
      <w:pPr>
        <w:spacing w:before="240" w:after="240"/>
        <w:ind w:left="-851" w:firstLine="720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Место учебного предмета «Математика» в учебном плане</w:t>
      </w:r>
    </w:p>
    <w:p w:rsidR="00601D71" w:rsidRPr="00601D71" w:rsidRDefault="00601D71" w:rsidP="00601D71">
      <w:pPr>
        <w:spacing w:after="240"/>
        <w:ind w:left="-85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Раб</w:t>
      </w:r>
      <w:r w:rsidR="00AD52E2">
        <w:rPr>
          <w:rFonts w:ascii="Times New Roman" w:hAnsi="Times New Roman" w:cs="Times New Roman"/>
          <w:sz w:val="28"/>
          <w:szCs w:val="28"/>
        </w:rPr>
        <w:t>очая программа рассчитана на 175</w:t>
      </w:r>
      <w:r w:rsidRPr="00601D71">
        <w:rPr>
          <w:rFonts w:ascii="Times New Roman" w:hAnsi="Times New Roman" w:cs="Times New Roman"/>
          <w:sz w:val="28"/>
          <w:szCs w:val="28"/>
        </w:rPr>
        <w:t xml:space="preserve"> часов (5 часов в неделю</w:t>
      </w:r>
      <w:r w:rsidR="00AD52E2">
        <w:rPr>
          <w:rFonts w:ascii="Times New Roman" w:hAnsi="Times New Roman" w:cs="Times New Roman"/>
          <w:sz w:val="28"/>
          <w:szCs w:val="28"/>
        </w:rPr>
        <w:t>, 35</w:t>
      </w:r>
      <w:r w:rsidR="00426417">
        <w:rPr>
          <w:rFonts w:ascii="Times New Roman" w:hAnsi="Times New Roman" w:cs="Times New Roman"/>
          <w:sz w:val="28"/>
          <w:szCs w:val="28"/>
        </w:rPr>
        <w:t xml:space="preserve"> учебных недель</w:t>
      </w:r>
      <w:r w:rsidRPr="00601D7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01D71" w:rsidRPr="00601D71" w:rsidRDefault="00601D71" w:rsidP="00601D71">
      <w:pPr>
        <w:spacing w:before="240" w:after="240"/>
        <w:ind w:left="-851" w:firstLine="709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Результаты изучения учебного предмета</w:t>
      </w:r>
    </w:p>
    <w:p w:rsidR="00601D71" w:rsidRPr="00601D71" w:rsidRDefault="00601D71" w:rsidP="00601D71">
      <w:pPr>
        <w:spacing w:after="240"/>
        <w:ind w:left="-851" w:firstLine="29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 xml:space="preserve">Изучение математики в 5 классе направлено на достижение обучающимися личностных, </w:t>
      </w:r>
      <w:proofErr w:type="spellStart"/>
      <w:r w:rsidRPr="00601D71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01D71">
        <w:rPr>
          <w:rFonts w:ascii="Times New Roman" w:hAnsi="Times New Roman" w:cs="Times New Roman"/>
          <w:sz w:val="28"/>
          <w:szCs w:val="28"/>
        </w:rPr>
        <w:t xml:space="preserve"> (регулятивных, познавательных и коммуникативных) и предметных результатов.</w:t>
      </w:r>
    </w:p>
    <w:p w:rsidR="00601D71" w:rsidRPr="00601D71" w:rsidRDefault="00601D71" w:rsidP="00601D71">
      <w:pPr>
        <w:spacing w:before="240" w:after="240"/>
        <w:ind w:left="-851" w:firstLine="720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601D71" w:rsidRPr="00601D71" w:rsidRDefault="00601D71" w:rsidP="00601D71">
      <w:pPr>
        <w:ind w:left="-85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 обучающегося будут сформированы:</w:t>
      </w:r>
    </w:p>
    <w:p w:rsidR="00601D71" w:rsidRPr="00601D71" w:rsidRDefault="00601D71" w:rsidP="00601D71">
      <w:pPr>
        <w:numPr>
          <w:ilvl w:val="0"/>
          <w:numId w:val="1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внутренняя позиция школь</w:t>
      </w:r>
      <w:r w:rsidRPr="00601D71">
        <w:rPr>
          <w:rFonts w:ascii="Times New Roman" w:hAnsi="Times New Roman" w:cs="Times New Roman"/>
          <w:sz w:val="28"/>
          <w:szCs w:val="28"/>
        </w:rPr>
        <w:softHyphen/>
        <w:t>ника на уровне положительно</w:t>
      </w:r>
      <w:r w:rsidRPr="00601D71">
        <w:rPr>
          <w:rFonts w:ascii="Times New Roman" w:hAnsi="Times New Roman" w:cs="Times New Roman"/>
          <w:sz w:val="28"/>
          <w:szCs w:val="28"/>
        </w:rPr>
        <w:softHyphen/>
        <w:t>го отношения к урокам математики;</w:t>
      </w:r>
    </w:p>
    <w:p w:rsidR="00601D71" w:rsidRPr="00601D71" w:rsidRDefault="00601D71" w:rsidP="00601D71">
      <w:pPr>
        <w:numPr>
          <w:ilvl w:val="0"/>
          <w:numId w:val="1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понимание роли математических действий в жизни чело</w:t>
      </w:r>
      <w:r w:rsidRPr="00601D71">
        <w:rPr>
          <w:rFonts w:ascii="Times New Roman" w:hAnsi="Times New Roman" w:cs="Times New Roman"/>
          <w:sz w:val="28"/>
          <w:szCs w:val="28"/>
        </w:rPr>
        <w:softHyphen/>
        <w:t>века;</w:t>
      </w:r>
    </w:p>
    <w:p w:rsidR="00601D71" w:rsidRPr="00601D71" w:rsidRDefault="00601D71" w:rsidP="00601D71">
      <w:pPr>
        <w:numPr>
          <w:ilvl w:val="0"/>
          <w:numId w:val="1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lastRenderedPageBreak/>
        <w:t>интерес к различным видам учебной деятельности, включая элементы предметно-исследовательской деятельности;</w:t>
      </w:r>
    </w:p>
    <w:p w:rsidR="00601D71" w:rsidRPr="00601D71" w:rsidRDefault="00601D71" w:rsidP="00601D71">
      <w:pPr>
        <w:numPr>
          <w:ilvl w:val="0"/>
          <w:numId w:val="1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 xml:space="preserve">ориентация на понимание предложений и оценок учителей и одноклассников; </w:t>
      </w:r>
    </w:p>
    <w:p w:rsidR="00601D71" w:rsidRPr="00601D71" w:rsidRDefault="00601D71" w:rsidP="00601D71">
      <w:pPr>
        <w:numPr>
          <w:ilvl w:val="0"/>
          <w:numId w:val="1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понимание причин успеха в учебе;</w:t>
      </w:r>
    </w:p>
    <w:p w:rsidR="00601D71" w:rsidRPr="00601D71" w:rsidRDefault="00601D71" w:rsidP="00601D71">
      <w:pPr>
        <w:numPr>
          <w:ilvl w:val="0"/>
          <w:numId w:val="1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понимание нравственного содержания поступков окружающих людей.</w:t>
      </w:r>
    </w:p>
    <w:p w:rsidR="00601D71" w:rsidRPr="00016B43" w:rsidRDefault="00601D71" w:rsidP="00601D71">
      <w:pPr>
        <w:spacing w:before="240"/>
        <w:ind w:left="-85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B43">
        <w:rPr>
          <w:rFonts w:ascii="Times New Roman" w:hAnsi="Times New Roman" w:cs="Times New Roman"/>
          <w:b/>
          <w:sz w:val="28"/>
          <w:szCs w:val="28"/>
        </w:rPr>
        <w:t>Обучающийся получит возможность для формирования:</w:t>
      </w:r>
    </w:p>
    <w:p w:rsidR="00601D71" w:rsidRPr="00601D71" w:rsidRDefault="00601D71" w:rsidP="00601D71">
      <w:pPr>
        <w:numPr>
          <w:ilvl w:val="0"/>
          <w:numId w:val="2"/>
        </w:numPr>
        <w:spacing w:after="0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интереса к познанию математических фактов, количественных отношений, математических зависимостей в окружающем мире;</w:t>
      </w:r>
    </w:p>
    <w:p w:rsidR="00601D71" w:rsidRPr="00601D71" w:rsidRDefault="00601D71" w:rsidP="00601D71">
      <w:pPr>
        <w:numPr>
          <w:ilvl w:val="0"/>
          <w:numId w:val="2"/>
        </w:numPr>
        <w:spacing w:after="0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ориентации на оценку результатов познавательной деятельности;</w:t>
      </w:r>
    </w:p>
    <w:p w:rsidR="00601D71" w:rsidRPr="00601D71" w:rsidRDefault="00601D71" w:rsidP="00601D71">
      <w:pPr>
        <w:numPr>
          <w:ilvl w:val="0"/>
          <w:numId w:val="2"/>
        </w:numPr>
        <w:spacing w:after="0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общих представлений о рациональной организации мыслительной деятельности;</w:t>
      </w:r>
    </w:p>
    <w:p w:rsidR="00601D71" w:rsidRPr="00601D71" w:rsidRDefault="00601D71" w:rsidP="00601D71">
      <w:pPr>
        <w:numPr>
          <w:ilvl w:val="0"/>
          <w:numId w:val="2"/>
        </w:numPr>
        <w:spacing w:after="0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самооценки на основе заданных  критериев успешности учебной деятельности;</w:t>
      </w:r>
    </w:p>
    <w:p w:rsidR="00601D71" w:rsidRPr="00601D71" w:rsidRDefault="00601D71" w:rsidP="00601D71">
      <w:pPr>
        <w:numPr>
          <w:ilvl w:val="0"/>
          <w:numId w:val="2"/>
        </w:numPr>
        <w:spacing w:after="0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первоначальной ориентации в поведении на принятые моральные нормы;</w:t>
      </w:r>
    </w:p>
    <w:p w:rsidR="00601D71" w:rsidRPr="00601D71" w:rsidRDefault="00601D71" w:rsidP="00601D71">
      <w:pPr>
        <w:numPr>
          <w:ilvl w:val="0"/>
          <w:numId w:val="2"/>
        </w:numPr>
        <w:spacing w:after="0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понимания чувств одноклассников, учителей;</w:t>
      </w:r>
    </w:p>
    <w:p w:rsidR="00601D71" w:rsidRPr="00601D71" w:rsidRDefault="00601D71" w:rsidP="00601D71">
      <w:pPr>
        <w:numPr>
          <w:ilvl w:val="0"/>
          <w:numId w:val="2"/>
        </w:numPr>
        <w:spacing w:after="0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представления о значении математики   для   познания окружающего мира.</w:t>
      </w:r>
    </w:p>
    <w:p w:rsidR="00601D71" w:rsidRPr="00601D71" w:rsidRDefault="00601D71" w:rsidP="00601D71">
      <w:pPr>
        <w:spacing w:before="240" w:after="240"/>
        <w:ind w:left="-851" w:firstLine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1D71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01D71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601D71" w:rsidRPr="00016B43" w:rsidRDefault="00601D71" w:rsidP="00601D71">
      <w:pPr>
        <w:ind w:left="-851"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6B43">
        <w:rPr>
          <w:rFonts w:ascii="Times New Roman" w:hAnsi="Times New Roman" w:cs="Times New Roman"/>
          <w:b/>
          <w:sz w:val="28"/>
          <w:szCs w:val="28"/>
          <w:u w:val="single"/>
        </w:rPr>
        <w:t>Регулятивные:</w:t>
      </w:r>
    </w:p>
    <w:p w:rsidR="00601D71" w:rsidRPr="00601D71" w:rsidRDefault="00601D71" w:rsidP="00601D71">
      <w:pPr>
        <w:spacing w:before="240"/>
        <w:ind w:left="-85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numPr>
          <w:ilvl w:val="0"/>
          <w:numId w:val="6"/>
        </w:numPr>
        <w:spacing w:before="240"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принимать учебную задачу и следовать инструкции учителя;</w:t>
      </w:r>
    </w:p>
    <w:p w:rsidR="00601D71" w:rsidRPr="00601D71" w:rsidRDefault="00601D71" w:rsidP="00601D71">
      <w:pPr>
        <w:numPr>
          <w:ilvl w:val="0"/>
          <w:numId w:val="6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планировать свои действия в соответствии с учебными задачами и инструкцией учителя;</w:t>
      </w:r>
    </w:p>
    <w:p w:rsidR="00601D71" w:rsidRPr="00601D71" w:rsidRDefault="00601D71" w:rsidP="00601D71">
      <w:pPr>
        <w:numPr>
          <w:ilvl w:val="0"/>
          <w:numId w:val="6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выполнять действия в устной форме;</w:t>
      </w:r>
    </w:p>
    <w:p w:rsidR="00601D71" w:rsidRPr="00601D71" w:rsidRDefault="00601D71" w:rsidP="00601D71">
      <w:pPr>
        <w:numPr>
          <w:ilvl w:val="0"/>
          <w:numId w:val="6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 xml:space="preserve"> учитывать выделенные учителем   ориентиры   действия в учебном материале;</w:t>
      </w:r>
    </w:p>
    <w:p w:rsidR="00601D71" w:rsidRPr="00601D71" w:rsidRDefault="00601D71" w:rsidP="00601D71">
      <w:pPr>
        <w:numPr>
          <w:ilvl w:val="0"/>
          <w:numId w:val="6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 сотрудничестве с учителем находить несколько вариантов решения учебной задачи,   представленной на наглядно-образном уровне;</w:t>
      </w:r>
    </w:p>
    <w:p w:rsidR="00601D71" w:rsidRPr="00601D71" w:rsidRDefault="00601D71" w:rsidP="00601D71">
      <w:pPr>
        <w:numPr>
          <w:ilvl w:val="0"/>
          <w:numId w:val="6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вносить необходимые коррективы в действия на основе принятых правил;</w:t>
      </w:r>
    </w:p>
    <w:p w:rsidR="00601D71" w:rsidRPr="00601D71" w:rsidRDefault="00601D71" w:rsidP="00601D71">
      <w:pPr>
        <w:numPr>
          <w:ilvl w:val="0"/>
          <w:numId w:val="6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выполнять учебные действия в устной и письменной речи;</w:t>
      </w:r>
    </w:p>
    <w:p w:rsidR="00601D71" w:rsidRPr="00601D71" w:rsidRDefault="00601D71" w:rsidP="00601D71">
      <w:pPr>
        <w:numPr>
          <w:ilvl w:val="0"/>
          <w:numId w:val="6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принимать установленные правила  в  планировании  и контроле способа решения;</w:t>
      </w:r>
    </w:p>
    <w:p w:rsidR="00601D71" w:rsidRDefault="00601D71" w:rsidP="00601D71">
      <w:pPr>
        <w:numPr>
          <w:ilvl w:val="0"/>
          <w:numId w:val="6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осуществлять  пошаговый контроль  под руководством учителя в доступных видах учебно-познавательной   деятельности.</w:t>
      </w:r>
    </w:p>
    <w:p w:rsidR="00601D71" w:rsidRDefault="00601D71" w:rsidP="00601D7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01D71" w:rsidRPr="00016B43" w:rsidRDefault="00601D71" w:rsidP="00601D7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16B43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601D71" w:rsidRPr="00601D71" w:rsidRDefault="00601D71" w:rsidP="00601D71">
      <w:pPr>
        <w:numPr>
          <w:ilvl w:val="0"/>
          <w:numId w:val="7"/>
        </w:numPr>
        <w:spacing w:before="240" w:after="0"/>
        <w:ind w:left="-851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понимать смысл инструкции учителя и заданий, предложенных в учебнике;</w:t>
      </w:r>
    </w:p>
    <w:p w:rsidR="00601D71" w:rsidRPr="00601D71" w:rsidRDefault="00601D71" w:rsidP="00601D71">
      <w:pPr>
        <w:numPr>
          <w:ilvl w:val="0"/>
          <w:numId w:val="7"/>
        </w:num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выполнять действия в опоре на заданный ориентир;</w:t>
      </w:r>
    </w:p>
    <w:p w:rsidR="00601D71" w:rsidRPr="00601D71" w:rsidRDefault="00601D71" w:rsidP="00601D71">
      <w:pPr>
        <w:numPr>
          <w:ilvl w:val="0"/>
          <w:numId w:val="7"/>
        </w:num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воспринимать мнение и предложения (о способе решения задачи) сверстников;</w:t>
      </w:r>
    </w:p>
    <w:p w:rsidR="00601D71" w:rsidRPr="00601D71" w:rsidRDefault="00601D71" w:rsidP="00601D71">
      <w:pPr>
        <w:numPr>
          <w:ilvl w:val="0"/>
          <w:numId w:val="7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 сотрудничестве с учителем, классом находить несколько вариантов решения учебной задачи;</w:t>
      </w:r>
    </w:p>
    <w:p w:rsidR="00601D71" w:rsidRPr="00601D71" w:rsidRDefault="00601D71" w:rsidP="00601D71">
      <w:pPr>
        <w:numPr>
          <w:ilvl w:val="0"/>
          <w:numId w:val="7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lastRenderedPageBreak/>
        <w:t>на основе вариантов решения практических задач под руководством учителя делать выводы о свойствах изучаемых объектов;</w:t>
      </w:r>
    </w:p>
    <w:p w:rsidR="00601D71" w:rsidRPr="00601D71" w:rsidRDefault="00601D71" w:rsidP="00601D71">
      <w:pPr>
        <w:numPr>
          <w:ilvl w:val="0"/>
          <w:numId w:val="7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выполнять учебные действия в устной, письменной речи и во внутреннем плане;</w:t>
      </w:r>
    </w:p>
    <w:p w:rsidR="00601D71" w:rsidRPr="00601D71" w:rsidRDefault="00601D71" w:rsidP="00601D71">
      <w:pPr>
        <w:numPr>
          <w:ilvl w:val="0"/>
          <w:numId w:val="7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самостоятельно оценивать правильность выполнения действия и вносить необходимые коррективы в действия с наглядно-образным материалом.</w:t>
      </w:r>
    </w:p>
    <w:p w:rsidR="00601D71" w:rsidRPr="00016B43" w:rsidRDefault="00601D71" w:rsidP="00601D71">
      <w:pPr>
        <w:spacing w:before="240"/>
        <w:ind w:left="-851"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6B43">
        <w:rPr>
          <w:rFonts w:ascii="Times New Roman" w:hAnsi="Times New Roman" w:cs="Times New Roman"/>
          <w:b/>
          <w:sz w:val="28"/>
          <w:szCs w:val="28"/>
          <w:u w:val="single"/>
        </w:rPr>
        <w:t>Познавательные:</w:t>
      </w:r>
    </w:p>
    <w:p w:rsidR="00601D71" w:rsidRPr="00601D71" w:rsidRDefault="00601D71" w:rsidP="00601D71">
      <w:pPr>
        <w:spacing w:before="240"/>
        <w:ind w:left="-85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spacing w:before="24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осуществлять поиск нужной информации, используя материал учебника и сведения, полученные от взрослых;</w:t>
      </w:r>
    </w:p>
    <w:p w:rsidR="00601D71" w:rsidRPr="00601D71" w:rsidRDefault="00601D71" w:rsidP="00601D71">
      <w:pPr>
        <w:numPr>
          <w:ilvl w:val="0"/>
          <w:numId w:val="8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использовать рисуночные и символические варианты математической записи; кодировать информацию в знаково-символической форме;</w:t>
      </w:r>
    </w:p>
    <w:p w:rsidR="00601D71" w:rsidRPr="00601D71" w:rsidRDefault="00601D71" w:rsidP="00601D71">
      <w:pPr>
        <w:numPr>
          <w:ilvl w:val="0"/>
          <w:numId w:val="8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на основе кодирования строить несложные модели математических понятий, задачных ситуаций;</w:t>
      </w:r>
    </w:p>
    <w:p w:rsidR="00601D71" w:rsidRPr="00601D71" w:rsidRDefault="00601D71" w:rsidP="00601D71">
      <w:pPr>
        <w:numPr>
          <w:ilvl w:val="0"/>
          <w:numId w:val="8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строить небольшие математические сообщения в устной форме;</w:t>
      </w:r>
    </w:p>
    <w:p w:rsidR="00601D71" w:rsidRPr="00601D71" w:rsidRDefault="00601D71" w:rsidP="00601D71">
      <w:pPr>
        <w:numPr>
          <w:ilvl w:val="0"/>
          <w:numId w:val="8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проводить сравнение (по одному или нескольким основаниям, наглядное и по представлению, сопоставление и противопоставление), понимать выводы, сделанные на основе сравнения;</w:t>
      </w:r>
    </w:p>
    <w:p w:rsidR="00601D71" w:rsidRPr="00601D71" w:rsidRDefault="00601D71" w:rsidP="00601D71">
      <w:pPr>
        <w:numPr>
          <w:ilvl w:val="0"/>
          <w:numId w:val="8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выделять в явлениях существенные и несущественные, необходимые и достаточные признаки;</w:t>
      </w:r>
    </w:p>
    <w:p w:rsidR="00601D71" w:rsidRPr="00601D71" w:rsidRDefault="00601D71" w:rsidP="00601D71">
      <w:pPr>
        <w:numPr>
          <w:ilvl w:val="0"/>
          <w:numId w:val="8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проводить аналогию и на ее основе строить выводы;</w:t>
      </w:r>
    </w:p>
    <w:p w:rsidR="00601D71" w:rsidRPr="00601D71" w:rsidRDefault="00601D71" w:rsidP="00601D71">
      <w:pPr>
        <w:numPr>
          <w:ilvl w:val="0"/>
          <w:numId w:val="8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 сотрудничестве с учителем проводить классификацию изучаемых объектов;</w:t>
      </w:r>
    </w:p>
    <w:p w:rsidR="00601D71" w:rsidRPr="00601D71" w:rsidRDefault="00601D71" w:rsidP="00601D71">
      <w:pPr>
        <w:numPr>
          <w:ilvl w:val="0"/>
          <w:numId w:val="8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строить простые индуктив</w:t>
      </w:r>
      <w:r w:rsidRPr="00601D71">
        <w:rPr>
          <w:rFonts w:ascii="Times New Roman" w:hAnsi="Times New Roman" w:cs="Times New Roman"/>
          <w:sz w:val="28"/>
          <w:szCs w:val="28"/>
        </w:rPr>
        <w:softHyphen/>
        <w:t>ные и дедуктивные рассуждения.</w:t>
      </w:r>
    </w:p>
    <w:p w:rsidR="00601D71" w:rsidRPr="00016B43" w:rsidRDefault="00601D71" w:rsidP="00601D71">
      <w:pPr>
        <w:spacing w:before="240"/>
        <w:ind w:left="-85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B43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601D71" w:rsidRPr="00601D71" w:rsidRDefault="00601D71" w:rsidP="00601D71">
      <w:pPr>
        <w:numPr>
          <w:ilvl w:val="0"/>
          <w:numId w:val="9"/>
        </w:numPr>
        <w:spacing w:before="240"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под руководством учителя осуществлять поиск необходимой и дополнительной информации;</w:t>
      </w:r>
    </w:p>
    <w:p w:rsidR="00601D71" w:rsidRPr="00601D71" w:rsidRDefault="00601D71" w:rsidP="00601D71">
      <w:pPr>
        <w:numPr>
          <w:ilvl w:val="0"/>
          <w:numId w:val="9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работать с дополнительными текстами и заданиями;</w:t>
      </w:r>
    </w:p>
    <w:p w:rsidR="00601D71" w:rsidRPr="00601D71" w:rsidRDefault="00601D71" w:rsidP="00601D71">
      <w:pPr>
        <w:numPr>
          <w:ilvl w:val="0"/>
          <w:numId w:val="9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соотносить содержание схематических изображений с математической записью;</w:t>
      </w:r>
    </w:p>
    <w:p w:rsidR="00601D71" w:rsidRPr="00601D71" w:rsidRDefault="00601D71" w:rsidP="00601D71">
      <w:pPr>
        <w:numPr>
          <w:ilvl w:val="0"/>
          <w:numId w:val="9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моделировать задачи на основе анализа жизненных сюжетов;</w:t>
      </w:r>
    </w:p>
    <w:p w:rsidR="00601D71" w:rsidRPr="00601D71" w:rsidRDefault="00601D71" w:rsidP="00601D71">
      <w:pPr>
        <w:numPr>
          <w:ilvl w:val="0"/>
          <w:numId w:val="9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устанавливать  аналогии; формулировать выводы на основе аналогии, сравнения, обобщения;</w:t>
      </w:r>
    </w:p>
    <w:p w:rsidR="00601D71" w:rsidRPr="00601D71" w:rsidRDefault="00601D71" w:rsidP="00601D71">
      <w:pPr>
        <w:numPr>
          <w:ilvl w:val="0"/>
          <w:numId w:val="9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строить рассуждения о математических явлениях;</w:t>
      </w:r>
    </w:p>
    <w:p w:rsidR="00601D71" w:rsidRPr="00601D71" w:rsidRDefault="00601D71" w:rsidP="00601D71">
      <w:pPr>
        <w:numPr>
          <w:ilvl w:val="0"/>
          <w:numId w:val="9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пользоваться эвристическими приемами для нахождения решения математических задач.</w:t>
      </w:r>
    </w:p>
    <w:p w:rsidR="00601D71" w:rsidRPr="00016B43" w:rsidRDefault="00601D71" w:rsidP="00601D71">
      <w:pPr>
        <w:spacing w:before="240"/>
        <w:ind w:left="-851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6B43">
        <w:rPr>
          <w:rFonts w:ascii="Times New Roman" w:hAnsi="Times New Roman" w:cs="Times New Roman"/>
          <w:b/>
          <w:sz w:val="28"/>
          <w:szCs w:val="28"/>
          <w:u w:val="single"/>
        </w:rPr>
        <w:t>Коммуникативные:</w:t>
      </w:r>
    </w:p>
    <w:p w:rsidR="00601D71" w:rsidRPr="00601D71" w:rsidRDefault="00601D71" w:rsidP="00601D71">
      <w:pPr>
        <w:spacing w:before="240"/>
        <w:ind w:left="-85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numPr>
          <w:ilvl w:val="0"/>
          <w:numId w:val="10"/>
        </w:numPr>
        <w:spacing w:before="240"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lastRenderedPageBreak/>
        <w:t>принимать активное участие в работе парами и группами, используя речевые коммуникативные средства;</w:t>
      </w:r>
    </w:p>
    <w:p w:rsidR="00601D71" w:rsidRPr="00601D71" w:rsidRDefault="00601D71" w:rsidP="00601D71">
      <w:pPr>
        <w:numPr>
          <w:ilvl w:val="0"/>
          <w:numId w:val="10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допускать  существование различных точек зрения;</w:t>
      </w:r>
    </w:p>
    <w:p w:rsidR="00601D71" w:rsidRPr="00601D71" w:rsidRDefault="00601D71" w:rsidP="00601D71">
      <w:pPr>
        <w:numPr>
          <w:ilvl w:val="0"/>
          <w:numId w:val="10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стремиться к координации различных мнений о математических явлениях в сотрудничестве; договариваться, приходить к общему решению;</w:t>
      </w:r>
    </w:p>
    <w:p w:rsidR="00601D71" w:rsidRPr="00601D71" w:rsidRDefault="00601D71" w:rsidP="00601D71">
      <w:pPr>
        <w:numPr>
          <w:ilvl w:val="0"/>
          <w:numId w:val="10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использовать в общении правила вежливости;</w:t>
      </w:r>
    </w:p>
    <w:p w:rsidR="00601D71" w:rsidRPr="00601D71" w:rsidRDefault="00601D71" w:rsidP="00601D71">
      <w:pPr>
        <w:numPr>
          <w:ilvl w:val="0"/>
          <w:numId w:val="10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использовать простые речевые  средства для  передачи своего мнения;</w:t>
      </w:r>
    </w:p>
    <w:p w:rsidR="00601D71" w:rsidRPr="00601D71" w:rsidRDefault="00601D71" w:rsidP="00601D71">
      <w:pPr>
        <w:numPr>
          <w:ilvl w:val="0"/>
          <w:numId w:val="10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контролировать свои действия в коллективной работе;</w:t>
      </w:r>
    </w:p>
    <w:p w:rsidR="00601D71" w:rsidRPr="00601D71" w:rsidRDefault="00601D71" w:rsidP="00601D71">
      <w:pPr>
        <w:numPr>
          <w:ilvl w:val="0"/>
          <w:numId w:val="10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понимать содержание вопросов и воспроизводить вопросы;</w:t>
      </w:r>
    </w:p>
    <w:p w:rsidR="00601D71" w:rsidRPr="00601D71" w:rsidRDefault="00601D71" w:rsidP="00601D71">
      <w:pPr>
        <w:numPr>
          <w:ilvl w:val="0"/>
          <w:numId w:val="10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следить за действиями дру</w:t>
      </w:r>
      <w:r w:rsidRPr="00601D71">
        <w:rPr>
          <w:rFonts w:ascii="Times New Roman" w:hAnsi="Times New Roman" w:cs="Times New Roman"/>
          <w:sz w:val="28"/>
          <w:szCs w:val="28"/>
        </w:rPr>
        <w:softHyphen/>
        <w:t>гих участников в процессе коллективной познавательной деятельности.</w:t>
      </w:r>
    </w:p>
    <w:p w:rsidR="00601D71" w:rsidRPr="00016B43" w:rsidRDefault="00601D71" w:rsidP="00601D71">
      <w:pPr>
        <w:spacing w:before="240"/>
        <w:ind w:left="-85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B43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601D71" w:rsidRPr="00601D71" w:rsidRDefault="00601D71" w:rsidP="00601D71">
      <w:pPr>
        <w:numPr>
          <w:ilvl w:val="0"/>
          <w:numId w:val="11"/>
        </w:numPr>
        <w:spacing w:before="240"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строить понятные для партнера высказывания и аргументировать свою позицию;</w:t>
      </w:r>
    </w:p>
    <w:p w:rsidR="00601D71" w:rsidRPr="00601D71" w:rsidRDefault="00601D71" w:rsidP="00601D71">
      <w:pPr>
        <w:numPr>
          <w:ilvl w:val="0"/>
          <w:numId w:val="11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использовать средства устного общения для решения коммуникативных задач.</w:t>
      </w:r>
    </w:p>
    <w:p w:rsidR="00601D71" w:rsidRPr="00601D71" w:rsidRDefault="00601D71" w:rsidP="00601D71">
      <w:pPr>
        <w:numPr>
          <w:ilvl w:val="0"/>
          <w:numId w:val="11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корректно формулировать свою точку зрения;</w:t>
      </w:r>
    </w:p>
    <w:p w:rsidR="00601D71" w:rsidRPr="00601D71" w:rsidRDefault="00601D71" w:rsidP="00601D71">
      <w:pPr>
        <w:numPr>
          <w:ilvl w:val="0"/>
          <w:numId w:val="11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проявлять инициативу в учебно-познавательной деятельности;</w:t>
      </w:r>
    </w:p>
    <w:p w:rsidR="00601D71" w:rsidRDefault="00601D71" w:rsidP="00601D71">
      <w:pPr>
        <w:numPr>
          <w:ilvl w:val="0"/>
          <w:numId w:val="11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контролировать свои действия в коллективной работе; осуществлять взаимный контроль.</w:t>
      </w:r>
    </w:p>
    <w:p w:rsidR="00601D71" w:rsidRDefault="00601D71" w:rsidP="00601D7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01D71" w:rsidRPr="00601D71" w:rsidRDefault="00601D71" w:rsidP="00601D71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601D71" w:rsidRPr="00601D71" w:rsidRDefault="00601D71" w:rsidP="00601D71">
      <w:pPr>
        <w:pStyle w:val="310"/>
        <w:keepNext/>
        <w:keepLines/>
        <w:shd w:val="clear" w:color="auto" w:fill="auto"/>
        <w:spacing w:before="240" w:line="276" w:lineRule="auto"/>
        <w:ind w:left="-851" w:firstLine="454"/>
        <w:rPr>
          <w:rStyle w:val="36"/>
          <w:bCs w:val="0"/>
          <w:sz w:val="28"/>
          <w:szCs w:val="28"/>
        </w:rPr>
      </w:pPr>
      <w:r w:rsidRPr="00601D71">
        <w:rPr>
          <w:rStyle w:val="36"/>
          <w:sz w:val="28"/>
          <w:szCs w:val="28"/>
        </w:rPr>
        <w:t>Натуральные числа. Дроби. Рациональные числа.</w:t>
      </w:r>
    </w:p>
    <w:p w:rsidR="00601D71" w:rsidRPr="00601D71" w:rsidRDefault="00601D71" w:rsidP="00601D71">
      <w:pPr>
        <w:pStyle w:val="a4"/>
        <w:shd w:val="clear" w:color="auto" w:fill="auto"/>
        <w:spacing w:before="240" w:after="0" w:line="276" w:lineRule="auto"/>
        <w:ind w:left="-851"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pStyle w:val="a4"/>
        <w:numPr>
          <w:ilvl w:val="1"/>
          <w:numId w:val="3"/>
        </w:numPr>
        <w:shd w:val="clear" w:color="auto" w:fill="auto"/>
        <w:tabs>
          <w:tab w:val="left" w:pos="1104"/>
        </w:tabs>
        <w:spacing w:before="240" w:after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понимать особенности десятичной системы счисления;</w:t>
      </w:r>
    </w:p>
    <w:p w:rsidR="00601D71" w:rsidRPr="00601D71" w:rsidRDefault="00601D71" w:rsidP="00601D71">
      <w:pPr>
        <w:pStyle w:val="a4"/>
        <w:numPr>
          <w:ilvl w:val="1"/>
          <w:numId w:val="3"/>
        </w:numPr>
        <w:shd w:val="clear" w:color="auto" w:fill="auto"/>
        <w:tabs>
          <w:tab w:val="left" w:pos="1104"/>
        </w:tabs>
        <w:spacing w:after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 сравнивать и упорядочивать натуральные числа;</w:t>
      </w:r>
    </w:p>
    <w:p w:rsidR="00601D71" w:rsidRPr="00601D71" w:rsidRDefault="00601D71" w:rsidP="00601D71">
      <w:pPr>
        <w:pStyle w:val="a4"/>
        <w:numPr>
          <w:ilvl w:val="1"/>
          <w:numId w:val="3"/>
        </w:numPr>
        <w:shd w:val="clear" w:color="auto" w:fill="auto"/>
        <w:tabs>
          <w:tab w:val="left" w:pos="1099"/>
        </w:tabs>
        <w:spacing w:after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 выполнять вычисления с натуральными числами, сочетая устные и письменные приёмы вычислений, применение калькулятора;</w:t>
      </w:r>
    </w:p>
    <w:p w:rsidR="00601D71" w:rsidRPr="00601D71" w:rsidRDefault="00601D71" w:rsidP="00601D71">
      <w:pPr>
        <w:pStyle w:val="a4"/>
        <w:numPr>
          <w:ilvl w:val="1"/>
          <w:numId w:val="3"/>
        </w:numPr>
        <w:shd w:val="clear" w:color="auto" w:fill="auto"/>
        <w:tabs>
          <w:tab w:val="left" w:pos="1099"/>
        </w:tabs>
        <w:spacing w:after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 использовать понятия и умения, связанные процентами, в ходе решения математических задач, выполнять несложные практические расчёты.</w:t>
      </w:r>
    </w:p>
    <w:p w:rsidR="00601D71" w:rsidRPr="00016B43" w:rsidRDefault="00601D71" w:rsidP="00601D71">
      <w:pPr>
        <w:pStyle w:val="141"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b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b/>
          <w:i w:val="0"/>
          <w:sz w:val="28"/>
          <w:szCs w:val="28"/>
        </w:rPr>
        <w:t>Ученик получит возможность:</w:t>
      </w:r>
    </w:p>
    <w:p w:rsidR="00601D71" w:rsidRPr="00016B43" w:rsidRDefault="00601D71" w:rsidP="00601D71">
      <w:pPr>
        <w:pStyle w:val="141"/>
        <w:numPr>
          <w:ilvl w:val="0"/>
          <w:numId w:val="4"/>
        </w:numPr>
        <w:shd w:val="clear" w:color="auto" w:fill="auto"/>
        <w:tabs>
          <w:tab w:val="left" w:pos="634"/>
          <w:tab w:val="left" w:pos="1701"/>
        </w:tabs>
        <w:spacing w:before="240" w:line="276" w:lineRule="auto"/>
        <w:ind w:left="-851" w:hanging="284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познакомиться с позиционными системами счисления с основаниями, отличными от 10;</w:t>
      </w:r>
    </w:p>
    <w:p w:rsidR="00601D71" w:rsidRPr="00016B43" w:rsidRDefault="00601D71" w:rsidP="00601D71">
      <w:pPr>
        <w:pStyle w:val="141"/>
        <w:numPr>
          <w:ilvl w:val="0"/>
          <w:numId w:val="4"/>
        </w:numPr>
        <w:shd w:val="clear" w:color="auto" w:fill="auto"/>
        <w:tabs>
          <w:tab w:val="left" w:pos="634"/>
          <w:tab w:val="left" w:pos="1701"/>
        </w:tabs>
        <w:spacing w:line="276" w:lineRule="auto"/>
        <w:ind w:left="-851" w:hanging="284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 углубить и развить представления о натуральных числах;</w:t>
      </w:r>
    </w:p>
    <w:p w:rsidR="00601D71" w:rsidRPr="00016B43" w:rsidRDefault="00601D71" w:rsidP="00601D71">
      <w:pPr>
        <w:pStyle w:val="141"/>
        <w:numPr>
          <w:ilvl w:val="0"/>
          <w:numId w:val="4"/>
        </w:numPr>
        <w:shd w:val="clear" w:color="auto" w:fill="auto"/>
        <w:tabs>
          <w:tab w:val="left" w:pos="634"/>
          <w:tab w:val="left" w:pos="1701"/>
        </w:tabs>
        <w:spacing w:line="276" w:lineRule="auto"/>
        <w:ind w:left="-851" w:hanging="284"/>
        <w:rPr>
          <w:rStyle w:val="36"/>
          <w:i w:val="0"/>
          <w:sz w:val="28"/>
          <w:szCs w:val="28"/>
          <w:shd w:val="clear" w:color="auto" w:fill="auto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601D71" w:rsidRPr="00601D71" w:rsidRDefault="00601D71" w:rsidP="00601D71">
      <w:pPr>
        <w:pStyle w:val="310"/>
        <w:keepNext/>
        <w:keepLines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sz w:val="28"/>
          <w:szCs w:val="28"/>
        </w:rPr>
      </w:pPr>
      <w:r w:rsidRPr="00601D71">
        <w:rPr>
          <w:rStyle w:val="36"/>
          <w:sz w:val="28"/>
          <w:szCs w:val="28"/>
        </w:rPr>
        <w:lastRenderedPageBreak/>
        <w:t>Измерения, приближения, оценки</w:t>
      </w:r>
    </w:p>
    <w:p w:rsidR="00601D71" w:rsidRPr="00601D71" w:rsidRDefault="00601D71" w:rsidP="00601D71">
      <w:pPr>
        <w:pStyle w:val="a4"/>
        <w:shd w:val="clear" w:color="auto" w:fill="auto"/>
        <w:spacing w:before="240" w:after="0" w:line="276" w:lineRule="auto"/>
        <w:ind w:left="-851"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pStyle w:val="a4"/>
        <w:numPr>
          <w:ilvl w:val="0"/>
          <w:numId w:val="19"/>
        </w:numPr>
        <w:shd w:val="clear" w:color="auto" w:fill="auto"/>
        <w:spacing w:before="240" w:after="0" w:line="276" w:lineRule="auto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 xml:space="preserve">  использовать в ходе решения задач элементарные представления, связанные с приближёнными значениями величин.</w:t>
      </w:r>
    </w:p>
    <w:p w:rsidR="00601D71" w:rsidRPr="00016B43" w:rsidRDefault="00601D71" w:rsidP="00601D71">
      <w:pPr>
        <w:pStyle w:val="141"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b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b/>
          <w:i w:val="0"/>
          <w:sz w:val="28"/>
          <w:szCs w:val="28"/>
        </w:rPr>
        <w:t>Ученик получит возможность:</w:t>
      </w:r>
    </w:p>
    <w:p w:rsidR="00601D71" w:rsidRPr="00016B43" w:rsidRDefault="00601D71" w:rsidP="00601D71">
      <w:pPr>
        <w:pStyle w:val="141"/>
        <w:numPr>
          <w:ilvl w:val="1"/>
          <w:numId w:val="12"/>
        </w:numPr>
        <w:shd w:val="clear" w:color="auto" w:fill="auto"/>
        <w:tabs>
          <w:tab w:val="left" w:pos="649"/>
        </w:tabs>
        <w:spacing w:before="240" w:line="276" w:lineRule="auto"/>
        <w:ind w:left="-851" w:hanging="283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приближения.</w:t>
      </w:r>
    </w:p>
    <w:p w:rsidR="00601D71" w:rsidRPr="00601D71" w:rsidRDefault="00601D71" w:rsidP="00601D71">
      <w:pPr>
        <w:pStyle w:val="310"/>
        <w:keepNext/>
        <w:keepLines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sz w:val="28"/>
          <w:szCs w:val="28"/>
        </w:rPr>
      </w:pPr>
      <w:r w:rsidRPr="00601D71">
        <w:rPr>
          <w:rStyle w:val="36"/>
          <w:sz w:val="28"/>
          <w:szCs w:val="28"/>
        </w:rPr>
        <w:t>Уравнения</w:t>
      </w:r>
    </w:p>
    <w:p w:rsidR="00601D71" w:rsidRPr="00601D71" w:rsidRDefault="00601D71" w:rsidP="00601D71">
      <w:pPr>
        <w:pStyle w:val="a4"/>
        <w:shd w:val="clear" w:color="auto" w:fill="auto"/>
        <w:spacing w:before="240" w:after="0" w:line="276" w:lineRule="auto"/>
        <w:ind w:left="-851"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pStyle w:val="a4"/>
        <w:numPr>
          <w:ilvl w:val="1"/>
          <w:numId w:val="12"/>
        </w:numPr>
        <w:shd w:val="clear" w:color="auto" w:fill="auto"/>
        <w:tabs>
          <w:tab w:val="left" w:pos="1074"/>
        </w:tabs>
        <w:spacing w:before="240" w:after="0" w:line="276" w:lineRule="auto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решать простейшие уравнения с одной переменной;</w:t>
      </w:r>
    </w:p>
    <w:p w:rsidR="00601D71" w:rsidRPr="00601D71" w:rsidRDefault="00601D71" w:rsidP="00601D71">
      <w:pPr>
        <w:pStyle w:val="a4"/>
        <w:numPr>
          <w:ilvl w:val="1"/>
          <w:numId w:val="12"/>
        </w:numPr>
        <w:shd w:val="clear" w:color="auto" w:fill="auto"/>
        <w:tabs>
          <w:tab w:val="left" w:pos="1084"/>
        </w:tabs>
        <w:spacing w:after="0" w:line="276" w:lineRule="auto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601D71" w:rsidRPr="00016B43" w:rsidRDefault="00601D71" w:rsidP="00601D71">
      <w:pPr>
        <w:pStyle w:val="141"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b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b/>
          <w:i w:val="0"/>
          <w:sz w:val="28"/>
          <w:szCs w:val="28"/>
        </w:rPr>
        <w:t>Ученик  получит возможность:</w:t>
      </w:r>
    </w:p>
    <w:p w:rsidR="00601D71" w:rsidRPr="00016B43" w:rsidRDefault="00601D71" w:rsidP="00601D71">
      <w:pPr>
        <w:pStyle w:val="141"/>
        <w:numPr>
          <w:ilvl w:val="1"/>
          <w:numId w:val="13"/>
        </w:numPr>
        <w:shd w:val="clear" w:color="auto" w:fill="auto"/>
        <w:tabs>
          <w:tab w:val="left" w:pos="1084"/>
        </w:tabs>
        <w:spacing w:before="240" w:line="276" w:lineRule="auto"/>
        <w:ind w:left="-851" w:hanging="284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овладеть специальными приёмами решения уравнений;</w:t>
      </w:r>
    </w:p>
    <w:p w:rsidR="00601D71" w:rsidRPr="00016B43" w:rsidRDefault="00601D71" w:rsidP="00601D71">
      <w:pPr>
        <w:pStyle w:val="141"/>
        <w:numPr>
          <w:ilvl w:val="1"/>
          <w:numId w:val="13"/>
        </w:numPr>
        <w:shd w:val="clear" w:color="auto" w:fill="auto"/>
        <w:tabs>
          <w:tab w:val="left" w:pos="1084"/>
        </w:tabs>
        <w:spacing w:line="276" w:lineRule="auto"/>
        <w:ind w:left="-851" w:hanging="284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 xml:space="preserve"> уверенно применять аппарат уравнений для решения разнообразных задач из математики, смежных предметов, практики;</w:t>
      </w:r>
    </w:p>
    <w:p w:rsidR="00601D71" w:rsidRPr="00601D71" w:rsidRDefault="00601D71" w:rsidP="00601D71">
      <w:pPr>
        <w:pStyle w:val="310"/>
        <w:keepNext/>
        <w:keepLines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sz w:val="28"/>
          <w:szCs w:val="28"/>
        </w:rPr>
      </w:pPr>
      <w:r w:rsidRPr="00601D71">
        <w:rPr>
          <w:rStyle w:val="36"/>
          <w:sz w:val="28"/>
          <w:szCs w:val="28"/>
        </w:rPr>
        <w:t>Неравенства</w:t>
      </w:r>
    </w:p>
    <w:p w:rsidR="00601D71" w:rsidRPr="00601D71" w:rsidRDefault="00601D71" w:rsidP="00601D71">
      <w:pPr>
        <w:pStyle w:val="a4"/>
        <w:shd w:val="clear" w:color="auto" w:fill="auto"/>
        <w:spacing w:before="240" w:after="0" w:line="276" w:lineRule="auto"/>
        <w:ind w:left="-851"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1074"/>
        </w:tabs>
        <w:spacing w:before="240" w:after="0" w:line="276" w:lineRule="auto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понимать и применять терминологию и символику, связанные с отношением неравенства;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1089"/>
        </w:tabs>
        <w:spacing w:after="0" w:line="276" w:lineRule="auto"/>
        <w:ind w:left="-851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применять аппарат неравенств, для решения задач.</w:t>
      </w:r>
    </w:p>
    <w:p w:rsidR="00601D71" w:rsidRPr="00016B43" w:rsidRDefault="00601D71" w:rsidP="00601D71">
      <w:pPr>
        <w:pStyle w:val="a4"/>
        <w:shd w:val="clear" w:color="auto" w:fill="auto"/>
        <w:tabs>
          <w:tab w:val="left" w:pos="1089"/>
        </w:tabs>
        <w:spacing w:before="240" w:after="0" w:line="276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B43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601D71" w:rsidRPr="00016B43" w:rsidRDefault="00601D71" w:rsidP="00601D71">
      <w:pPr>
        <w:pStyle w:val="141"/>
        <w:numPr>
          <w:ilvl w:val="0"/>
          <w:numId w:val="15"/>
        </w:numPr>
        <w:shd w:val="clear" w:color="auto" w:fill="auto"/>
        <w:tabs>
          <w:tab w:val="left" w:pos="1070"/>
        </w:tabs>
        <w:spacing w:before="240" w:line="276" w:lineRule="auto"/>
        <w:ind w:left="-851" w:hanging="283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уверенно применять аппарат неравенств, для решения разнообразных математических задач и задач из смежных предметов, практики;</w:t>
      </w:r>
    </w:p>
    <w:p w:rsidR="00601D71" w:rsidRPr="00601D71" w:rsidRDefault="00601D71" w:rsidP="00601D71">
      <w:pPr>
        <w:pStyle w:val="310"/>
        <w:keepNext/>
        <w:keepLines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sz w:val="28"/>
          <w:szCs w:val="28"/>
        </w:rPr>
      </w:pPr>
      <w:r w:rsidRPr="00601D71">
        <w:rPr>
          <w:rStyle w:val="36"/>
          <w:sz w:val="28"/>
          <w:szCs w:val="28"/>
        </w:rPr>
        <w:t>Описательная статистика.</w:t>
      </w:r>
    </w:p>
    <w:p w:rsidR="00601D71" w:rsidRPr="00601D71" w:rsidRDefault="00601D71" w:rsidP="00601D71">
      <w:pPr>
        <w:pStyle w:val="a4"/>
        <w:shd w:val="clear" w:color="auto" w:fill="auto"/>
        <w:spacing w:before="240" w:after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</w:t>
      </w:r>
      <w:r w:rsidRPr="00601D71">
        <w:rPr>
          <w:rFonts w:ascii="Times New Roman" w:hAnsi="Times New Roman" w:cs="Times New Roman"/>
          <w:sz w:val="28"/>
          <w:szCs w:val="28"/>
        </w:rPr>
        <w:t xml:space="preserve"> использовать простейшие способы представления и анализа статистических данных.</w:t>
      </w:r>
    </w:p>
    <w:p w:rsidR="00601D71" w:rsidRPr="00016B43" w:rsidRDefault="00601D71" w:rsidP="00601D71">
      <w:pPr>
        <w:pStyle w:val="141"/>
        <w:shd w:val="clear" w:color="auto" w:fill="auto"/>
        <w:spacing w:line="276" w:lineRule="auto"/>
        <w:ind w:left="-851" w:firstLine="0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>Ученик получит возможность</w:t>
      </w:r>
      <w:r w:rsidRPr="00016B43">
        <w:rPr>
          <w:rFonts w:ascii="Times New Roman" w:hAnsi="Times New Roman" w:cs="Times New Roman"/>
          <w:i w:val="0"/>
          <w:sz w:val="28"/>
          <w:szCs w:val="28"/>
        </w:rPr>
        <w:t xml:space="preserve"> приобрести первоначальный опыт организации сбора данных при проведении опроса общественного мнения, представлять результаты опроса в виде таблицы, диаграммы.</w:t>
      </w:r>
    </w:p>
    <w:p w:rsidR="00601D71" w:rsidRPr="00601D71" w:rsidRDefault="00601D71" w:rsidP="00601D71">
      <w:pPr>
        <w:pStyle w:val="310"/>
        <w:keepNext/>
        <w:keepLines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sz w:val="28"/>
          <w:szCs w:val="28"/>
        </w:rPr>
      </w:pPr>
      <w:r w:rsidRPr="00601D71">
        <w:rPr>
          <w:rStyle w:val="36"/>
          <w:sz w:val="28"/>
          <w:szCs w:val="28"/>
        </w:rPr>
        <w:t>Комбинаторика</w:t>
      </w:r>
    </w:p>
    <w:p w:rsidR="00601D71" w:rsidRPr="00601D71" w:rsidRDefault="00601D71" w:rsidP="00601D71">
      <w:pPr>
        <w:pStyle w:val="a4"/>
        <w:shd w:val="clear" w:color="auto" w:fill="auto"/>
        <w:spacing w:before="240" w:after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</w:t>
      </w:r>
      <w:r w:rsidRPr="00601D71">
        <w:rPr>
          <w:rFonts w:ascii="Times New Roman" w:hAnsi="Times New Roman" w:cs="Times New Roman"/>
          <w:sz w:val="28"/>
          <w:szCs w:val="28"/>
        </w:rPr>
        <w:t xml:space="preserve"> решать комбинаторные задачи на нахождение числа объектов или комбинаций.</w:t>
      </w:r>
    </w:p>
    <w:p w:rsidR="00601D71" w:rsidRPr="00016B43" w:rsidRDefault="00601D71" w:rsidP="00601D71">
      <w:pPr>
        <w:pStyle w:val="141"/>
        <w:shd w:val="clear" w:color="auto" w:fill="auto"/>
        <w:spacing w:line="276" w:lineRule="auto"/>
        <w:ind w:left="-851" w:firstLine="0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b/>
          <w:i w:val="0"/>
          <w:sz w:val="28"/>
          <w:szCs w:val="28"/>
        </w:rPr>
        <w:t>Ученик получит возможность</w:t>
      </w:r>
      <w:r w:rsidRPr="00016B43">
        <w:rPr>
          <w:rFonts w:ascii="Times New Roman" w:hAnsi="Times New Roman" w:cs="Times New Roman"/>
          <w:i w:val="0"/>
          <w:sz w:val="28"/>
          <w:szCs w:val="28"/>
        </w:rPr>
        <w:t xml:space="preserve"> научиться некоторым специальным приёмам решения комбинаторных задач.</w:t>
      </w:r>
    </w:p>
    <w:p w:rsidR="00601D71" w:rsidRPr="00601D71" w:rsidRDefault="00601D71" w:rsidP="00601D71">
      <w:pPr>
        <w:pStyle w:val="310"/>
        <w:keepNext/>
        <w:keepLines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sz w:val="28"/>
          <w:szCs w:val="28"/>
        </w:rPr>
      </w:pPr>
      <w:r w:rsidRPr="00601D71">
        <w:rPr>
          <w:rStyle w:val="36"/>
          <w:sz w:val="28"/>
          <w:szCs w:val="28"/>
        </w:rPr>
        <w:t>Наглядная геометрия</w:t>
      </w:r>
    </w:p>
    <w:p w:rsidR="00601D71" w:rsidRPr="00601D71" w:rsidRDefault="00601D71" w:rsidP="00601D71">
      <w:pPr>
        <w:pStyle w:val="a4"/>
        <w:shd w:val="clear" w:color="auto" w:fill="auto"/>
        <w:spacing w:before="240" w:after="0" w:line="276" w:lineRule="auto"/>
        <w:ind w:left="-851"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1084"/>
        </w:tabs>
        <w:spacing w:before="240" w:after="0" w:line="276" w:lineRule="auto"/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1074"/>
        </w:tabs>
        <w:spacing w:after="0" w:line="276" w:lineRule="auto"/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распознавать развёртки куба, прямоугольного параллелепипеда;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1079"/>
        </w:tabs>
        <w:spacing w:after="0" w:line="276" w:lineRule="auto"/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строить развёртки куба и прямоугольного параллелепипеда;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1076"/>
        </w:tabs>
        <w:spacing w:after="0" w:line="276" w:lineRule="auto"/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вычислять объём прямоугольного параллелепипеда.</w:t>
      </w:r>
    </w:p>
    <w:p w:rsidR="00601D71" w:rsidRPr="00016B43" w:rsidRDefault="00601D71" w:rsidP="00601D71">
      <w:pPr>
        <w:pStyle w:val="141"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b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b/>
          <w:i w:val="0"/>
          <w:sz w:val="28"/>
          <w:szCs w:val="28"/>
        </w:rPr>
        <w:t>Ученик получит возможность:</w:t>
      </w:r>
    </w:p>
    <w:p w:rsidR="00601D71" w:rsidRPr="00016B43" w:rsidRDefault="00601D71" w:rsidP="00601D71">
      <w:pPr>
        <w:pStyle w:val="141"/>
        <w:numPr>
          <w:ilvl w:val="0"/>
          <w:numId w:val="16"/>
        </w:numPr>
        <w:shd w:val="clear" w:color="auto" w:fill="auto"/>
        <w:tabs>
          <w:tab w:val="left" w:pos="1094"/>
          <w:tab w:val="left" w:pos="1985"/>
        </w:tabs>
        <w:spacing w:before="240" w:line="276" w:lineRule="auto"/>
        <w:ind w:left="-851" w:hanging="283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научиться вычислять объёмы пространственных геометрических фигур, составленных из прямоугольных параллелепипедов;</w:t>
      </w:r>
    </w:p>
    <w:p w:rsidR="00601D71" w:rsidRPr="00016B43" w:rsidRDefault="00601D71" w:rsidP="00601D71">
      <w:pPr>
        <w:pStyle w:val="141"/>
        <w:numPr>
          <w:ilvl w:val="0"/>
          <w:numId w:val="16"/>
        </w:numPr>
        <w:shd w:val="clear" w:color="auto" w:fill="auto"/>
        <w:tabs>
          <w:tab w:val="left" w:pos="1060"/>
          <w:tab w:val="left" w:pos="1985"/>
        </w:tabs>
        <w:spacing w:line="276" w:lineRule="auto"/>
        <w:ind w:left="-851" w:hanging="283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углубить и развить представления о пространственных геометрических фигурах.</w:t>
      </w:r>
    </w:p>
    <w:p w:rsidR="00601D71" w:rsidRPr="00601D71" w:rsidRDefault="00601D71" w:rsidP="00601D71">
      <w:pPr>
        <w:pStyle w:val="310"/>
        <w:keepNext/>
        <w:keepLines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sz w:val="28"/>
          <w:szCs w:val="28"/>
        </w:rPr>
      </w:pPr>
      <w:r w:rsidRPr="00601D71">
        <w:rPr>
          <w:rStyle w:val="36"/>
          <w:sz w:val="28"/>
          <w:szCs w:val="28"/>
        </w:rPr>
        <w:t>Геометрические фигуры</w:t>
      </w:r>
    </w:p>
    <w:p w:rsidR="00601D71" w:rsidRPr="00601D71" w:rsidRDefault="00601D71" w:rsidP="00601D71">
      <w:pPr>
        <w:pStyle w:val="a4"/>
        <w:shd w:val="clear" w:color="auto" w:fill="auto"/>
        <w:spacing w:before="240" w:after="0" w:line="276" w:lineRule="auto"/>
        <w:ind w:left="-851"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1276"/>
        </w:tabs>
        <w:spacing w:before="240" w:after="0" w:line="276" w:lineRule="auto"/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1276"/>
        </w:tabs>
        <w:spacing w:after="0" w:line="276" w:lineRule="auto"/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распознавать и изображать на чертежах и рисунках геометрические фигуры и их конфигурации;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1276"/>
        </w:tabs>
        <w:spacing w:after="0" w:line="276" w:lineRule="auto"/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находить значения длин линейных  фигур, градусную меру углов от 0 до 180°;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1276"/>
        </w:tabs>
        <w:spacing w:after="0" w:line="276" w:lineRule="auto"/>
        <w:ind w:left="-851" w:hanging="283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решать несложные задачи на построение.</w:t>
      </w:r>
    </w:p>
    <w:p w:rsidR="00601D71" w:rsidRPr="00016B43" w:rsidRDefault="00601D71" w:rsidP="00601D71">
      <w:pPr>
        <w:pStyle w:val="141"/>
        <w:shd w:val="clear" w:color="auto" w:fill="auto"/>
        <w:spacing w:before="240" w:line="276" w:lineRule="auto"/>
        <w:ind w:left="-851"/>
        <w:rPr>
          <w:rFonts w:ascii="Times New Roman" w:hAnsi="Times New Roman" w:cs="Times New Roman"/>
          <w:b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b/>
          <w:i w:val="0"/>
          <w:sz w:val="28"/>
          <w:szCs w:val="28"/>
        </w:rPr>
        <w:t>Ученик получит возможность:</w:t>
      </w:r>
    </w:p>
    <w:p w:rsidR="00601D71" w:rsidRPr="00016B43" w:rsidRDefault="00601D71" w:rsidP="00601D71">
      <w:pPr>
        <w:pStyle w:val="a4"/>
        <w:numPr>
          <w:ilvl w:val="0"/>
          <w:numId w:val="23"/>
        </w:numPr>
        <w:shd w:val="clear" w:color="auto" w:fill="auto"/>
        <w:tabs>
          <w:tab w:val="left" w:pos="1079"/>
        </w:tabs>
        <w:spacing w:before="240" w:after="0" w:line="276" w:lineRule="auto"/>
        <w:ind w:left="-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016B43">
        <w:rPr>
          <w:rFonts w:ascii="Times New Roman" w:hAnsi="Times New Roman" w:cs="Times New Roman"/>
          <w:sz w:val="28"/>
          <w:szCs w:val="28"/>
        </w:rPr>
        <w:t>научится пользоваться языком геометрии для описания предметов окружающего мира и их взаимного расположения;</w:t>
      </w:r>
    </w:p>
    <w:p w:rsidR="00601D71" w:rsidRPr="00016B43" w:rsidRDefault="00601D71" w:rsidP="00601D71">
      <w:pPr>
        <w:pStyle w:val="a4"/>
        <w:numPr>
          <w:ilvl w:val="0"/>
          <w:numId w:val="24"/>
        </w:numPr>
        <w:shd w:val="clear" w:color="auto" w:fill="auto"/>
        <w:tabs>
          <w:tab w:val="left" w:pos="1079"/>
        </w:tabs>
        <w:spacing w:after="0" w:line="276" w:lineRule="auto"/>
        <w:ind w:left="-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016B43">
        <w:rPr>
          <w:rFonts w:ascii="Times New Roman" w:hAnsi="Times New Roman" w:cs="Times New Roman"/>
          <w:sz w:val="28"/>
          <w:szCs w:val="28"/>
        </w:rPr>
        <w:t>распознавать и изображать на чертежах и рисунках геометрические фигуры и их конфигурации;</w:t>
      </w:r>
    </w:p>
    <w:p w:rsidR="00601D71" w:rsidRPr="00016B43" w:rsidRDefault="00601D71" w:rsidP="00601D71">
      <w:pPr>
        <w:pStyle w:val="a4"/>
        <w:numPr>
          <w:ilvl w:val="0"/>
          <w:numId w:val="23"/>
        </w:numPr>
        <w:shd w:val="clear" w:color="auto" w:fill="auto"/>
        <w:tabs>
          <w:tab w:val="left" w:pos="1084"/>
        </w:tabs>
        <w:spacing w:after="0" w:line="276" w:lineRule="auto"/>
        <w:ind w:left="-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016B43">
        <w:rPr>
          <w:rFonts w:ascii="Times New Roman" w:hAnsi="Times New Roman" w:cs="Times New Roman"/>
          <w:sz w:val="28"/>
          <w:szCs w:val="28"/>
        </w:rPr>
        <w:t xml:space="preserve">находить значения длин линейных  фигур, градусную меру углов от 0 до 180°; </w:t>
      </w:r>
    </w:p>
    <w:p w:rsidR="00601D71" w:rsidRPr="00016B43" w:rsidRDefault="00601D71" w:rsidP="00601D71">
      <w:pPr>
        <w:pStyle w:val="a4"/>
        <w:numPr>
          <w:ilvl w:val="0"/>
          <w:numId w:val="23"/>
        </w:numPr>
        <w:shd w:val="clear" w:color="auto" w:fill="auto"/>
        <w:tabs>
          <w:tab w:val="left" w:pos="1074"/>
        </w:tabs>
        <w:spacing w:after="0" w:line="276" w:lineRule="auto"/>
        <w:ind w:left="-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016B43">
        <w:rPr>
          <w:rFonts w:ascii="Times New Roman" w:hAnsi="Times New Roman" w:cs="Times New Roman"/>
          <w:sz w:val="28"/>
          <w:szCs w:val="28"/>
        </w:rPr>
        <w:lastRenderedPageBreak/>
        <w:t>решать несложные задачи на построение.</w:t>
      </w:r>
    </w:p>
    <w:p w:rsidR="00601D71" w:rsidRPr="00601D71" w:rsidRDefault="00601D71" w:rsidP="00601D71">
      <w:pPr>
        <w:pStyle w:val="310"/>
        <w:keepNext/>
        <w:keepLines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sz w:val="28"/>
          <w:szCs w:val="28"/>
        </w:rPr>
      </w:pPr>
      <w:r w:rsidRPr="00601D71">
        <w:rPr>
          <w:rStyle w:val="36"/>
          <w:sz w:val="28"/>
          <w:szCs w:val="28"/>
        </w:rPr>
        <w:t>Измерение геометрических величин</w:t>
      </w:r>
    </w:p>
    <w:p w:rsidR="00601D71" w:rsidRPr="00601D71" w:rsidRDefault="00601D71" w:rsidP="00601D71">
      <w:pPr>
        <w:pStyle w:val="a4"/>
        <w:shd w:val="clear" w:color="auto" w:fill="auto"/>
        <w:spacing w:before="240" w:after="0" w:line="276" w:lineRule="auto"/>
        <w:ind w:left="-851"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634"/>
        </w:tabs>
        <w:spacing w:before="240" w:after="0" w:line="276" w:lineRule="auto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639"/>
        </w:tabs>
        <w:spacing w:after="0" w:line="276" w:lineRule="auto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вычислять площади прямоугольника, квадрата;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634"/>
        </w:tabs>
        <w:spacing w:after="0" w:line="276" w:lineRule="auto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вычислять длины линейных элементов фигур и их углы, формулы площадей фигур;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634"/>
        </w:tabs>
        <w:spacing w:after="0" w:line="276" w:lineRule="auto"/>
        <w:ind w:left="-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решать задачи на применение  формулы площади прямоугольника, квадрата.</w:t>
      </w:r>
    </w:p>
    <w:p w:rsidR="00601D71" w:rsidRPr="00016B43" w:rsidRDefault="00601D71" w:rsidP="00601D71">
      <w:pPr>
        <w:pStyle w:val="141"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b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b/>
          <w:i w:val="0"/>
          <w:sz w:val="28"/>
          <w:szCs w:val="28"/>
        </w:rPr>
        <w:t>Ученик получит возможность научиться:</w:t>
      </w:r>
    </w:p>
    <w:p w:rsidR="00601D71" w:rsidRPr="00016B43" w:rsidRDefault="00601D71" w:rsidP="00601D71">
      <w:pPr>
        <w:pStyle w:val="a4"/>
        <w:numPr>
          <w:ilvl w:val="0"/>
          <w:numId w:val="25"/>
        </w:numPr>
        <w:shd w:val="clear" w:color="auto" w:fill="auto"/>
        <w:tabs>
          <w:tab w:val="left" w:pos="634"/>
        </w:tabs>
        <w:spacing w:before="240" w:after="0" w:line="276" w:lineRule="auto"/>
        <w:ind w:left="-851" w:hanging="426"/>
        <w:jc w:val="both"/>
        <w:rPr>
          <w:rFonts w:ascii="Times New Roman" w:hAnsi="Times New Roman" w:cs="Times New Roman"/>
          <w:sz w:val="28"/>
          <w:szCs w:val="28"/>
        </w:rPr>
      </w:pPr>
      <w:r w:rsidRPr="00016B43">
        <w:rPr>
          <w:rFonts w:ascii="Times New Roman" w:hAnsi="Times New Roman" w:cs="Times New Roman"/>
          <w:sz w:val="28"/>
          <w:szCs w:val="28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601D71" w:rsidRPr="00016B43" w:rsidRDefault="00601D71" w:rsidP="00601D71">
      <w:pPr>
        <w:pStyle w:val="a4"/>
        <w:numPr>
          <w:ilvl w:val="0"/>
          <w:numId w:val="25"/>
        </w:numPr>
        <w:shd w:val="clear" w:color="auto" w:fill="auto"/>
        <w:tabs>
          <w:tab w:val="left" w:pos="639"/>
        </w:tabs>
        <w:spacing w:after="0" w:line="276" w:lineRule="auto"/>
        <w:ind w:left="-851" w:hanging="426"/>
        <w:jc w:val="both"/>
        <w:rPr>
          <w:rFonts w:ascii="Times New Roman" w:hAnsi="Times New Roman" w:cs="Times New Roman"/>
          <w:sz w:val="28"/>
          <w:szCs w:val="28"/>
        </w:rPr>
      </w:pPr>
      <w:r w:rsidRPr="00016B43">
        <w:rPr>
          <w:rFonts w:ascii="Times New Roman" w:hAnsi="Times New Roman" w:cs="Times New Roman"/>
          <w:sz w:val="28"/>
          <w:szCs w:val="28"/>
        </w:rPr>
        <w:t>вычислять площади прямоугольника, квадрата;</w:t>
      </w:r>
    </w:p>
    <w:p w:rsidR="00601D71" w:rsidRPr="00016B43" w:rsidRDefault="00601D71" w:rsidP="00601D71">
      <w:pPr>
        <w:pStyle w:val="a4"/>
        <w:numPr>
          <w:ilvl w:val="0"/>
          <w:numId w:val="25"/>
        </w:numPr>
        <w:shd w:val="clear" w:color="auto" w:fill="auto"/>
        <w:tabs>
          <w:tab w:val="left" w:pos="634"/>
        </w:tabs>
        <w:spacing w:after="0" w:line="276" w:lineRule="auto"/>
        <w:ind w:left="-851" w:hanging="426"/>
        <w:jc w:val="both"/>
        <w:rPr>
          <w:rFonts w:ascii="Times New Roman" w:hAnsi="Times New Roman" w:cs="Times New Roman"/>
          <w:sz w:val="28"/>
          <w:szCs w:val="28"/>
        </w:rPr>
      </w:pPr>
      <w:r w:rsidRPr="00016B43">
        <w:rPr>
          <w:rFonts w:ascii="Times New Roman" w:hAnsi="Times New Roman" w:cs="Times New Roman"/>
          <w:sz w:val="28"/>
          <w:szCs w:val="28"/>
        </w:rPr>
        <w:t>вычислять длины линейных элементов фигур и их углы, формулы площадей фигур;</w:t>
      </w:r>
    </w:p>
    <w:p w:rsidR="00601D71" w:rsidRPr="00016B43" w:rsidRDefault="00601D71" w:rsidP="00601D71">
      <w:pPr>
        <w:pStyle w:val="a4"/>
        <w:numPr>
          <w:ilvl w:val="0"/>
          <w:numId w:val="25"/>
        </w:numPr>
        <w:shd w:val="clear" w:color="auto" w:fill="auto"/>
        <w:tabs>
          <w:tab w:val="left" w:pos="634"/>
        </w:tabs>
        <w:spacing w:after="0" w:line="276" w:lineRule="auto"/>
        <w:ind w:left="-851" w:hanging="426"/>
        <w:jc w:val="both"/>
        <w:rPr>
          <w:rFonts w:ascii="Times New Roman" w:hAnsi="Times New Roman" w:cs="Times New Roman"/>
          <w:sz w:val="28"/>
          <w:szCs w:val="28"/>
        </w:rPr>
      </w:pPr>
      <w:r w:rsidRPr="00016B43">
        <w:rPr>
          <w:rFonts w:ascii="Times New Roman" w:hAnsi="Times New Roman" w:cs="Times New Roman"/>
          <w:sz w:val="28"/>
          <w:szCs w:val="28"/>
        </w:rPr>
        <w:t>решать задачи на применение  формулы площади прямоугольника, квадрата.</w:t>
      </w:r>
    </w:p>
    <w:p w:rsidR="00601D71" w:rsidRPr="00601D71" w:rsidRDefault="00601D71" w:rsidP="00601D71">
      <w:pPr>
        <w:pStyle w:val="310"/>
        <w:keepNext/>
        <w:keepLines/>
        <w:shd w:val="clear" w:color="auto" w:fill="auto"/>
        <w:spacing w:before="240" w:line="276" w:lineRule="auto"/>
        <w:ind w:left="-851" w:firstLine="454"/>
        <w:rPr>
          <w:rFonts w:ascii="Times New Roman" w:hAnsi="Times New Roman" w:cs="Times New Roman"/>
          <w:sz w:val="28"/>
          <w:szCs w:val="28"/>
        </w:rPr>
      </w:pPr>
      <w:r w:rsidRPr="00601D71">
        <w:rPr>
          <w:rStyle w:val="36"/>
          <w:sz w:val="28"/>
          <w:szCs w:val="28"/>
        </w:rPr>
        <w:t>Координаты</w:t>
      </w:r>
    </w:p>
    <w:p w:rsidR="00601D71" w:rsidRPr="00601D71" w:rsidRDefault="00601D71" w:rsidP="00601D71">
      <w:pPr>
        <w:pStyle w:val="a4"/>
        <w:shd w:val="clear" w:color="auto" w:fill="auto"/>
        <w:spacing w:before="240" w:after="0" w:line="276" w:lineRule="auto"/>
        <w:ind w:left="-851"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pStyle w:val="a4"/>
        <w:numPr>
          <w:ilvl w:val="1"/>
          <w:numId w:val="14"/>
        </w:numPr>
        <w:shd w:val="clear" w:color="auto" w:fill="auto"/>
        <w:tabs>
          <w:tab w:val="left" w:pos="634"/>
        </w:tabs>
        <w:spacing w:after="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находить координаты точки.</w:t>
      </w:r>
    </w:p>
    <w:p w:rsidR="00601D71" w:rsidRPr="00016B43" w:rsidRDefault="00601D71" w:rsidP="00601D71">
      <w:pPr>
        <w:pStyle w:val="141"/>
        <w:shd w:val="clear" w:color="auto" w:fill="auto"/>
        <w:spacing w:line="276" w:lineRule="auto"/>
        <w:ind w:left="-851"/>
        <w:rPr>
          <w:rFonts w:ascii="Times New Roman" w:hAnsi="Times New Roman" w:cs="Times New Roman"/>
          <w:b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b/>
          <w:i w:val="0"/>
          <w:sz w:val="28"/>
          <w:szCs w:val="28"/>
        </w:rPr>
        <w:t>Ученик получит возможность:</w:t>
      </w:r>
    </w:p>
    <w:p w:rsidR="00601D71" w:rsidRPr="00016B43" w:rsidRDefault="00601D71" w:rsidP="00601D71">
      <w:pPr>
        <w:pStyle w:val="141"/>
        <w:numPr>
          <w:ilvl w:val="0"/>
          <w:numId w:val="17"/>
        </w:numPr>
        <w:shd w:val="clear" w:color="auto" w:fill="auto"/>
        <w:tabs>
          <w:tab w:val="left" w:pos="639"/>
        </w:tabs>
        <w:spacing w:line="276" w:lineRule="auto"/>
        <w:ind w:left="-851" w:hanging="425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овладеть координатным методом решения задач.</w:t>
      </w:r>
    </w:p>
    <w:p w:rsidR="00601D71" w:rsidRPr="00601D71" w:rsidRDefault="00601D71" w:rsidP="00601D71">
      <w:pPr>
        <w:spacing w:before="24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ab/>
      </w:r>
      <w:r w:rsidRPr="00601D71">
        <w:rPr>
          <w:rFonts w:ascii="Times New Roman" w:hAnsi="Times New Roman" w:cs="Times New Roman"/>
          <w:b/>
          <w:sz w:val="28"/>
          <w:szCs w:val="28"/>
        </w:rPr>
        <w:t>Работа с информацией</w:t>
      </w:r>
    </w:p>
    <w:p w:rsidR="00601D71" w:rsidRPr="00601D71" w:rsidRDefault="00601D71" w:rsidP="00601D71">
      <w:pPr>
        <w:spacing w:before="240"/>
        <w:ind w:left="-85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601D71" w:rsidRPr="00601D71" w:rsidRDefault="00601D71" w:rsidP="00601D71">
      <w:pPr>
        <w:numPr>
          <w:ilvl w:val="1"/>
          <w:numId w:val="14"/>
        </w:numPr>
        <w:spacing w:before="240"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заполнять простейшие таблицы по результатам выполнения практической работы, по рисунку;</w:t>
      </w:r>
    </w:p>
    <w:p w:rsidR="00601D71" w:rsidRPr="00601D71" w:rsidRDefault="00601D71" w:rsidP="00601D71">
      <w:pPr>
        <w:numPr>
          <w:ilvl w:val="1"/>
          <w:numId w:val="14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выполнять действия по алгоритму;</w:t>
      </w:r>
    </w:p>
    <w:p w:rsidR="00601D71" w:rsidRPr="00601D71" w:rsidRDefault="00601D71" w:rsidP="00601D71">
      <w:pPr>
        <w:numPr>
          <w:ilvl w:val="1"/>
          <w:numId w:val="14"/>
        </w:num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читать простейшие круговые диаграммы.</w:t>
      </w:r>
    </w:p>
    <w:p w:rsidR="00601D71" w:rsidRPr="00016B43" w:rsidRDefault="00601D71" w:rsidP="00601D71">
      <w:pPr>
        <w:spacing w:before="240"/>
        <w:ind w:left="-85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B43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601D71" w:rsidRPr="00F418FA" w:rsidRDefault="00601D71" w:rsidP="00601D71">
      <w:pPr>
        <w:numPr>
          <w:ilvl w:val="0"/>
          <w:numId w:val="17"/>
        </w:numPr>
        <w:spacing w:before="240" w:after="0"/>
        <w:ind w:left="-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>устанавливать закономерность расположения данных в строках и столбцах таблицы, заполнять таблицу в соответствии с установленной закономерностью;</w:t>
      </w:r>
    </w:p>
    <w:p w:rsidR="00601D71" w:rsidRPr="00F418FA" w:rsidRDefault="00601D71" w:rsidP="00601D71">
      <w:pPr>
        <w:numPr>
          <w:ilvl w:val="0"/>
          <w:numId w:val="17"/>
        </w:numPr>
        <w:spacing w:after="0"/>
        <w:ind w:left="-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>понимать информацию, заключенную в таблице, схеме, диаграмме и представлять ее в виде текста (устного или письменного), числового выражения, уравнения;</w:t>
      </w:r>
    </w:p>
    <w:p w:rsidR="00601D71" w:rsidRPr="00F418FA" w:rsidRDefault="00601D71" w:rsidP="00601D71">
      <w:pPr>
        <w:numPr>
          <w:ilvl w:val="0"/>
          <w:numId w:val="17"/>
        </w:numPr>
        <w:spacing w:after="0"/>
        <w:ind w:left="-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>выполнять задания в тестовой форме с выбором ответа;</w:t>
      </w:r>
    </w:p>
    <w:p w:rsidR="00601D71" w:rsidRPr="00F418FA" w:rsidRDefault="00601D71" w:rsidP="00601D71">
      <w:pPr>
        <w:numPr>
          <w:ilvl w:val="0"/>
          <w:numId w:val="17"/>
        </w:numPr>
        <w:spacing w:after="0"/>
        <w:ind w:left="-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>выполнять действия по алгоритму; проверять правильность готового алгоритма, дополнять незавершенный алгоритм;</w:t>
      </w:r>
    </w:p>
    <w:p w:rsidR="00F418FA" w:rsidRPr="00F418FA" w:rsidRDefault="00601D71" w:rsidP="00601D71">
      <w:pPr>
        <w:numPr>
          <w:ilvl w:val="0"/>
          <w:numId w:val="17"/>
        </w:numPr>
        <w:spacing w:after="0"/>
        <w:ind w:left="-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lastRenderedPageBreak/>
        <w:t xml:space="preserve">строить простейшие высказывания с использованием логических связок </w:t>
      </w:r>
    </w:p>
    <w:p w:rsidR="00601D71" w:rsidRPr="00F418FA" w:rsidRDefault="00601D71" w:rsidP="00601D71">
      <w:pPr>
        <w:numPr>
          <w:ilvl w:val="0"/>
          <w:numId w:val="17"/>
        </w:numPr>
        <w:spacing w:after="0"/>
        <w:ind w:left="-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>«верно /неверно, что ...»;</w:t>
      </w:r>
    </w:p>
    <w:p w:rsidR="00601D71" w:rsidRPr="00F418FA" w:rsidRDefault="00601D71" w:rsidP="00601D71">
      <w:pPr>
        <w:numPr>
          <w:ilvl w:val="0"/>
          <w:numId w:val="17"/>
        </w:numPr>
        <w:spacing w:after="0"/>
        <w:ind w:left="-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>составлять схему рассуждений в текстовой задаче от вопроса.</w:t>
      </w:r>
    </w:p>
    <w:p w:rsidR="00601D71" w:rsidRPr="00601D71" w:rsidRDefault="00601D71" w:rsidP="00601D71">
      <w:pPr>
        <w:spacing w:before="240" w:after="24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</w:p>
    <w:p w:rsidR="00601D71" w:rsidRPr="00016B43" w:rsidRDefault="00601D71" w:rsidP="00601D71">
      <w:pPr>
        <w:pStyle w:val="1020"/>
        <w:shd w:val="clear" w:color="auto" w:fill="auto"/>
        <w:spacing w:after="0" w:line="276" w:lineRule="auto"/>
        <w:ind w:left="-851"/>
        <w:rPr>
          <w:rFonts w:ascii="Times New Roman" w:hAnsi="Times New Roman" w:cs="Times New Roman"/>
          <w:i w:val="0"/>
          <w:sz w:val="28"/>
          <w:szCs w:val="28"/>
        </w:rPr>
      </w:pPr>
      <w:bookmarkStart w:id="1" w:name="bookmark20"/>
      <w:r w:rsidRPr="00016B43">
        <w:rPr>
          <w:rFonts w:ascii="Times New Roman" w:hAnsi="Times New Roman" w:cs="Times New Roman"/>
          <w:i w:val="0"/>
          <w:sz w:val="28"/>
          <w:szCs w:val="28"/>
        </w:rPr>
        <w:t>Числа и их вычисления.</w:t>
      </w:r>
      <w:bookmarkEnd w:id="1"/>
    </w:p>
    <w:p w:rsidR="00601D71" w:rsidRPr="00601D71" w:rsidRDefault="00601D71" w:rsidP="00601D71">
      <w:pPr>
        <w:pStyle w:val="80"/>
        <w:shd w:val="clear" w:color="auto" w:fill="auto"/>
        <w:spacing w:before="60" w:line="276" w:lineRule="auto"/>
        <w:ind w:left="-851" w:right="20" w:firstLine="567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Натуральные числа. Десятичная система счисления. Арифметические действия с нату</w:t>
      </w:r>
      <w:r w:rsidRPr="00601D71">
        <w:rPr>
          <w:rFonts w:ascii="Times New Roman" w:hAnsi="Times New Roman" w:cs="Times New Roman"/>
          <w:sz w:val="28"/>
          <w:szCs w:val="28"/>
        </w:rPr>
        <w:softHyphen/>
        <w:t>ральными числами. Свойства арифметических действий.</w:t>
      </w:r>
    </w:p>
    <w:p w:rsidR="00601D71" w:rsidRPr="00601D71" w:rsidRDefault="00601D71" w:rsidP="00601D71">
      <w:pPr>
        <w:pStyle w:val="80"/>
        <w:shd w:val="clear" w:color="auto" w:fill="auto"/>
        <w:spacing w:before="0" w:line="276" w:lineRule="auto"/>
        <w:ind w:left="-851" w:right="20" w:firstLine="540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Обыкновенные дроби. Сравнение дробей. Арифметические действия с обыкновенными дробями.</w:t>
      </w:r>
    </w:p>
    <w:p w:rsidR="00601D71" w:rsidRPr="00601D71" w:rsidRDefault="00601D71" w:rsidP="00601D71">
      <w:pPr>
        <w:pStyle w:val="80"/>
        <w:shd w:val="clear" w:color="auto" w:fill="auto"/>
        <w:spacing w:before="0" w:line="276" w:lineRule="auto"/>
        <w:ind w:left="-851" w:right="20" w:firstLine="540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Десятичные дроби. Сравнение десятичных дробей. Арифметические действия с деся</w:t>
      </w:r>
      <w:r w:rsidRPr="00601D71">
        <w:rPr>
          <w:rFonts w:ascii="Times New Roman" w:hAnsi="Times New Roman" w:cs="Times New Roman"/>
          <w:sz w:val="28"/>
          <w:szCs w:val="28"/>
        </w:rPr>
        <w:softHyphen/>
        <w:t>тичными дробями. Представление обыкновенных дробей десятичными.</w:t>
      </w:r>
    </w:p>
    <w:p w:rsidR="00601D71" w:rsidRPr="00601D71" w:rsidRDefault="00601D71" w:rsidP="00601D71">
      <w:pPr>
        <w:pStyle w:val="80"/>
        <w:shd w:val="clear" w:color="auto" w:fill="auto"/>
        <w:spacing w:before="0" w:after="119" w:line="276" w:lineRule="auto"/>
        <w:ind w:left="-851" w:right="20" w:firstLine="540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Проценты. Основные задачи на проценты. Решение текстовых задач арифметическими приемами.</w:t>
      </w:r>
    </w:p>
    <w:p w:rsidR="00601D71" w:rsidRPr="00016B43" w:rsidRDefault="00601D71" w:rsidP="00601D71">
      <w:pPr>
        <w:pStyle w:val="90"/>
        <w:shd w:val="clear" w:color="auto" w:fill="auto"/>
        <w:spacing w:after="0" w:line="276" w:lineRule="auto"/>
        <w:ind w:left="-851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Выражения и их преобразование.</w:t>
      </w:r>
    </w:p>
    <w:p w:rsidR="00601D71" w:rsidRPr="00601D71" w:rsidRDefault="00601D71" w:rsidP="00601D71">
      <w:pPr>
        <w:pStyle w:val="80"/>
        <w:shd w:val="clear" w:color="auto" w:fill="auto"/>
        <w:spacing w:before="0" w:after="122" w:line="276" w:lineRule="auto"/>
        <w:ind w:left="-851" w:right="20" w:firstLine="540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Буквенные выражения. Числовые подстановки в буквенное выражение. Вычисления по формулам. Буквенная запись свойств арифметических действий.</w:t>
      </w:r>
    </w:p>
    <w:p w:rsidR="00601D71" w:rsidRPr="00016B43" w:rsidRDefault="00601D71" w:rsidP="00601D71">
      <w:pPr>
        <w:pStyle w:val="90"/>
        <w:shd w:val="clear" w:color="auto" w:fill="auto"/>
        <w:spacing w:line="276" w:lineRule="auto"/>
        <w:ind w:left="-851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Уравнения и неравенства.</w:t>
      </w:r>
    </w:p>
    <w:p w:rsidR="00601D71" w:rsidRPr="00601D71" w:rsidRDefault="00601D71" w:rsidP="00601D71">
      <w:pPr>
        <w:pStyle w:val="80"/>
        <w:shd w:val="clear" w:color="auto" w:fill="auto"/>
        <w:spacing w:before="0" w:after="2" w:line="276" w:lineRule="auto"/>
        <w:ind w:left="-851" w:firstLine="688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Уравнение с одной переменной. Корни уравнения.</w:t>
      </w:r>
    </w:p>
    <w:p w:rsidR="00601D71" w:rsidRPr="00016B43" w:rsidRDefault="00601D71" w:rsidP="00601D71">
      <w:pPr>
        <w:pStyle w:val="90"/>
        <w:shd w:val="clear" w:color="auto" w:fill="auto"/>
        <w:spacing w:before="0" w:after="0" w:line="276" w:lineRule="auto"/>
        <w:ind w:left="-851"/>
        <w:rPr>
          <w:rFonts w:ascii="Times New Roman" w:hAnsi="Times New Roman" w:cs="Times New Roman"/>
          <w:i w:val="0"/>
          <w:sz w:val="28"/>
          <w:szCs w:val="28"/>
        </w:rPr>
      </w:pPr>
      <w:r w:rsidRPr="00016B43">
        <w:rPr>
          <w:rFonts w:ascii="Times New Roman" w:hAnsi="Times New Roman" w:cs="Times New Roman"/>
          <w:i w:val="0"/>
          <w:sz w:val="28"/>
          <w:szCs w:val="28"/>
        </w:rPr>
        <w:t>Геометрические фигуры и их свойства. Измерение геометрических величин.</w:t>
      </w:r>
    </w:p>
    <w:p w:rsidR="00601D71" w:rsidRPr="00601D71" w:rsidRDefault="00601D71" w:rsidP="00601D71">
      <w:pPr>
        <w:pStyle w:val="80"/>
        <w:shd w:val="clear" w:color="auto" w:fill="auto"/>
        <w:spacing w:before="0" w:line="276" w:lineRule="auto"/>
        <w:ind w:left="-851" w:right="20" w:firstLine="540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Представление о начальных понятиях геометрии и геометрических фигурах. Равенство фигур.</w:t>
      </w:r>
    </w:p>
    <w:p w:rsidR="00601D71" w:rsidRPr="00601D71" w:rsidRDefault="00601D71" w:rsidP="00601D71">
      <w:pPr>
        <w:pStyle w:val="80"/>
        <w:shd w:val="clear" w:color="auto" w:fill="auto"/>
        <w:spacing w:before="0" w:line="276" w:lineRule="auto"/>
        <w:ind w:left="-851" w:firstLine="540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Отрезок. Длина отрезка.</w:t>
      </w:r>
    </w:p>
    <w:p w:rsidR="00601D71" w:rsidRPr="00601D71" w:rsidRDefault="00601D71" w:rsidP="00601D71">
      <w:pPr>
        <w:pStyle w:val="80"/>
        <w:shd w:val="clear" w:color="auto" w:fill="auto"/>
        <w:spacing w:before="0" w:line="276" w:lineRule="auto"/>
        <w:ind w:left="-851" w:firstLine="540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Угол. Виды углов. Градусная мера угла.</w:t>
      </w:r>
    </w:p>
    <w:p w:rsidR="00601D71" w:rsidRPr="00016B43" w:rsidRDefault="00601D71" w:rsidP="00601D71">
      <w:pPr>
        <w:pStyle w:val="a4"/>
        <w:shd w:val="clear" w:color="auto" w:fill="auto"/>
        <w:spacing w:before="240" w:after="0" w:line="276" w:lineRule="auto"/>
        <w:ind w:left="-851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016B43">
        <w:rPr>
          <w:rStyle w:val="a5"/>
          <w:rFonts w:ascii="Times New Roman" w:hAnsi="Times New Roman" w:cs="Times New Roman"/>
          <w:sz w:val="28"/>
          <w:szCs w:val="28"/>
        </w:rPr>
        <w:t>Математика в историческом развитии.</w:t>
      </w:r>
    </w:p>
    <w:p w:rsidR="00601D71" w:rsidRPr="00601D71" w:rsidRDefault="00601D71" w:rsidP="00601D71">
      <w:pPr>
        <w:pStyle w:val="a4"/>
        <w:shd w:val="clear" w:color="auto" w:fill="auto"/>
        <w:spacing w:before="240" w:after="0" w:line="276" w:lineRule="auto"/>
        <w:ind w:left="-851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 xml:space="preserve">История формирования понятия числа: натуральные числа, дроби.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</w:t>
      </w:r>
    </w:p>
    <w:p w:rsidR="00601D71" w:rsidRPr="00601D71" w:rsidRDefault="00601D71" w:rsidP="00601D71">
      <w:pPr>
        <w:pStyle w:val="a4"/>
        <w:shd w:val="clear" w:color="auto" w:fill="auto"/>
        <w:spacing w:after="0" w:line="276" w:lineRule="auto"/>
        <w:ind w:left="-851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 xml:space="preserve">Задача Леонардо Пизанского (Фибоначчи) о кроликах, числа Фибоначчи. </w:t>
      </w:r>
    </w:p>
    <w:p w:rsidR="00601D71" w:rsidRPr="00601D71" w:rsidRDefault="00601D71" w:rsidP="00601D71">
      <w:pPr>
        <w:pStyle w:val="a4"/>
        <w:shd w:val="clear" w:color="auto" w:fill="auto"/>
        <w:spacing w:after="0" w:line="276" w:lineRule="auto"/>
        <w:ind w:left="-851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Софизм, парадоксы.</w:t>
      </w:r>
    </w:p>
    <w:p w:rsidR="00601D71" w:rsidRPr="00601D71" w:rsidRDefault="00601D71" w:rsidP="00601D71">
      <w:pPr>
        <w:spacing w:before="240"/>
        <w:ind w:left="-851" w:firstLine="284"/>
        <w:rPr>
          <w:rFonts w:ascii="Times New Roman" w:hAnsi="Times New Roman" w:cs="Times New Roman"/>
          <w:sz w:val="28"/>
          <w:szCs w:val="28"/>
        </w:rPr>
      </w:pPr>
      <w:r w:rsidRPr="00016B43">
        <w:rPr>
          <w:rFonts w:ascii="Times New Roman" w:hAnsi="Times New Roman" w:cs="Times New Roman"/>
          <w:b/>
          <w:sz w:val="28"/>
          <w:szCs w:val="28"/>
        </w:rPr>
        <w:t>Работа с информацие</w:t>
      </w:r>
      <w:proofErr w:type="gramStart"/>
      <w:r w:rsidRPr="00016B43">
        <w:rPr>
          <w:rFonts w:ascii="Times New Roman" w:hAnsi="Times New Roman" w:cs="Times New Roman"/>
          <w:b/>
          <w:sz w:val="28"/>
          <w:szCs w:val="28"/>
        </w:rPr>
        <w:t>й</w:t>
      </w:r>
      <w:r w:rsidRPr="00601D7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01D71">
        <w:rPr>
          <w:rFonts w:ascii="Times New Roman" w:hAnsi="Times New Roman" w:cs="Times New Roman"/>
          <w:sz w:val="28"/>
          <w:szCs w:val="28"/>
        </w:rPr>
        <w:t xml:space="preserve">в течение учебного года). </w:t>
      </w:r>
    </w:p>
    <w:p w:rsidR="00601D71" w:rsidRPr="00601D71" w:rsidRDefault="00601D71" w:rsidP="00601D71">
      <w:pPr>
        <w:spacing w:before="240"/>
        <w:ind w:left="-851" w:firstLine="424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Получение информации о предметах по рисунку (масса, время, вместимость и т.д.), в ходе практической работы. Упорядочивание полученной информации.</w:t>
      </w:r>
    </w:p>
    <w:p w:rsidR="00601D71" w:rsidRPr="00601D71" w:rsidRDefault="00601D71" w:rsidP="00601D71">
      <w:pPr>
        <w:ind w:left="-851" w:hanging="142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Проверка истинности утверждений в форме «верно ли, что</w:t>
      </w:r>
      <w:proofErr w:type="gramStart"/>
      <w:r w:rsidRPr="00601D7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01D71">
        <w:rPr>
          <w:rFonts w:ascii="Times New Roman" w:hAnsi="Times New Roman" w:cs="Times New Roman"/>
          <w:sz w:val="28"/>
          <w:szCs w:val="28"/>
        </w:rPr>
        <w:t>.. , верно/неверно, что ...».</w:t>
      </w:r>
    </w:p>
    <w:p w:rsidR="00601D71" w:rsidRPr="00601D71" w:rsidRDefault="00601D71" w:rsidP="00601D71">
      <w:pPr>
        <w:ind w:left="-851" w:firstLine="284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Проверка правильности готового алго</w:t>
      </w:r>
      <w:r w:rsidRPr="00601D71">
        <w:rPr>
          <w:rFonts w:ascii="Times New Roman" w:hAnsi="Times New Roman" w:cs="Times New Roman"/>
          <w:sz w:val="28"/>
          <w:szCs w:val="28"/>
        </w:rPr>
        <w:softHyphen/>
        <w:t>ритма.</w:t>
      </w:r>
    </w:p>
    <w:p w:rsidR="00601D71" w:rsidRPr="00601D71" w:rsidRDefault="00601D71" w:rsidP="00601D71">
      <w:pPr>
        <w:ind w:left="-851" w:firstLine="284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lastRenderedPageBreak/>
        <w:t>Понимание и интерпретация таблицы, схемы, круговой  диаграммы.</w:t>
      </w:r>
    </w:p>
    <w:p w:rsidR="00601D71" w:rsidRPr="00601D71" w:rsidRDefault="00601D71" w:rsidP="00601D71">
      <w:pPr>
        <w:ind w:left="-851" w:firstLine="284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>Заполнение готовой таблицы (запись недостающих данных в ячейки). Самостоятельное составление простейшей таблицы на основе анализа данной информации.</w:t>
      </w:r>
    </w:p>
    <w:p w:rsidR="00601D71" w:rsidRPr="00601D71" w:rsidRDefault="00601D71" w:rsidP="00601D71">
      <w:pPr>
        <w:spacing w:before="240" w:after="240"/>
        <w:ind w:left="-851" w:firstLine="284"/>
        <w:rPr>
          <w:rFonts w:ascii="Times New Roman" w:hAnsi="Times New Roman" w:cs="Times New Roman"/>
          <w:b/>
          <w:sz w:val="28"/>
          <w:szCs w:val="28"/>
        </w:rPr>
      </w:pPr>
      <w:r w:rsidRPr="00601D71">
        <w:rPr>
          <w:rFonts w:ascii="Times New Roman" w:hAnsi="Times New Roman" w:cs="Times New Roman"/>
          <w:b/>
          <w:sz w:val="28"/>
          <w:szCs w:val="28"/>
        </w:rPr>
        <w:t>Система оценивания</w:t>
      </w:r>
    </w:p>
    <w:p w:rsidR="00601D71" w:rsidRPr="00601D71" w:rsidRDefault="00601D71" w:rsidP="00601D71">
      <w:pPr>
        <w:ind w:left="-851" w:firstLine="708"/>
        <w:rPr>
          <w:rFonts w:ascii="Times New Roman" w:hAnsi="Times New Roman" w:cs="Times New Roman"/>
          <w:sz w:val="28"/>
          <w:szCs w:val="28"/>
        </w:rPr>
      </w:pPr>
      <w:r w:rsidRPr="00601D71">
        <w:rPr>
          <w:rFonts w:ascii="Times New Roman" w:hAnsi="Times New Roman" w:cs="Times New Roman"/>
          <w:sz w:val="28"/>
          <w:szCs w:val="28"/>
        </w:rPr>
        <w:t xml:space="preserve">Предусматривает уровневый подход  к содержанию оценки и инструментарию для оценки достижения планируемых результатов (структура тематического зачета: критерии оценивания, обязательная часть – ученик научится, дополнительная часть – ученик может научиться). Оценка достижения </w:t>
      </w:r>
      <w:proofErr w:type="spellStart"/>
      <w:r w:rsidRPr="00601D71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01D71">
        <w:rPr>
          <w:rFonts w:ascii="Times New Roman" w:hAnsi="Times New Roman" w:cs="Times New Roman"/>
          <w:sz w:val="28"/>
          <w:szCs w:val="28"/>
        </w:rPr>
        <w:t xml:space="preserve"> результатов обучения будут проводиться в ходе выполнения учащимися проектно –</w:t>
      </w:r>
      <w:r w:rsidR="00785C6E">
        <w:rPr>
          <w:rFonts w:ascii="Times New Roman" w:hAnsi="Times New Roman" w:cs="Times New Roman"/>
          <w:sz w:val="28"/>
          <w:szCs w:val="28"/>
        </w:rPr>
        <w:t xml:space="preserve"> исследовательской деятельности.</w:t>
      </w:r>
    </w:p>
    <w:p w:rsidR="00785C6E" w:rsidRDefault="00785C6E" w:rsidP="00785C6E">
      <w:pPr>
        <w:pStyle w:val="Style1"/>
        <w:widowControl/>
        <w:spacing w:before="240" w:after="240" w:line="276" w:lineRule="auto"/>
        <w:ind w:firstLine="0"/>
        <w:jc w:val="left"/>
        <w:rPr>
          <w:rFonts w:eastAsiaTheme="minorEastAsia"/>
          <w:sz w:val="28"/>
          <w:szCs w:val="28"/>
        </w:rPr>
      </w:pPr>
    </w:p>
    <w:p w:rsidR="00601D71" w:rsidRPr="00601D71" w:rsidRDefault="00601D71" w:rsidP="00785C6E">
      <w:pPr>
        <w:pStyle w:val="Style1"/>
        <w:widowControl/>
        <w:spacing w:before="240" w:after="240" w:line="276" w:lineRule="auto"/>
        <w:ind w:firstLine="0"/>
        <w:jc w:val="left"/>
        <w:rPr>
          <w:rStyle w:val="FontStyle11"/>
          <w:b/>
          <w:sz w:val="28"/>
          <w:szCs w:val="28"/>
        </w:rPr>
      </w:pPr>
      <w:r w:rsidRPr="00601D71">
        <w:rPr>
          <w:rStyle w:val="FontStyle11"/>
          <w:b/>
          <w:sz w:val="28"/>
          <w:szCs w:val="28"/>
        </w:rPr>
        <w:t>Материально-техническое обеспечение учебного предмета.</w:t>
      </w:r>
    </w:p>
    <w:p w:rsidR="00601D71" w:rsidRPr="00785C6E" w:rsidRDefault="00601D71" w:rsidP="00601D71">
      <w:pPr>
        <w:tabs>
          <w:tab w:val="left" w:pos="4860"/>
        </w:tabs>
        <w:spacing w:before="24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785C6E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601D71" w:rsidRPr="003E2B16" w:rsidRDefault="00601D71" w:rsidP="00601D71">
      <w:pPr>
        <w:numPr>
          <w:ilvl w:val="0"/>
          <w:numId w:val="5"/>
        </w:numPr>
        <w:tabs>
          <w:tab w:val="left" w:pos="4860"/>
        </w:tabs>
        <w:spacing w:before="240"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3E2B16">
        <w:rPr>
          <w:rFonts w:ascii="Times New Roman" w:hAnsi="Times New Roman" w:cs="Times New Roman"/>
          <w:sz w:val="28"/>
          <w:szCs w:val="28"/>
        </w:rPr>
        <w:t xml:space="preserve">Математика. 5 класс: учебник для общеобразовательных учреждений / Н.Я. </w:t>
      </w:r>
      <w:proofErr w:type="spellStart"/>
      <w:r w:rsidRPr="003E2B16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3E2B16">
        <w:rPr>
          <w:rFonts w:ascii="Times New Roman" w:hAnsi="Times New Roman" w:cs="Times New Roman"/>
          <w:sz w:val="28"/>
          <w:szCs w:val="28"/>
        </w:rPr>
        <w:t xml:space="preserve">,  В.И. </w:t>
      </w:r>
      <w:proofErr w:type="gramStart"/>
      <w:r w:rsidRPr="003E2B16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3E2B16">
        <w:rPr>
          <w:rFonts w:ascii="Times New Roman" w:hAnsi="Times New Roman" w:cs="Times New Roman"/>
          <w:sz w:val="28"/>
          <w:szCs w:val="28"/>
        </w:rPr>
        <w:t xml:space="preserve">, А.С. Чесноков, С.И. </w:t>
      </w:r>
      <w:proofErr w:type="spellStart"/>
      <w:r w:rsidRPr="003E2B16">
        <w:rPr>
          <w:rFonts w:ascii="Times New Roman" w:hAnsi="Times New Roman" w:cs="Times New Roman"/>
          <w:sz w:val="28"/>
          <w:szCs w:val="28"/>
        </w:rPr>
        <w:t>Шварцбурд</w:t>
      </w:r>
      <w:proofErr w:type="spellEnd"/>
      <w:r w:rsidRPr="003E2B16">
        <w:rPr>
          <w:rFonts w:ascii="Times New Roman" w:hAnsi="Times New Roman" w:cs="Times New Roman"/>
          <w:sz w:val="28"/>
          <w:szCs w:val="28"/>
        </w:rPr>
        <w:t xml:space="preserve">. – </w:t>
      </w:r>
      <w:r w:rsidR="003E2B16" w:rsidRPr="003E2B16">
        <w:rPr>
          <w:rFonts w:ascii="Times New Roman" w:hAnsi="Times New Roman" w:cs="Times New Roman"/>
          <w:sz w:val="28"/>
          <w:szCs w:val="28"/>
        </w:rPr>
        <w:t>М., 2017</w:t>
      </w:r>
      <w:r w:rsidRPr="003E2B16">
        <w:rPr>
          <w:rFonts w:ascii="Times New Roman" w:hAnsi="Times New Roman" w:cs="Times New Roman"/>
          <w:sz w:val="28"/>
          <w:szCs w:val="28"/>
        </w:rPr>
        <w:t>.</w:t>
      </w:r>
    </w:p>
    <w:p w:rsidR="006A15B7" w:rsidRPr="003E2B16" w:rsidRDefault="006A15B7" w:rsidP="006A15B7">
      <w:pPr>
        <w:tabs>
          <w:tab w:val="left" w:pos="4860"/>
        </w:tabs>
        <w:spacing w:before="24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3E2B16">
        <w:rPr>
          <w:rFonts w:ascii="Times New Roman" w:hAnsi="Times New Roman" w:cs="Times New Roman"/>
          <w:b/>
          <w:sz w:val="28"/>
          <w:szCs w:val="28"/>
        </w:rPr>
        <w:t xml:space="preserve">Дополнительная литература: </w:t>
      </w:r>
    </w:p>
    <w:p w:rsidR="006A15B7" w:rsidRPr="003E2B16" w:rsidRDefault="00601D71" w:rsidP="006A15B7">
      <w:pPr>
        <w:pStyle w:val="a6"/>
        <w:numPr>
          <w:ilvl w:val="0"/>
          <w:numId w:val="32"/>
        </w:numPr>
        <w:tabs>
          <w:tab w:val="left" w:pos="4860"/>
        </w:tabs>
        <w:spacing w:before="240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E2B16">
        <w:rPr>
          <w:rStyle w:val="81"/>
          <w:rFonts w:cs="Times New Roman"/>
          <w:i w:val="0"/>
          <w:color w:val="auto"/>
          <w:sz w:val="28"/>
          <w:szCs w:val="28"/>
        </w:rPr>
        <w:t>Жохов</w:t>
      </w:r>
      <w:proofErr w:type="gramEnd"/>
      <w:r w:rsidRPr="003E2B16">
        <w:rPr>
          <w:rStyle w:val="81"/>
          <w:rFonts w:cs="Times New Roman"/>
          <w:i w:val="0"/>
          <w:color w:val="auto"/>
          <w:sz w:val="28"/>
          <w:szCs w:val="28"/>
        </w:rPr>
        <w:t>, В. И.</w:t>
      </w:r>
      <w:r w:rsidRPr="003E2B16">
        <w:rPr>
          <w:rFonts w:ascii="Times New Roman" w:hAnsi="Times New Roman" w:cs="Times New Roman"/>
          <w:color w:val="auto"/>
          <w:sz w:val="28"/>
          <w:szCs w:val="28"/>
        </w:rPr>
        <w:t xml:space="preserve"> Математика. 5-6 классы. Программа. Планирование учебного материала /И. </w:t>
      </w:r>
      <w:proofErr w:type="gramStart"/>
      <w:r w:rsidRPr="003E2B16">
        <w:rPr>
          <w:rFonts w:ascii="Times New Roman" w:hAnsi="Times New Roman" w:cs="Times New Roman"/>
          <w:color w:val="auto"/>
          <w:sz w:val="28"/>
          <w:szCs w:val="28"/>
        </w:rPr>
        <w:t>Жохов</w:t>
      </w:r>
      <w:proofErr w:type="gramEnd"/>
      <w:r w:rsidRPr="003E2B16">
        <w:rPr>
          <w:rFonts w:ascii="Times New Roman" w:hAnsi="Times New Roman" w:cs="Times New Roman"/>
          <w:color w:val="auto"/>
          <w:sz w:val="28"/>
          <w:szCs w:val="28"/>
        </w:rPr>
        <w:t>. - М.: Мнемозина, 201</w:t>
      </w:r>
      <w:r w:rsidR="003E2B16" w:rsidRPr="003E2B16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3E2B1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A15B7" w:rsidRPr="003E2B16" w:rsidRDefault="00601D71" w:rsidP="006A15B7">
      <w:pPr>
        <w:pStyle w:val="a6"/>
        <w:numPr>
          <w:ilvl w:val="0"/>
          <w:numId w:val="32"/>
        </w:numPr>
        <w:tabs>
          <w:tab w:val="left" w:pos="4860"/>
        </w:tabs>
        <w:spacing w:before="240"/>
        <w:rPr>
          <w:rFonts w:ascii="Times New Roman" w:hAnsi="Times New Roman" w:cs="Times New Roman"/>
          <w:i/>
          <w:color w:val="auto"/>
          <w:sz w:val="28"/>
          <w:szCs w:val="28"/>
        </w:rPr>
      </w:pPr>
      <w:proofErr w:type="gramStart"/>
      <w:r w:rsidRPr="003E2B16">
        <w:rPr>
          <w:rStyle w:val="81"/>
          <w:rFonts w:cs="Times New Roman"/>
          <w:i w:val="0"/>
          <w:color w:val="auto"/>
          <w:sz w:val="28"/>
          <w:szCs w:val="28"/>
        </w:rPr>
        <w:t>Жохов</w:t>
      </w:r>
      <w:proofErr w:type="gramEnd"/>
      <w:r w:rsidRPr="003E2B16">
        <w:rPr>
          <w:rStyle w:val="81"/>
          <w:rFonts w:cs="Times New Roman"/>
          <w:i w:val="0"/>
          <w:color w:val="auto"/>
          <w:sz w:val="28"/>
          <w:szCs w:val="28"/>
        </w:rPr>
        <w:t>, В. И.</w:t>
      </w:r>
      <w:r w:rsidRPr="003E2B16">
        <w:rPr>
          <w:rFonts w:ascii="Times New Roman" w:hAnsi="Times New Roman" w:cs="Times New Roman"/>
          <w:color w:val="auto"/>
          <w:sz w:val="28"/>
          <w:szCs w:val="28"/>
        </w:rPr>
        <w:t xml:space="preserve"> Преподавание математики в 5 и 6 классах: методические рекомендации для учителя к учебнику </w:t>
      </w:r>
      <w:proofErr w:type="spellStart"/>
      <w:r w:rsidRPr="003E2B16">
        <w:rPr>
          <w:rFonts w:ascii="Times New Roman" w:hAnsi="Times New Roman" w:cs="Times New Roman"/>
          <w:color w:val="auto"/>
          <w:sz w:val="28"/>
          <w:szCs w:val="28"/>
        </w:rPr>
        <w:t>Виленкина</w:t>
      </w:r>
      <w:proofErr w:type="spellEnd"/>
      <w:r w:rsidRPr="003E2B16">
        <w:rPr>
          <w:rFonts w:ascii="Times New Roman" w:hAnsi="Times New Roman" w:cs="Times New Roman"/>
          <w:color w:val="auto"/>
          <w:sz w:val="28"/>
          <w:szCs w:val="28"/>
        </w:rPr>
        <w:t xml:space="preserve"> Н. Я. [и др.] / В.</w:t>
      </w:r>
      <w:r w:rsidR="00B06532" w:rsidRPr="003E2B16">
        <w:rPr>
          <w:rFonts w:ascii="Times New Roman" w:hAnsi="Times New Roman" w:cs="Times New Roman"/>
          <w:color w:val="auto"/>
          <w:sz w:val="28"/>
          <w:szCs w:val="28"/>
        </w:rPr>
        <w:t xml:space="preserve"> И. Жохов. - М.: </w:t>
      </w:r>
      <w:r w:rsidR="003E2B16" w:rsidRPr="003E2B16">
        <w:rPr>
          <w:rFonts w:ascii="Times New Roman" w:hAnsi="Times New Roman" w:cs="Times New Roman"/>
          <w:color w:val="auto"/>
          <w:sz w:val="28"/>
          <w:szCs w:val="28"/>
        </w:rPr>
        <w:t>Мнемозина, 2017</w:t>
      </w:r>
      <w:r w:rsidRPr="003E2B1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A15B7" w:rsidRPr="003E2B16" w:rsidRDefault="00601D71" w:rsidP="006A15B7">
      <w:pPr>
        <w:pStyle w:val="a6"/>
        <w:numPr>
          <w:ilvl w:val="0"/>
          <w:numId w:val="32"/>
        </w:numPr>
        <w:tabs>
          <w:tab w:val="left" w:pos="4860"/>
        </w:tabs>
        <w:spacing w:before="240"/>
        <w:rPr>
          <w:rFonts w:ascii="Times New Roman" w:hAnsi="Times New Roman" w:cs="Times New Roman"/>
          <w:i/>
          <w:color w:val="auto"/>
          <w:sz w:val="28"/>
          <w:szCs w:val="28"/>
        </w:rPr>
      </w:pPr>
      <w:proofErr w:type="gramStart"/>
      <w:r w:rsidRPr="003E2B16">
        <w:rPr>
          <w:rStyle w:val="81"/>
          <w:rFonts w:cs="Times New Roman"/>
          <w:i w:val="0"/>
          <w:color w:val="auto"/>
          <w:sz w:val="28"/>
          <w:szCs w:val="28"/>
        </w:rPr>
        <w:t>Жохов</w:t>
      </w:r>
      <w:proofErr w:type="gramEnd"/>
      <w:r w:rsidRPr="003E2B16">
        <w:rPr>
          <w:rStyle w:val="81"/>
          <w:rFonts w:cs="Times New Roman"/>
          <w:i w:val="0"/>
          <w:color w:val="auto"/>
          <w:sz w:val="28"/>
          <w:szCs w:val="28"/>
        </w:rPr>
        <w:t>, В. И.</w:t>
      </w:r>
      <w:r w:rsidRPr="003E2B16">
        <w:rPr>
          <w:rFonts w:ascii="Times New Roman" w:hAnsi="Times New Roman" w:cs="Times New Roman"/>
          <w:color w:val="auto"/>
          <w:sz w:val="28"/>
          <w:szCs w:val="28"/>
        </w:rPr>
        <w:t xml:space="preserve"> Математика. 5 класс. Контрольные работы для учащихся / В. И. </w:t>
      </w:r>
      <w:proofErr w:type="gramStart"/>
      <w:r w:rsidRPr="003E2B16">
        <w:rPr>
          <w:rFonts w:ascii="Times New Roman" w:hAnsi="Times New Roman" w:cs="Times New Roman"/>
          <w:color w:val="auto"/>
          <w:sz w:val="28"/>
          <w:szCs w:val="28"/>
        </w:rPr>
        <w:t>Жохов</w:t>
      </w:r>
      <w:proofErr w:type="gramEnd"/>
      <w:r w:rsidRPr="003E2B1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3E2B16">
        <w:rPr>
          <w:rFonts w:ascii="Times New Roman" w:hAnsi="Times New Roman" w:cs="Times New Roman"/>
          <w:color w:val="auto"/>
          <w:sz w:val="28"/>
          <w:szCs w:val="28"/>
          <w:lang w:val="en-US"/>
        </w:rPr>
        <w:t>JI</w:t>
      </w:r>
      <w:r w:rsidRPr="003E2B16">
        <w:rPr>
          <w:rFonts w:ascii="Times New Roman" w:hAnsi="Times New Roman" w:cs="Times New Roman"/>
          <w:color w:val="auto"/>
          <w:sz w:val="28"/>
          <w:szCs w:val="28"/>
        </w:rPr>
        <w:t xml:space="preserve">. Б. Крайнева. - </w:t>
      </w:r>
      <w:r w:rsidRPr="003E2B16">
        <w:rPr>
          <w:rStyle w:val="81pt"/>
          <w:rFonts w:cs="Times New Roman"/>
          <w:color w:val="auto"/>
          <w:sz w:val="28"/>
          <w:szCs w:val="28"/>
        </w:rPr>
        <w:t>М.:</w:t>
      </w:r>
      <w:r w:rsidR="00016B43" w:rsidRPr="003E2B1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E2B16" w:rsidRPr="003E2B16">
        <w:rPr>
          <w:rFonts w:ascii="Times New Roman" w:hAnsi="Times New Roman" w:cs="Times New Roman"/>
          <w:color w:val="auto"/>
          <w:sz w:val="28"/>
          <w:szCs w:val="28"/>
        </w:rPr>
        <w:t>Мнемозина, 2017</w:t>
      </w:r>
      <w:r w:rsidRPr="003E2B1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01D71" w:rsidRPr="003E2B16" w:rsidRDefault="00601D71" w:rsidP="006A15B7">
      <w:pPr>
        <w:pStyle w:val="a6"/>
        <w:numPr>
          <w:ilvl w:val="0"/>
          <w:numId w:val="32"/>
        </w:numPr>
        <w:tabs>
          <w:tab w:val="left" w:pos="4860"/>
        </w:tabs>
        <w:spacing w:before="240"/>
        <w:rPr>
          <w:rFonts w:ascii="Times New Roman" w:hAnsi="Times New Roman" w:cs="Times New Roman"/>
          <w:i/>
          <w:color w:val="auto"/>
          <w:sz w:val="28"/>
          <w:szCs w:val="28"/>
        </w:rPr>
      </w:pPr>
      <w:proofErr w:type="spellStart"/>
      <w:r w:rsidRPr="003E2B16">
        <w:rPr>
          <w:rStyle w:val="81"/>
          <w:rFonts w:cs="Times New Roman"/>
          <w:i w:val="0"/>
          <w:color w:val="auto"/>
          <w:sz w:val="28"/>
          <w:szCs w:val="28"/>
        </w:rPr>
        <w:t>Рудницкая</w:t>
      </w:r>
      <w:proofErr w:type="spellEnd"/>
      <w:r w:rsidRPr="003E2B16">
        <w:rPr>
          <w:rStyle w:val="81"/>
          <w:rFonts w:cs="Times New Roman"/>
          <w:i w:val="0"/>
          <w:color w:val="auto"/>
          <w:sz w:val="28"/>
          <w:szCs w:val="28"/>
        </w:rPr>
        <w:t>, В. Н.</w:t>
      </w:r>
      <w:r w:rsidRPr="003E2B16">
        <w:rPr>
          <w:rFonts w:ascii="Times New Roman" w:hAnsi="Times New Roman" w:cs="Times New Roman"/>
          <w:color w:val="auto"/>
          <w:sz w:val="28"/>
          <w:szCs w:val="28"/>
        </w:rPr>
        <w:t xml:space="preserve"> Математи</w:t>
      </w:r>
      <w:r w:rsidR="006A15B7" w:rsidRPr="003E2B16">
        <w:rPr>
          <w:rFonts w:ascii="Times New Roman" w:hAnsi="Times New Roman" w:cs="Times New Roman"/>
          <w:color w:val="auto"/>
          <w:sz w:val="28"/>
          <w:szCs w:val="28"/>
        </w:rPr>
        <w:t>ка. 5 класс. Рабочая тетрадь</w:t>
      </w:r>
      <w:r w:rsidRPr="003E2B16">
        <w:rPr>
          <w:rFonts w:ascii="Times New Roman" w:hAnsi="Times New Roman" w:cs="Times New Roman"/>
          <w:color w:val="auto"/>
          <w:sz w:val="28"/>
          <w:szCs w:val="28"/>
        </w:rPr>
        <w:t>: учебное пособие для обра</w:t>
      </w:r>
      <w:r w:rsidRPr="003E2B16">
        <w:rPr>
          <w:rFonts w:ascii="Times New Roman" w:hAnsi="Times New Roman" w:cs="Times New Roman"/>
          <w:color w:val="auto"/>
          <w:sz w:val="28"/>
          <w:szCs w:val="28"/>
        </w:rPr>
        <w:softHyphen/>
        <w:t xml:space="preserve">зовательных учреждений / В. Н. </w:t>
      </w:r>
      <w:proofErr w:type="spellStart"/>
      <w:r w:rsidRPr="003E2B16">
        <w:rPr>
          <w:rFonts w:ascii="Times New Roman" w:hAnsi="Times New Roman" w:cs="Times New Roman"/>
          <w:color w:val="auto"/>
          <w:sz w:val="28"/>
          <w:szCs w:val="28"/>
        </w:rPr>
        <w:t>Рудницкая</w:t>
      </w:r>
      <w:proofErr w:type="spellEnd"/>
      <w:r w:rsidRPr="003E2B16">
        <w:rPr>
          <w:rFonts w:ascii="Times New Roman" w:hAnsi="Times New Roman" w:cs="Times New Roman"/>
          <w:color w:val="auto"/>
          <w:sz w:val="28"/>
          <w:szCs w:val="28"/>
        </w:rPr>
        <w:t xml:space="preserve">. - </w:t>
      </w:r>
      <w:r w:rsidRPr="003E2B16">
        <w:rPr>
          <w:rStyle w:val="81pt"/>
          <w:rFonts w:cs="Times New Roman"/>
          <w:color w:val="auto"/>
          <w:sz w:val="28"/>
          <w:szCs w:val="28"/>
        </w:rPr>
        <w:t>М.:</w:t>
      </w:r>
      <w:r w:rsidR="00016B43" w:rsidRPr="003E2B1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E2B16" w:rsidRPr="003E2B16">
        <w:rPr>
          <w:rFonts w:ascii="Times New Roman" w:hAnsi="Times New Roman" w:cs="Times New Roman"/>
          <w:color w:val="auto"/>
          <w:sz w:val="28"/>
          <w:szCs w:val="28"/>
        </w:rPr>
        <w:t>Мнемозина, 2017</w:t>
      </w:r>
      <w:r w:rsidRPr="003E2B1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A15B7" w:rsidRPr="003E2B16" w:rsidRDefault="00601D71" w:rsidP="006A15B7">
      <w:pPr>
        <w:pStyle w:val="a6"/>
        <w:numPr>
          <w:ilvl w:val="0"/>
          <w:numId w:val="32"/>
        </w:num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3E2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Рудницкая</w:t>
      </w:r>
      <w:proofErr w:type="spellEnd"/>
      <w:r w:rsidRPr="003E2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 В. Н. Тесты по математике</w:t>
      </w:r>
      <w:proofErr w:type="gramStart"/>
      <w:r w:rsidRPr="003E2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:</w:t>
      </w:r>
      <w:proofErr w:type="gramEnd"/>
      <w:r w:rsidRPr="003E2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учебное пособие для образовательных </w:t>
      </w:r>
    </w:p>
    <w:p w:rsidR="00601D71" w:rsidRPr="003E2B16" w:rsidRDefault="00601D71" w:rsidP="006A15B7">
      <w:pPr>
        <w:pStyle w:val="a6"/>
        <w:ind w:left="-491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3E2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учреждений / В. Н. </w:t>
      </w:r>
      <w:proofErr w:type="spellStart"/>
      <w:r w:rsidR="00016B43" w:rsidRPr="003E2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Рудницкая</w:t>
      </w:r>
      <w:proofErr w:type="spellEnd"/>
      <w:r w:rsidR="00016B43" w:rsidRPr="003E2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- М.: </w:t>
      </w:r>
      <w:r w:rsidR="003E2B16" w:rsidRPr="003E2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Мнемозина, 2017</w:t>
      </w:r>
      <w:r w:rsidRPr="003E2B1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</w:p>
    <w:p w:rsidR="00601D71" w:rsidRPr="003E2B16" w:rsidRDefault="00601D71" w:rsidP="00601D71">
      <w:pPr>
        <w:pStyle w:val="80"/>
        <w:shd w:val="clear" w:color="auto" w:fill="auto"/>
        <w:tabs>
          <w:tab w:val="left" w:pos="792"/>
        </w:tabs>
        <w:spacing w:before="0" w:line="276" w:lineRule="auto"/>
        <w:ind w:left="-851" w:right="20"/>
        <w:rPr>
          <w:rFonts w:ascii="Times New Roman" w:hAnsi="Times New Roman" w:cs="Times New Roman"/>
          <w:sz w:val="28"/>
          <w:szCs w:val="28"/>
        </w:rPr>
      </w:pPr>
    </w:p>
    <w:p w:rsidR="00B30E68" w:rsidRDefault="00B30E68" w:rsidP="00601D71">
      <w:pPr>
        <w:ind w:left="-851"/>
        <w:rPr>
          <w:rFonts w:ascii="Times New Roman" w:hAnsi="Times New Roman" w:cs="Times New Roman"/>
          <w:sz w:val="28"/>
          <w:szCs w:val="28"/>
        </w:rPr>
        <w:sectPr w:rsidR="00B30E68" w:rsidSect="00601D71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601D71" w:rsidRPr="00CF7437" w:rsidRDefault="00601D71" w:rsidP="00601D71">
      <w:pPr>
        <w:ind w:left="-851"/>
        <w:rPr>
          <w:rFonts w:ascii="Times New Roman" w:hAnsi="Times New Roman" w:cs="Times New Roman"/>
          <w:sz w:val="28"/>
          <w:szCs w:val="28"/>
        </w:rPr>
      </w:pPr>
    </w:p>
    <w:p w:rsidR="00CF7437" w:rsidRPr="00CF7437" w:rsidRDefault="00CF7437" w:rsidP="00CF743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437">
        <w:rPr>
          <w:rFonts w:ascii="Times New Roman" w:hAnsi="Times New Roman" w:cs="Times New Roman"/>
          <w:b/>
          <w:bCs/>
          <w:sz w:val="28"/>
          <w:szCs w:val="28"/>
        </w:rPr>
        <w:t>Календарно</w:t>
      </w:r>
      <w:r w:rsidR="001333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7437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1333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7437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CF7437" w:rsidRPr="00CF7437" w:rsidRDefault="00CF7437" w:rsidP="00CF743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27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"/>
        <w:gridCol w:w="603"/>
        <w:gridCol w:w="6"/>
        <w:gridCol w:w="567"/>
        <w:gridCol w:w="28"/>
        <w:gridCol w:w="51"/>
        <w:gridCol w:w="2897"/>
        <w:gridCol w:w="841"/>
        <w:gridCol w:w="10"/>
        <w:gridCol w:w="30"/>
        <w:gridCol w:w="3797"/>
        <w:gridCol w:w="2977"/>
        <w:gridCol w:w="3676"/>
        <w:gridCol w:w="9"/>
        <w:gridCol w:w="1431"/>
        <w:gridCol w:w="1440"/>
        <w:gridCol w:w="1440"/>
        <w:gridCol w:w="1440"/>
        <w:gridCol w:w="1440"/>
        <w:gridCol w:w="1440"/>
        <w:gridCol w:w="1440"/>
        <w:gridCol w:w="1440"/>
      </w:tblGrid>
      <w:tr w:rsidR="007D7BE9" w:rsidRPr="00CF7437" w:rsidTr="00A22961">
        <w:trPr>
          <w:gridAfter w:val="9"/>
          <w:wAfter w:w="11520" w:type="dxa"/>
          <w:trHeight w:val="278"/>
        </w:trPr>
        <w:tc>
          <w:tcPr>
            <w:tcW w:w="704" w:type="dxa"/>
            <w:gridSpan w:val="2"/>
            <w:vMerge w:val="restart"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1" w:type="dxa"/>
            <w:gridSpan w:val="3"/>
            <w:vMerge w:val="restart"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418FA">
              <w:rPr>
                <w:rFonts w:ascii="Times New Roman" w:hAnsi="Times New Roman" w:cs="Times New Roman"/>
                <w:sz w:val="28"/>
                <w:szCs w:val="28"/>
              </w:rPr>
              <w:t>№ пункта</w:t>
            </w:r>
          </w:p>
        </w:tc>
        <w:tc>
          <w:tcPr>
            <w:tcW w:w="2948" w:type="dxa"/>
            <w:gridSpan w:val="2"/>
            <w:vMerge w:val="restart"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418FA">
              <w:rPr>
                <w:rFonts w:ascii="Times New Roman" w:hAnsi="Times New Roman" w:cs="Times New Roman"/>
                <w:sz w:val="28"/>
                <w:szCs w:val="28"/>
              </w:rPr>
              <w:t>Тема учебного занятия</w:t>
            </w:r>
          </w:p>
        </w:tc>
        <w:tc>
          <w:tcPr>
            <w:tcW w:w="841" w:type="dxa"/>
            <w:vMerge w:val="restart"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418FA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учебног</w:t>
            </w:r>
            <w:r w:rsidRPr="00F418FA">
              <w:rPr>
                <w:rFonts w:ascii="Times New Roman" w:hAnsi="Times New Roman" w:cs="Times New Roman"/>
                <w:sz w:val="28"/>
                <w:szCs w:val="28"/>
              </w:rPr>
              <w:t>о занятия</w:t>
            </w:r>
          </w:p>
        </w:tc>
        <w:tc>
          <w:tcPr>
            <w:tcW w:w="3837" w:type="dxa"/>
            <w:gridSpan w:val="3"/>
            <w:vMerge w:val="restart"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418FA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деятельности ученика</w:t>
            </w:r>
          </w:p>
        </w:tc>
        <w:tc>
          <w:tcPr>
            <w:tcW w:w="6653" w:type="dxa"/>
            <w:gridSpan w:val="2"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418FA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7D7BE9" w:rsidRPr="00CF7437" w:rsidTr="00A22961">
        <w:trPr>
          <w:gridAfter w:val="9"/>
          <w:wAfter w:w="11520" w:type="dxa"/>
          <w:trHeight w:val="1317"/>
        </w:trPr>
        <w:tc>
          <w:tcPr>
            <w:tcW w:w="704" w:type="dxa"/>
            <w:gridSpan w:val="2"/>
            <w:vMerge/>
            <w:shd w:val="clear" w:color="auto" w:fill="D9D9D9" w:themeFill="background1" w:themeFillShade="D9"/>
          </w:tcPr>
          <w:p w:rsidR="007D7BE9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3"/>
            <w:vMerge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  <w:gridSpan w:val="2"/>
            <w:vMerge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" w:type="dxa"/>
            <w:vMerge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7" w:type="dxa"/>
            <w:gridSpan w:val="3"/>
            <w:vMerge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</w:tc>
        <w:tc>
          <w:tcPr>
            <w:tcW w:w="3676" w:type="dxa"/>
            <w:shd w:val="clear" w:color="auto" w:fill="D9D9D9" w:themeFill="background1" w:themeFillShade="D9"/>
          </w:tcPr>
          <w:p w:rsidR="007D7BE9" w:rsidRPr="00F418FA" w:rsidRDefault="007D7BE9" w:rsidP="00F418F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BA2424" w:rsidRPr="00CF7437" w:rsidTr="00A22961">
        <w:trPr>
          <w:gridAfter w:val="9"/>
          <w:wAfter w:w="11520" w:type="dxa"/>
          <w:trHeight w:val="241"/>
        </w:trPr>
        <w:tc>
          <w:tcPr>
            <w:tcW w:w="15584" w:type="dxa"/>
            <w:gridSpan w:val="13"/>
            <w:shd w:val="clear" w:color="auto" w:fill="FFFF00"/>
          </w:tcPr>
          <w:p w:rsidR="00BA2424" w:rsidRPr="00BA2424" w:rsidRDefault="00BA2424" w:rsidP="00155A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24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BA2424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 (</w:t>
            </w:r>
            <w:r w:rsidR="00AD52E2">
              <w:rPr>
                <w:rFonts w:ascii="Times New Roman" w:hAnsi="Times New Roman" w:cs="Times New Roman"/>
                <w:b/>
                <w:sz w:val="28"/>
                <w:szCs w:val="28"/>
              </w:rPr>
              <w:t>9 недель - 45</w:t>
            </w:r>
            <w:r w:rsidRPr="00BA24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</w:tc>
      </w:tr>
      <w:tr w:rsidR="009E78F1" w:rsidRPr="00CF7437" w:rsidTr="00A22961">
        <w:trPr>
          <w:gridAfter w:val="9"/>
          <w:wAfter w:w="11520" w:type="dxa"/>
          <w:trHeight w:val="555"/>
        </w:trPr>
        <w:tc>
          <w:tcPr>
            <w:tcW w:w="704" w:type="dxa"/>
            <w:gridSpan w:val="2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1" w:type="dxa"/>
            <w:gridSpan w:val="3"/>
          </w:tcPr>
          <w:p w:rsidR="009E78F1" w:rsidRPr="00CF7437" w:rsidRDefault="009E78F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8" w:type="dxa"/>
            <w:gridSpan w:val="2"/>
          </w:tcPr>
          <w:p w:rsidR="009E78F1" w:rsidRPr="006F5CF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F5CF7">
              <w:rPr>
                <w:rFonts w:ascii="Times New Roman" w:hAnsi="Times New Roman" w:cs="Times New Roman"/>
                <w:sz w:val="24"/>
                <w:szCs w:val="28"/>
              </w:rPr>
              <w:t>Повторение. Порядок выполнения действий</w:t>
            </w:r>
            <w:r w:rsidRPr="006F5CF7">
              <w:rPr>
                <w:rFonts w:ascii="Times New Roman" w:hAnsi="Times New Roman" w:cs="Times New Roman"/>
                <w:szCs w:val="28"/>
              </w:rPr>
              <w:t>.</w:t>
            </w:r>
          </w:p>
        </w:tc>
        <w:tc>
          <w:tcPr>
            <w:tcW w:w="841" w:type="dxa"/>
          </w:tcPr>
          <w:p w:rsidR="009E78F1" w:rsidRPr="00CF7437" w:rsidRDefault="009E78F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ППМ</w:t>
            </w:r>
          </w:p>
        </w:tc>
        <w:tc>
          <w:tcPr>
            <w:tcW w:w="3837" w:type="dxa"/>
            <w:gridSpan w:val="3"/>
          </w:tcPr>
          <w:p w:rsidR="009E78F1" w:rsidRPr="005474C2" w:rsidRDefault="009E78F1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 xml:space="preserve">Выполнять </w:t>
            </w:r>
            <w:r w:rsidRPr="005474C2">
              <w:rPr>
                <w:rFonts w:ascii="Times New Roman" w:hAnsi="Times New Roman" w:cs="Times New Roman"/>
                <w:sz w:val="24"/>
              </w:rPr>
              <w:t>действия с натуральными числами</w:t>
            </w:r>
            <w:r w:rsidR="007064C3" w:rsidRPr="005474C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</w:tcPr>
          <w:p w:rsidR="009E78F1" w:rsidRPr="005474C2" w:rsidRDefault="009E78F1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 xml:space="preserve">Знать 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порядок выполнения</w:t>
            </w:r>
            <w:r w:rsidR="007064C3" w:rsidRPr="005474C2">
              <w:rPr>
                <w:rFonts w:ascii="Times New Roman" w:hAnsi="Times New Roman" w:cs="Times New Roman"/>
                <w:sz w:val="24"/>
              </w:rPr>
              <w:t xml:space="preserve"> действий. </w:t>
            </w:r>
            <w:r w:rsidR="007064C3" w:rsidRPr="005474C2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>меть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применять знания при решении примеров.</w:t>
            </w:r>
          </w:p>
        </w:tc>
        <w:tc>
          <w:tcPr>
            <w:tcW w:w="3676" w:type="dxa"/>
          </w:tcPr>
          <w:p w:rsidR="000B21FD" w:rsidRPr="000B21FD" w:rsidRDefault="000B21FD" w:rsidP="000B21FD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End"/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аботают по составленному плану, используют основные и дополнительные средства получения информации.</w:t>
            </w:r>
          </w:p>
          <w:p w:rsidR="000B21FD" w:rsidRPr="000B21FD" w:rsidRDefault="000B21FD" w:rsidP="000B21FD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П</w:t>
            </w:r>
            <w:proofErr w:type="gramStart"/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ередают содержание в сжатом или развернутом виде.</w:t>
            </w:r>
          </w:p>
          <w:p w:rsidR="009E78F1" w:rsidRPr="000B21FD" w:rsidRDefault="000B21FD" w:rsidP="000B21FD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К: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умеют понимать точку зрения другого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</w:tr>
      <w:tr w:rsidR="009E78F1" w:rsidRPr="00CF7437" w:rsidTr="00A22961">
        <w:trPr>
          <w:gridAfter w:val="9"/>
          <w:wAfter w:w="11520" w:type="dxa"/>
          <w:trHeight w:val="555"/>
        </w:trPr>
        <w:tc>
          <w:tcPr>
            <w:tcW w:w="704" w:type="dxa"/>
            <w:gridSpan w:val="2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1" w:type="dxa"/>
            <w:gridSpan w:val="3"/>
          </w:tcPr>
          <w:p w:rsidR="009E78F1" w:rsidRPr="00CF7437" w:rsidRDefault="009E78F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8" w:type="dxa"/>
            <w:gridSpan w:val="2"/>
          </w:tcPr>
          <w:p w:rsidR="009E78F1" w:rsidRPr="006F5CF7" w:rsidRDefault="009E78F1" w:rsidP="00155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5CF7">
              <w:rPr>
                <w:rFonts w:ascii="Times New Roman" w:hAnsi="Times New Roman" w:cs="Times New Roman"/>
                <w:sz w:val="24"/>
                <w:szCs w:val="28"/>
              </w:rPr>
              <w:t>Повторение. Решение текстовых задач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41" w:type="dxa"/>
          </w:tcPr>
          <w:p w:rsidR="009E78F1" w:rsidRPr="00CF7437" w:rsidRDefault="009E78F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ППМ</w:t>
            </w:r>
          </w:p>
        </w:tc>
        <w:tc>
          <w:tcPr>
            <w:tcW w:w="3837" w:type="dxa"/>
            <w:gridSpan w:val="3"/>
          </w:tcPr>
          <w:p w:rsidR="009E78F1" w:rsidRPr="005474C2" w:rsidRDefault="009E78F1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текст задачи, 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условие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>, извлекать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необходимую информацию, 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</w:tcPr>
          <w:p w:rsidR="007064C3" w:rsidRPr="005474C2" w:rsidRDefault="009E78F1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анализировать и осмысливать текст задачи, и</w:t>
            </w:r>
            <w:r w:rsidR="007064C3" w:rsidRPr="005474C2">
              <w:rPr>
                <w:rFonts w:ascii="Times New Roman" w:hAnsi="Times New Roman" w:cs="Times New Roman"/>
                <w:sz w:val="24"/>
              </w:rPr>
              <w:t>звлекать необходимую информацию.</w:t>
            </w:r>
          </w:p>
          <w:p w:rsidR="007064C3" w:rsidRPr="005474C2" w:rsidRDefault="007064C3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>С</w:t>
            </w:r>
            <w:r w:rsidR="009E78F1" w:rsidRPr="005474C2">
              <w:rPr>
                <w:rFonts w:ascii="Times New Roman" w:hAnsi="Times New Roman" w:cs="Times New Roman"/>
                <w:b/>
                <w:sz w:val="24"/>
              </w:rPr>
              <w:t xml:space="preserve">троить </w:t>
            </w:r>
            <w:r w:rsidR="009E78F1" w:rsidRPr="005474C2">
              <w:rPr>
                <w:rFonts w:ascii="Times New Roman" w:hAnsi="Times New Roman" w:cs="Times New Roman"/>
                <w:sz w:val="24"/>
              </w:rPr>
              <w:t xml:space="preserve">логическую цепочку. </w:t>
            </w:r>
          </w:p>
          <w:p w:rsidR="009E78F1" w:rsidRPr="005474C2" w:rsidRDefault="009E78F1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>Оценивать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результат</w:t>
            </w:r>
            <w:r w:rsidR="007064C3" w:rsidRPr="005474C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676" w:type="dxa"/>
          </w:tcPr>
          <w:p w:rsidR="000B21FD" w:rsidRPr="000B21FD" w:rsidRDefault="000B21FD" w:rsidP="000B21FD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proofErr w:type="gramEnd"/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оставляют план выполнения заданий совместно с учителем.</w:t>
            </w:r>
          </w:p>
          <w:p w:rsidR="000B21FD" w:rsidRPr="000B21FD" w:rsidRDefault="000B21FD" w:rsidP="000B21FD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 xml:space="preserve">П: 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9E78F1" w:rsidRPr="000B21FD" w:rsidRDefault="000B21FD" w:rsidP="000B21FD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К: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умеют оформлять мысли в устной и письменной речи с учетом речевых ситуаций</w:t>
            </w:r>
          </w:p>
        </w:tc>
      </w:tr>
      <w:tr w:rsidR="009E78F1" w:rsidRPr="00CF7437" w:rsidTr="00A22961">
        <w:trPr>
          <w:gridAfter w:val="9"/>
          <w:wAfter w:w="11520" w:type="dxa"/>
          <w:trHeight w:val="554"/>
        </w:trPr>
        <w:tc>
          <w:tcPr>
            <w:tcW w:w="704" w:type="dxa"/>
            <w:gridSpan w:val="2"/>
          </w:tcPr>
          <w:p w:rsidR="009E78F1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  <w:p w:rsidR="009E78F1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E78F1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1" w:type="dxa"/>
            <w:gridSpan w:val="3"/>
          </w:tcPr>
          <w:p w:rsidR="009E78F1" w:rsidRPr="00CF7437" w:rsidRDefault="009E78F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8" w:type="dxa"/>
            <w:gridSpan w:val="2"/>
          </w:tcPr>
          <w:p w:rsidR="009E78F1" w:rsidRPr="006F5CF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F5CF7">
              <w:rPr>
                <w:rFonts w:ascii="Times New Roman" w:hAnsi="Times New Roman" w:cs="Times New Roman"/>
                <w:sz w:val="24"/>
                <w:szCs w:val="28"/>
              </w:rPr>
              <w:t>Повторение. Решениетекстовых задач.</w:t>
            </w:r>
          </w:p>
          <w:p w:rsidR="009E78F1" w:rsidRDefault="009E78F1" w:rsidP="00155A4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9E78F1" w:rsidRPr="00CF7437" w:rsidRDefault="009E78F1" w:rsidP="00155A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" w:type="dxa"/>
          </w:tcPr>
          <w:p w:rsidR="009E78F1" w:rsidRDefault="009E78F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ППМ</w:t>
            </w:r>
          </w:p>
          <w:p w:rsidR="009E78F1" w:rsidRDefault="009E78F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E78F1" w:rsidRDefault="009E78F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E78F1" w:rsidRPr="00CF7437" w:rsidRDefault="009E78F1" w:rsidP="007064C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37" w:type="dxa"/>
            <w:gridSpan w:val="3"/>
          </w:tcPr>
          <w:p w:rsidR="009E78F1" w:rsidRPr="005474C2" w:rsidRDefault="007064C3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текст задачи, 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условие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>, извлекать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необходимую информацию, 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</w:tcPr>
          <w:p w:rsidR="007064C3" w:rsidRPr="005474C2" w:rsidRDefault="007064C3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анализировать и осмысливать текст задачи, извлекать необходимую информацию. </w:t>
            </w:r>
          </w:p>
          <w:p w:rsidR="007064C3" w:rsidRPr="005474C2" w:rsidRDefault="007064C3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 xml:space="preserve">Строить 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логическую цепочку. </w:t>
            </w:r>
          </w:p>
          <w:p w:rsidR="009E78F1" w:rsidRPr="005474C2" w:rsidRDefault="007064C3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>Оценивать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результат.</w:t>
            </w:r>
          </w:p>
        </w:tc>
        <w:tc>
          <w:tcPr>
            <w:tcW w:w="3676" w:type="dxa"/>
          </w:tcPr>
          <w:p w:rsidR="000B21FD" w:rsidRPr="000B21FD" w:rsidRDefault="000B21FD" w:rsidP="000B21FD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proofErr w:type="gramEnd"/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оставляют план выполнения заданий совместно с учителем.</w:t>
            </w:r>
          </w:p>
          <w:p w:rsidR="000B21FD" w:rsidRPr="000B21FD" w:rsidRDefault="000B21FD" w:rsidP="000B21FD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 xml:space="preserve">П: 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9E78F1" w:rsidRPr="00CF7437" w:rsidRDefault="000B21FD" w:rsidP="000B21FD">
            <w:pPr>
              <w:pStyle w:val="ParagraphStyle"/>
              <w:spacing w:line="254" w:lineRule="auto"/>
              <w:rPr>
                <w:rFonts w:ascii="Times New Roman" w:hAnsi="Times New Roman" w:cs="Times New Roman"/>
                <w:szCs w:val="28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К</w:t>
            </w:r>
            <w:proofErr w:type="gramStart"/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</w:t>
            </w:r>
            <w:proofErr w:type="gramEnd"/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меют оформлять мысли в устной и письменной речи с 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учетом речевых ситуаций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</w:t>
            </w:r>
          </w:p>
        </w:tc>
      </w:tr>
      <w:tr w:rsidR="007064C3" w:rsidRPr="00CF7437" w:rsidTr="00A22961">
        <w:trPr>
          <w:gridAfter w:val="9"/>
          <w:wAfter w:w="11520" w:type="dxa"/>
          <w:trHeight w:val="1535"/>
        </w:trPr>
        <w:tc>
          <w:tcPr>
            <w:tcW w:w="704" w:type="dxa"/>
            <w:gridSpan w:val="2"/>
          </w:tcPr>
          <w:p w:rsidR="007064C3" w:rsidRPr="00CF7437" w:rsidRDefault="007064C3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601" w:type="dxa"/>
            <w:gridSpan w:val="3"/>
          </w:tcPr>
          <w:p w:rsidR="007064C3" w:rsidRPr="00CF7437" w:rsidRDefault="007064C3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8" w:type="dxa"/>
            <w:gridSpan w:val="2"/>
          </w:tcPr>
          <w:p w:rsidR="007064C3" w:rsidRPr="006F5CF7" w:rsidRDefault="007064C3" w:rsidP="00155A4B">
            <w:pP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b/>
                <w:iCs/>
                <w:sz w:val="24"/>
                <w:szCs w:val="28"/>
                <w:highlight w:val="yellow"/>
              </w:rPr>
              <w:t>Входящая контрольная работа</w:t>
            </w:r>
          </w:p>
          <w:p w:rsidR="007064C3" w:rsidRPr="006F5CF7" w:rsidRDefault="007064C3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1" w:type="dxa"/>
          </w:tcPr>
          <w:p w:rsidR="007064C3" w:rsidRPr="00CF7437" w:rsidRDefault="007064C3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</w:p>
        </w:tc>
        <w:tc>
          <w:tcPr>
            <w:tcW w:w="3837" w:type="dxa"/>
            <w:gridSpan w:val="3"/>
          </w:tcPr>
          <w:p w:rsidR="000B21FD" w:rsidRPr="000B21FD" w:rsidRDefault="000B21FD" w:rsidP="000B21FD">
            <w:pPr>
              <w:pStyle w:val="ParagraphStyle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207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Объяснять 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самому себе свои наиболе</w:t>
            </w:r>
            <w:r w:rsidR="00CD20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е заметные достижения. </w:t>
            </w:r>
            <w:r w:rsidR="00CD207B" w:rsidRPr="00CD207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Проявлять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познавательный интерес к изучению предмета, к способам решения задач</w:t>
            </w:r>
            <w:r w:rsidR="00CD20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  <w:p w:rsidR="000B21FD" w:rsidRDefault="000B21FD" w:rsidP="000B21FD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7064C3" w:rsidRPr="007064C3" w:rsidRDefault="007064C3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977" w:type="dxa"/>
          </w:tcPr>
          <w:p w:rsidR="00CD207B" w:rsidRPr="007064C3" w:rsidRDefault="00CD207B" w:rsidP="00CD207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7064C3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7064C3">
              <w:rPr>
                <w:rFonts w:ascii="Times New Roman" w:hAnsi="Times New Roman" w:cs="Times New Roman"/>
                <w:sz w:val="24"/>
              </w:rPr>
              <w:t xml:space="preserve"> анализировать и осмысливать текст задачи, извлекать необходимую информацию. </w:t>
            </w:r>
          </w:p>
          <w:p w:rsidR="00CD207B" w:rsidRDefault="00CD207B" w:rsidP="00CD207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7064C3">
              <w:rPr>
                <w:rFonts w:ascii="Times New Roman" w:hAnsi="Times New Roman" w:cs="Times New Roman"/>
                <w:b/>
                <w:sz w:val="24"/>
              </w:rPr>
              <w:t xml:space="preserve">Строить </w:t>
            </w:r>
            <w:r w:rsidRPr="007064C3">
              <w:rPr>
                <w:rFonts w:ascii="Times New Roman" w:hAnsi="Times New Roman" w:cs="Times New Roman"/>
                <w:sz w:val="24"/>
              </w:rPr>
              <w:t xml:space="preserve">логическую цепочку. </w:t>
            </w:r>
          </w:p>
          <w:p w:rsidR="007064C3" w:rsidRPr="00CD207B" w:rsidRDefault="00CD207B" w:rsidP="00CD207B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7064C3">
              <w:rPr>
                <w:rFonts w:ascii="Times New Roman" w:hAnsi="Times New Roman" w:cs="Times New Roman"/>
                <w:b/>
                <w:sz w:val="24"/>
              </w:rPr>
              <w:t>Оценивать</w:t>
            </w:r>
            <w:r w:rsidRPr="007064C3">
              <w:rPr>
                <w:rFonts w:ascii="Times New Roman" w:hAnsi="Times New Roman" w:cs="Times New Roman"/>
                <w:sz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676" w:type="dxa"/>
          </w:tcPr>
          <w:p w:rsidR="000B21FD" w:rsidRPr="000B21FD" w:rsidRDefault="000B21FD" w:rsidP="000B21FD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онимают причины своего неуспеха и находят способы выхода из этой ситуации.</w:t>
            </w:r>
          </w:p>
          <w:p w:rsidR="000B21FD" w:rsidRPr="000B21FD" w:rsidRDefault="000B21FD" w:rsidP="000B21FD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П</w:t>
            </w:r>
            <w:proofErr w:type="gramStart"/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proofErr w:type="gramEnd"/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елают предположения об информации, которая нужна для решения учебной задачи.</w:t>
            </w:r>
          </w:p>
          <w:p w:rsidR="007064C3" w:rsidRPr="00CD207B" w:rsidRDefault="000B21FD" w:rsidP="00CD207B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К: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умеют критично относиться к своему мнению</w:t>
            </w:r>
          </w:p>
        </w:tc>
      </w:tr>
      <w:tr w:rsidR="00CF7437" w:rsidRPr="00CF7437" w:rsidTr="00A22961">
        <w:trPr>
          <w:gridAfter w:val="9"/>
          <w:wAfter w:w="11520" w:type="dxa"/>
          <w:trHeight w:val="183"/>
        </w:trPr>
        <w:tc>
          <w:tcPr>
            <w:tcW w:w="15584" w:type="dxa"/>
            <w:gridSpan w:val="13"/>
            <w:shd w:val="clear" w:color="auto" w:fill="FF99CC"/>
          </w:tcPr>
          <w:p w:rsidR="00CF7437" w:rsidRPr="00CF7437" w:rsidRDefault="00CF7437" w:rsidP="00155A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Глава </w:t>
            </w:r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  <w:lang w:val="en-US"/>
              </w:rPr>
              <w:t>I</w:t>
            </w:r>
            <w:r w:rsidR="0077624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. НАТУРАЛЬНЫЕ ЧИСЛА.</w:t>
            </w:r>
          </w:p>
        </w:tc>
      </w:tr>
      <w:tr w:rsidR="00CF7437" w:rsidRPr="00CF7437" w:rsidTr="00A22961">
        <w:trPr>
          <w:gridAfter w:val="9"/>
          <w:wAfter w:w="11520" w:type="dxa"/>
          <w:trHeight w:val="219"/>
        </w:trPr>
        <w:tc>
          <w:tcPr>
            <w:tcW w:w="15584" w:type="dxa"/>
            <w:gridSpan w:val="13"/>
            <w:shd w:val="clear" w:color="auto" w:fill="CCECFF"/>
          </w:tcPr>
          <w:p w:rsidR="00CF7437" w:rsidRPr="00CF7437" w:rsidRDefault="00CF7437" w:rsidP="00B05B7B">
            <w:pP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§ 1</w:t>
            </w:r>
            <w:r w:rsidR="00517F2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. Натуральные числа и шкалы (16</w:t>
            </w:r>
            <w:r w:rsid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часов</w:t>
            </w:r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)</w:t>
            </w:r>
          </w:p>
        </w:tc>
      </w:tr>
      <w:tr w:rsidR="00CF7437" w:rsidRPr="00CF7437" w:rsidTr="00A22961">
        <w:trPr>
          <w:gridAfter w:val="9"/>
          <w:wAfter w:w="11520" w:type="dxa"/>
          <w:trHeight w:val="1530"/>
        </w:trPr>
        <w:tc>
          <w:tcPr>
            <w:tcW w:w="15584" w:type="dxa"/>
            <w:gridSpan w:val="13"/>
          </w:tcPr>
          <w:p w:rsidR="00CF7437" w:rsidRPr="00CF7437" w:rsidRDefault="00CF7437" w:rsidP="00155A4B">
            <w:pP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РЕЗУЛЬТАТЫ</w:t>
            </w:r>
          </w:p>
          <w:p w:rsidR="00CF7437" w:rsidRPr="00CF7437" w:rsidRDefault="00CF743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Личностные</w:t>
            </w:r>
            <w:proofErr w:type="gramStart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proofErr w:type="gramEnd"/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ормирование первоначальных представлений о целостности математической науки, об этапах ее развития. О ее значимости в развитии цивилизации.</w:t>
            </w:r>
          </w:p>
          <w:p w:rsidR="00CF7437" w:rsidRPr="001F145A" w:rsidRDefault="00CF743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сформировать первоначальные представления о числах, как о средстве выполнения математических действий</w:t>
            </w:r>
          </w:p>
        </w:tc>
      </w:tr>
      <w:tr w:rsidR="009E78F1" w:rsidRPr="00CF7437" w:rsidTr="00A22961">
        <w:trPr>
          <w:gridAfter w:val="9"/>
          <w:wAfter w:w="11520" w:type="dxa"/>
        </w:trPr>
        <w:tc>
          <w:tcPr>
            <w:tcW w:w="704" w:type="dxa"/>
            <w:gridSpan w:val="2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01" w:type="dxa"/>
            <w:gridSpan w:val="3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П.1</w:t>
            </w:r>
          </w:p>
        </w:tc>
        <w:tc>
          <w:tcPr>
            <w:tcW w:w="2948" w:type="dxa"/>
            <w:gridSpan w:val="2"/>
          </w:tcPr>
          <w:p w:rsidR="007064C3" w:rsidRPr="007064C3" w:rsidRDefault="007064C3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64C3">
              <w:rPr>
                <w:rFonts w:ascii="Times New Roman" w:hAnsi="Times New Roman" w:cs="Times New Roman"/>
                <w:b/>
                <w:sz w:val="24"/>
                <w:szCs w:val="28"/>
              </w:rPr>
              <w:t>Работа над ошибками.</w:t>
            </w:r>
          </w:p>
          <w:p w:rsidR="009E78F1" w:rsidRPr="006F5CF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F5CF7">
              <w:rPr>
                <w:rFonts w:ascii="Times New Roman" w:hAnsi="Times New Roman" w:cs="Times New Roman"/>
                <w:sz w:val="24"/>
                <w:szCs w:val="28"/>
              </w:rPr>
              <w:t>Обозначение натуральных чисел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41" w:type="dxa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837" w:type="dxa"/>
            <w:gridSpan w:val="3"/>
          </w:tcPr>
          <w:p w:rsidR="007064C3" w:rsidRPr="007064C3" w:rsidRDefault="009E78F1" w:rsidP="007064C3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7064C3">
              <w:rPr>
                <w:rFonts w:ascii="Times New Roman" w:hAnsi="Times New Roman" w:cs="Times New Roman"/>
                <w:b/>
                <w:sz w:val="24"/>
              </w:rPr>
              <w:t>Описывать</w:t>
            </w:r>
            <w:r w:rsidRPr="007064C3">
              <w:rPr>
                <w:rFonts w:ascii="Times New Roman" w:hAnsi="Times New Roman" w:cs="Times New Roman"/>
                <w:sz w:val="24"/>
              </w:rPr>
              <w:t xml:space="preserve"> свойства натуральных чисел. </w:t>
            </w:r>
          </w:p>
          <w:p w:rsidR="007064C3" w:rsidRPr="007064C3" w:rsidRDefault="009E78F1" w:rsidP="007064C3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7064C3">
              <w:rPr>
                <w:rFonts w:ascii="Times New Roman" w:hAnsi="Times New Roman" w:cs="Times New Roman"/>
                <w:sz w:val="24"/>
              </w:rPr>
              <w:t>Верно</w:t>
            </w:r>
            <w:r w:rsidRPr="007064C3">
              <w:rPr>
                <w:rFonts w:ascii="Times New Roman" w:hAnsi="Times New Roman" w:cs="Times New Roman"/>
                <w:b/>
                <w:sz w:val="24"/>
              </w:rPr>
              <w:t xml:space="preserve">использовать </w:t>
            </w:r>
            <w:r w:rsidRPr="007064C3">
              <w:rPr>
                <w:rFonts w:ascii="Times New Roman" w:hAnsi="Times New Roman" w:cs="Times New Roman"/>
                <w:sz w:val="24"/>
              </w:rPr>
              <w:t>в речи термины: цифра, ч</w:t>
            </w:r>
            <w:r w:rsidR="007064C3" w:rsidRPr="007064C3">
              <w:rPr>
                <w:rFonts w:ascii="Times New Roman" w:hAnsi="Times New Roman" w:cs="Times New Roman"/>
                <w:sz w:val="24"/>
              </w:rPr>
              <w:t>исло.</w:t>
            </w:r>
          </w:p>
          <w:p w:rsidR="009E78F1" w:rsidRPr="00CF7437" w:rsidRDefault="007064C3" w:rsidP="007064C3">
            <w:pPr>
              <w:pStyle w:val="ae"/>
            </w:pPr>
            <w:r w:rsidRPr="007064C3">
              <w:rPr>
                <w:rFonts w:ascii="Times New Roman" w:hAnsi="Times New Roman" w:cs="Times New Roman"/>
                <w:b/>
                <w:sz w:val="24"/>
              </w:rPr>
              <w:t>Н</w:t>
            </w:r>
            <w:r w:rsidR="009E78F1" w:rsidRPr="007064C3">
              <w:rPr>
                <w:rFonts w:ascii="Times New Roman" w:hAnsi="Times New Roman" w:cs="Times New Roman"/>
                <w:b/>
                <w:sz w:val="24"/>
              </w:rPr>
              <w:t>азывать</w:t>
            </w:r>
            <w:r w:rsidR="009E78F1" w:rsidRPr="007064C3">
              <w:rPr>
                <w:rFonts w:ascii="Times New Roman" w:hAnsi="Times New Roman" w:cs="Times New Roman"/>
                <w:sz w:val="24"/>
              </w:rPr>
              <w:t xml:space="preserve"> классы, разряды в записи натурального числа.</w:t>
            </w:r>
          </w:p>
        </w:tc>
        <w:tc>
          <w:tcPr>
            <w:tcW w:w="2977" w:type="dxa"/>
          </w:tcPr>
          <w:p w:rsidR="009E78F1" w:rsidRPr="000B21FD" w:rsidRDefault="000B21FD" w:rsidP="007064C3">
            <w:pPr>
              <w:pStyle w:val="ae"/>
              <w:rPr>
                <w:rFonts w:ascii="Times New Roman" w:hAnsi="Times New Roman" w:cs="Times New Roman"/>
              </w:rPr>
            </w:pPr>
            <w:r w:rsidRPr="000B21FD">
              <w:rPr>
                <w:rFonts w:ascii="Times New Roman" w:hAnsi="Times New Roman" w:cs="Times New Roman"/>
                <w:b/>
                <w:sz w:val="24"/>
              </w:rPr>
              <w:t>Читают</w:t>
            </w:r>
            <w:r w:rsidRPr="000B21FD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0B21FD">
              <w:rPr>
                <w:rFonts w:ascii="Times New Roman" w:hAnsi="Times New Roman" w:cs="Times New Roman"/>
                <w:b/>
                <w:sz w:val="24"/>
              </w:rPr>
              <w:t xml:space="preserve">записывают </w:t>
            </w:r>
            <w:r w:rsidRPr="000B21FD">
              <w:rPr>
                <w:rFonts w:ascii="Times New Roman" w:hAnsi="Times New Roman" w:cs="Times New Roman"/>
                <w:sz w:val="24"/>
              </w:rPr>
              <w:t>многозначные числа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676" w:type="dxa"/>
          </w:tcPr>
          <w:p w:rsidR="00CD207B" w:rsidRPr="00CD207B" w:rsidRDefault="00CD207B" w:rsidP="00CD207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D207B">
              <w:rPr>
                <w:rFonts w:ascii="Times New Roman" w:hAnsi="Times New Roman" w:cs="Times New Roman"/>
                <w:b/>
                <w:sz w:val="24"/>
              </w:rPr>
              <w:t>Р:</w:t>
            </w:r>
            <w:r w:rsidRPr="00CD207B">
              <w:rPr>
                <w:rFonts w:ascii="Times New Roman" w:hAnsi="Times New Roman" w:cs="Times New Roman"/>
                <w:sz w:val="24"/>
              </w:rPr>
              <w:t xml:space="preserve"> определение цели УД; работа по составленному плану.  </w:t>
            </w:r>
          </w:p>
          <w:p w:rsidR="00CD207B" w:rsidRPr="00CD207B" w:rsidRDefault="00CD207B" w:rsidP="00CD207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D207B">
              <w:rPr>
                <w:rFonts w:ascii="Times New Roman" w:hAnsi="Times New Roman" w:cs="Times New Roman"/>
                <w:b/>
                <w:sz w:val="24"/>
              </w:rPr>
              <w:t>П:</w:t>
            </w:r>
            <w:r w:rsidRPr="00CD207B">
              <w:rPr>
                <w:rFonts w:ascii="Times New Roman" w:hAnsi="Times New Roman" w:cs="Times New Roman"/>
                <w:sz w:val="24"/>
              </w:rPr>
              <w:t xml:space="preserve"> пе</w:t>
            </w:r>
            <w:r w:rsidRPr="00CD207B">
              <w:rPr>
                <w:rFonts w:ascii="Times New Roman" w:hAnsi="Times New Roman" w:cs="Times New Roman"/>
                <w:sz w:val="24"/>
              </w:rPr>
              <w:softHyphen/>
              <w:t xml:space="preserve">редают содержание в сжатом виде. </w:t>
            </w:r>
          </w:p>
          <w:p w:rsidR="007064C3" w:rsidRPr="00CD207B" w:rsidRDefault="00CD207B" w:rsidP="00CD207B">
            <w:pPr>
              <w:pStyle w:val="ae"/>
              <w:rPr>
                <w:szCs w:val="28"/>
              </w:rPr>
            </w:pPr>
            <w:r w:rsidRPr="00CD207B">
              <w:rPr>
                <w:rFonts w:ascii="Times New Roman" w:hAnsi="Times New Roman" w:cs="Times New Roman"/>
                <w:b/>
                <w:sz w:val="24"/>
              </w:rPr>
              <w:t>К:</w:t>
            </w:r>
            <w:r w:rsidRPr="00CD207B">
              <w:rPr>
                <w:rFonts w:ascii="Times New Roman" w:hAnsi="Times New Roman" w:cs="Times New Roman"/>
                <w:sz w:val="24"/>
              </w:rPr>
              <w:t xml:space="preserve"> уметь отстаивать точку зрения, аргументировать.</w:t>
            </w:r>
          </w:p>
        </w:tc>
      </w:tr>
      <w:tr w:rsidR="009E78F1" w:rsidRPr="00CF7437" w:rsidTr="00A22961">
        <w:trPr>
          <w:gridAfter w:val="9"/>
          <w:wAfter w:w="11520" w:type="dxa"/>
        </w:trPr>
        <w:tc>
          <w:tcPr>
            <w:tcW w:w="704" w:type="dxa"/>
            <w:gridSpan w:val="2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01" w:type="dxa"/>
            <w:gridSpan w:val="3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П.1</w:t>
            </w:r>
          </w:p>
        </w:tc>
        <w:tc>
          <w:tcPr>
            <w:tcW w:w="2948" w:type="dxa"/>
            <w:gridSpan w:val="2"/>
          </w:tcPr>
          <w:p w:rsidR="009E78F1" w:rsidRPr="006F5CF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F5CF7">
              <w:rPr>
                <w:rFonts w:ascii="Times New Roman" w:hAnsi="Times New Roman" w:cs="Times New Roman"/>
                <w:sz w:val="24"/>
                <w:szCs w:val="28"/>
              </w:rPr>
              <w:t>Обозначение натуральных чисел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41" w:type="dxa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837" w:type="dxa"/>
            <w:gridSpan w:val="3"/>
          </w:tcPr>
          <w:p w:rsidR="00CD207B" w:rsidRPr="00CD207B" w:rsidRDefault="009E78F1" w:rsidP="00CD207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CD207B">
              <w:rPr>
                <w:rFonts w:ascii="Times New Roman" w:hAnsi="Times New Roman" w:cs="Times New Roman"/>
                <w:b/>
                <w:sz w:val="24"/>
              </w:rPr>
              <w:t>Читать</w:t>
            </w:r>
            <w:r w:rsidRPr="00CD207B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CD207B">
              <w:rPr>
                <w:rFonts w:ascii="Times New Roman" w:hAnsi="Times New Roman" w:cs="Times New Roman"/>
                <w:b/>
                <w:sz w:val="24"/>
              </w:rPr>
              <w:t>записывать</w:t>
            </w:r>
            <w:r w:rsidR="00CD207B" w:rsidRPr="00CD207B">
              <w:rPr>
                <w:rFonts w:ascii="Times New Roman" w:hAnsi="Times New Roman" w:cs="Times New Roman"/>
                <w:sz w:val="24"/>
              </w:rPr>
              <w:t xml:space="preserve"> натуральные числа.</w:t>
            </w:r>
          </w:p>
          <w:p w:rsidR="009E78F1" w:rsidRPr="00CF7437" w:rsidRDefault="00CD207B" w:rsidP="00CD207B">
            <w:pPr>
              <w:pStyle w:val="ae"/>
            </w:pPr>
            <w:r w:rsidRPr="00CD207B">
              <w:rPr>
                <w:rFonts w:ascii="Times New Roman" w:hAnsi="Times New Roman" w:cs="Times New Roman"/>
                <w:b/>
                <w:sz w:val="24"/>
              </w:rPr>
              <w:t>Определять</w:t>
            </w:r>
            <w:r w:rsidRPr="00CD207B">
              <w:rPr>
                <w:rFonts w:ascii="Times New Roman" w:hAnsi="Times New Roman" w:cs="Times New Roman"/>
                <w:sz w:val="24"/>
              </w:rPr>
              <w:t xml:space="preserve"> значимость числа. </w:t>
            </w:r>
            <w:r w:rsidRPr="00CD207B">
              <w:rPr>
                <w:rFonts w:ascii="Times New Roman" w:hAnsi="Times New Roman" w:cs="Times New Roman"/>
                <w:b/>
                <w:sz w:val="24"/>
              </w:rPr>
              <w:t>С</w:t>
            </w:r>
            <w:r w:rsidR="009E78F1" w:rsidRPr="00CD207B">
              <w:rPr>
                <w:rFonts w:ascii="Times New Roman" w:hAnsi="Times New Roman" w:cs="Times New Roman"/>
                <w:b/>
                <w:sz w:val="24"/>
              </w:rPr>
              <w:t>равнивать</w:t>
            </w:r>
            <w:r w:rsidR="009E78F1" w:rsidRPr="00CD207B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="009E78F1" w:rsidRPr="00CD207B">
              <w:rPr>
                <w:rFonts w:ascii="Times New Roman" w:hAnsi="Times New Roman" w:cs="Times New Roman"/>
                <w:b/>
                <w:sz w:val="24"/>
              </w:rPr>
              <w:t xml:space="preserve">упорядочивать </w:t>
            </w:r>
            <w:r w:rsidR="009E78F1" w:rsidRPr="00CD207B">
              <w:rPr>
                <w:rFonts w:ascii="Times New Roman" w:hAnsi="Times New Roman" w:cs="Times New Roman"/>
                <w:sz w:val="24"/>
              </w:rPr>
              <w:t>их.</w:t>
            </w:r>
          </w:p>
        </w:tc>
        <w:tc>
          <w:tcPr>
            <w:tcW w:w="2977" w:type="dxa"/>
          </w:tcPr>
          <w:p w:rsidR="009E78F1" w:rsidRPr="005474C2" w:rsidRDefault="00CD207B" w:rsidP="005474C2">
            <w:pPr>
              <w:pStyle w:val="ae"/>
              <w:rPr>
                <w:rFonts w:ascii="Times New Roman" w:hAnsi="Times New Roman" w:cs="Times New Roman"/>
                <w:szCs w:val="28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>Читают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 xml:space="preserve">записывают </w:t>
            </w:r>
            <w:r w:rsidRPr="005474C2">
              <w:rPr>
                <w:rFonts w:ascii="Times New Roman" w:hAnsi="Times New Roman" w:cs="Times New Roman"/>
                <w:sz w:val="24"/>
              </w:rPr>
              <w:t>многозначные числа.</w:t>
            </w:r>
          </w:p>
        </w:tc>
        <w:tc>
          <w:tcPr>
            <w:tcW w:w="3676" w:type="dxa"/>
          </w:tcPr>
          <w:p w:rsidR="00647FA7" w:rsidRPr="00647FA7" w:rsidRDefault="00647FA7" w:rsidP="00647FA7">
            <w:pPr>
              <w:pStyle w:val="ae"/>
              <w:rPr>
                <w:rFonts w:ascii="Times New Roman" w:eastAsia="Times New Roman" w:hAnsi="Times New Roman" w:cs="Times New Roman"/>
                <w:sz w:val="24"/>
              </w:rPr>
            </w:pPr>
            <w:r w:rsidRPr="00647FA7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Р</w:t>
            </w:r>
            <w:proofErr w:type="gramStart"/>
            <w:r w:rsidRPr="00647FA7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:</w:t>
            </w:r>
            <w:r w:rsidRPr="00647FA7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647FA7">
              <w:rPr>
                <w:rFonts w:ascii="Times New Roman" w:eastAsia="Times New Roman" w:hAnsi="Times New Roman" w:cs="Times New Roman"/>
                <w:sz w:val="24"/>
              </w:rPr>
              <w:t>аботают по составленному плану, используют наряду с основными и дополнительные средства.</w:t>
            </w:r>
          </w:p>
          <w:p w:rsidR="00647FA7" w:rsidRPr="00647FA7" w:rsidRDefault="00647FA7" w:rsidP="00647FA7">
            <w:pPr>
              <w:pStyle w:val="ae"/>
              <w:rPr>
                <w:rFonts w:ascii="Times New Roman" w:eastAsia="Times New Roman" w:hAnsi="Times New Roman" w:cs="Times New Roman"/>
                <w:sz w:val="24"/>
              </w:rPr>
            </w:pPr>
            <w:r w:rsidRPr="00647FA7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П</w:t>
            </w:r>
            <w:proofErr w:type="gramStart"/>
            <w:r w:rsidRPr="00647FA7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:</w:t>
            </w:r>
            <w:r w:rsidRPr="00647FA7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647FA7">
              <w:rPr>
                <w:rFonts w:ascii="Times New Roman" w:eastAsia="Times New Roman" w:hAnsi="Times New Roman" w:cs="Times New Roman"/>
                <w:sz w:val="24"/>
              </w:rPr>
              <w:t>ередают содержание в сжатом, выборочном или развёрнутом виде.</w:t>
            </w:r>
          </w:p>
          <w:p w:rsidR="009E78F1" w:rsidRPr="00647FA7" w:rsidRDefault="00647FA7" w:rsidP="00647FA7">
            <w:pPr>
              <w:pStyle w:val="ae"/>
              <w:rPr>
                <w:rFonts w:ascii="Times New Roman" w:eastAsia="Times New Roman" w:hAnsi="Times New Roman" w:cs="Times New Roman"/>
                <w:sz w:val="24"/>
              </w:rPr>
            </w:pPr>
            <w:r w:rsidRPr="00647FA7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К:</w:t>
            </w:r>
            <w:r w:rsidRPr="00647FA7">
              <w:rPr>
                <w:rFonts w:ascii="Times New Roman" w:eastAsia="Times New Roman" w:hAnsi="Times New Roman" w:cs="Times New Roman"/>
                <w:sz w:val="24"/>
              </w:rPr>
              <w:t xml:space="preserve">умеют </w:t>
            </w:r>
            <w:r w:rsidRPr="00647FA7">
              <w:rPr>
                <w:rFonts w:ascii="Times New Roman" w:hAnsi="Times New Roman" w:cs="Times New Roman"/>
                <w:sz w:val="24"/>
              </w:rPr>
              <w:t>при необходимости отстаивать точку зрения, аргументируя ее, подтверждая фактами</w:t>
            </w:r>
          </w:p>
        </w:tc>
      </w:tr>
      <w:tr w:rsidR="00CD207B" w:rsidRPr="00CF7437" w:rsidTr="00A22961">
        <w:trPr>
          <w:gridAfter w:val="9"/>
          <w:wAfter w:w="11520" w:type="dxa"/>
          <w:trHeight w:val="3109"/>
        </w:trPr>
        <w:tc>
          <w:tcPr>
            <w:tcW w:w="704" w:type="dxa"/>
            <w:gridSpan w:val="2"/>
          </w:tcPr>
          <w:p w:rsidR="00CD207B" w:rsidRPr="001F6BDA" w:rsidRDefault="00CD207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6BD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</w:t>
            </w:r>
          </w:p>
        </w:tc>
        <w:tc>
          <w:tcPr>
            <w:tcW w:w="601" w:type="dxa"/>
            <w:gridSpan w:val="3"/>
          </w:tcPr>
          <w:p w:rsidR="00CD207B" w:rsidRPr="001F6BDA" w:rsidRDefault="00CD207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F6BDA">
              <w:rPr>
                <w:rFonts w:ascii="Times New Roman" w:hAnsi="Times New Roman" w:cs="Times New Roman"/>
                <w:sz w:val="24"/>
                <w:szCs w:val="28"/>
              </w:rPr>
              <w:t>П.1</w:t>
            </w:r>
          </w:p>
        </w:tc>
        <w:tc>
          <w:tcPr>
            <w:tcW w:w="2948" w:type="dxa"/>
            <w:gridSpan w:val="2"/>
          </w:tcPr>
          <w:p w:rsidR="00CD207B" w:rsidRPr="006F5CF7" w:rsidRDefault="00CD207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F5CF7">
              <w:rPr>
                <w:rFonts w:ascii="Times New Roman" w:hAnsi="Times New Roman" w:cs="Times New Roman"/>
                <w:sz w:val="24"/>
                <w:szCs w:val="28"/>
              </w:rPr>
              <w:t>Обозначение натуральных чисел</w:t>
            </w:r>
          </w:p>
          <w:p w:rsidR="00CD207B" w:rsidRPr="001F6BDA" w:rsidRDefault="00CD207B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F145A"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 xml:space="preserve">№ </w:t>
            </w:r>
            <w:r w:rsidRPr="001F145A"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>1</w:t>
            </w:r>
          </w:p>
        </w:tc>
        <w:tc>
          <w:tcPr>
            <w:tcW w:w="841" w:type="dxa"/>
          </w:tcPr>
          <w:p w:rsidR="00CD207B" w:rsidRPr="00CF7437" w:rsidRDefault="00CD207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CD207B" w:rsidRPr="005474C2" w:rsidRDefault="00CD207B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sz w:val="24"/>
              </w:rPr>
              <w:t xml:space="preserve">Грамматически правильно 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 xml:space="preserve">читать </w:t>
            </w:r>
            <w:r w:rsidRPr="005474C2">
              <w:rPr>
                <w:rFonts w:ascii="Times New Roman" w:hAnsi="Times New Roman" w:cs="Times New Roman"/>
                <w:sz w:val="24"/>
              </w:rPr>
              <w:t>встречающиеся математические выражения.</w:t>
            </w:r>
          </w:p>
        </w:tc>
        <w:tc>
          <w:tcPr>
            <w:tcW w:w="2977" w:type="dxa"/>
          </w:tcPr>
          <w:p w:rsidR="00CD207B" w:rsidRPr="005474C2" w:rsidRDefault="00CD207B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>Читают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5474C2">
              <w:rPr>
                <w:rFonts w:ascii="Times New Roman" w:hAnsi="Times New Roman" w:cs="Times New Roman"/>
                <w:b/>
                <w:sz w:val="24"/>
              </w:rPr>
              <w:t xml:space="preserve">записывают </w:t>
            </w:r>
            <w:r w:rsidRPr="005474C2">
              <w:rPr>
                <w:rFonts w:ascii="Times New Roman" w:hAnsi="Times New Roman" w:cs="Times New Roman"/>
                <w:sz w:val="24"/>
              </w:rPr>
              <w:t>многозначные числа.</w:t>
            </w:r>
          </w:p>
        </w:tc>
        <w:tc>
          <w:tcPr>
            <w:tcW w:w="3676" w:type="dxa"/>
          </w:tcPr>
          <w:p w:rsidR="00647FA7" w:rsidRPr="005474C2" w:rsidRDefault="00647FA7" w:rsidP="005474C2">
            <w:pPr>
              <w:pStyle w:val="ae"/>
              <w:rPr>
                <w:rFonts w:ascii="Times New Roman" w:eastAsia="Times New Roman" w:hAnsi="Times New Roman" w:cs="Times New Roman"/>
                <w:sz w:val="24"/>
              </w:rPr>
            </w:pPr>
            <w:r w:rsidRPr="005474C2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Р</w:t>
            </w:r>
            <w:proofErr w:type="gramStart"/>
            <w:r w:rsidRPr="005474C2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:</w:t>
            </w:r>
            <w:r w:rsidRPr="005474C2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5474C2">
              <w:rPr>
                <w:rFonts w:ascii="Times New Roman" w:eastAsia="Times New Roman" w:hAnsi="Times New Roman" w:cs="Times New Roman"/>
                <w:sz w:val="24"/>
              </w:rPr>
              <w:t>аботают по составленному плану, используют наряду с основными и дополнительные средства.</w:t>
            </w:r>
          </w:p>
          <w:p w:rsidR="00647FA7" w:rsidRPr="005474C2" w:rsidRDefault="00647FA7" w:rsidP="005474C2">
            <w:pPr>
              <w:pStyle w:val="ae"/>
              <w:rPr>
                <w:rFonts w:ascii="Times New Roman" w:eastAsia="Times New Roman" w:hAnsi="Times New Roman" w:cs="Times New Roman"/>
                <w:sz w:val="24"/>
              </w:rPr>
            </w:pPr>
            <w:r w:rsidRPr="005474C2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П</w:t>
            </w:r>
            <w:proofErr w:type="gramStart"/>
            <w:r w:rsidRPr="005474C2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:</w:t>
            </w:r>
            <w:r w:rsidRPr="005474C2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5474C2">
              <w:rPr>
                <w:rFonts w:ascii="Times New Roman" w:eastAsia="Times New Roman" w:hAnsi="Times New Roman" w:cs="Times New Roman"/>
                <w:sz w:val="24"/>
              </w:rPr>
              <w:t>ередают содержание в сжатом, выборочном или развёрнутом виде.</w:t>
            </w:r>
          </w:p>
          <w:p w:rsidR="00CD207B" w:rsidRPr="005474C2" w:rsidRDefault="00647FA7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eastAsia="Times New Roman" w:hAnsi="Times New Roman" w:cs="Times New Roman"/>
                <w:b/>
                <w:iCs/>
                <w:sz w:val="24"/>
              </w:rPr>
              <w:t>К:</w:t>
            </w:r>
            <w:r w:rsidRPr="005474C2">
              <w:rPr>
                <w:rFonts w:ascii="Times New Roman" w:eastAsia="Times New Roman" w:hAnsi="Times New Roman" w:cs="Times New Roman"/>
                <w:sz w:val="24"/>
              </w:rPr>
              <w:t xml:space="preserve">умеют </w:t>
            </w:r>
            <w:r w:rsidRPr="005474C2">
              <w:rPr>
                <w:rFonts w:ascii="Times New Roman" w:hAnsi="Times New Roman" w:cs="Times New Roman"/>
                <w:sz w:val="24"/>
              </w:rPr>
              <w:t>при необходимости отстаивать точку зрения, аргументируя ее, подтверждая фактами.</w:t>
            </w:r>
          </w:p>
        </w:tc>
      </w:tr>
      <w:tr w:rsidR="00CF7437" w:rsidRPr="00CF7437" w:rsidTr="00A22961">
        <w:trPr>
          <w:gridAfter w:val="9"/>
          <w:wAfter w:w="11520" w:type="dxa"/>
          <w:trHeight w:val="1121"/>
        </w:trPr>
        <w:tc>
          <w:tcPr>
            <w:tcW w:w="15584" w:type="dxa"/>
            <w:gridSpan w:val="13"/>
          </w:tcPr>
          <w:p w:rsidR="00CF7437" w:rsidRPr="00CF7437" w:rsidRDefault="001F145A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Личностные</w:t>
            </w:r>
            <w:proofErr w:type="gramStart"/>
            <w:r w:rsidR="00CF7437"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="00CF7437" w:rsidRPr="00CF7437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proofErr w:type="gramEnd"/>
            <w:r w:rsidR="00CF7437" w:rsidRPr="00CF7437">
              <w:rPr>
                <w:rFonts w:ascii="Times New Roman" w:hAnsi="Times New Roman" w:cs="Times New Roman"/>
                <w:sz w:val="24"/>
                <w:szCs w:val="28"/>
              </w:rPr>
              <w:t>ормировать  культуры работы с графической информацией</w:t>
            </w:r>
          </w:p>
          <w:p w:rsidR="00CF7437" w:rsidRPr="00CF7437" w:rsidRDefault="00CF743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 xml:space="preserve"> приводить примеры аналогов отрезков в окружающем мире, сравнивать предметы по их длине, используя их графическое изображение.</w:t>
            </w:r>
          </w:p>
        </w:tc>
      </w:tr>
      <w:tr w:rsidR="009E78F1" w:rsidRPr="00CF7437" w:rsidTr="00A22961">
        <w:trPr>
          <w:gridAfter w:val="9"/>
          <w:wAfter w:w="11520" w:type="dxa"/>
          <w:trHeight w:val="2156"/>
        </w:trPr>
        <w:tc>
          <w:tcPr>
            <w:tcW w:w="704" w:type="dxa"/>
            <w:gridSpan w:val="2"/>
          </w:tcPr>
          <w:p w:rsidR="009E78F1" w:rsidRPr="00CB344F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344F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01" w:type="dxa"/>
            <w:gridSpan w:val="3"/>
          </w:tcPr>
          <w:p w:rsidR="009E78F1" w:rsidRPr="00CB344F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B344F">
              <w:rPr>
                <w:rFonts w:ascii="Times New Roman" w:hAnsi="Times New Roman" w:cs="Times New Roman"/>
                <w:sz w:val="24"/>
                <w:szCs w:val="28"/>
              </w:rPr>
              <w:t>П.2</w:t>
            </w:r>
          </w:p>
        </w:tc>
        <w:tc>
          <w:tcPr>
            <w:tcW w:w="2948" w:type="dxa"/>
            <w:gridSpan w:val="2"/>
          </w:tcPr>
          <w:p w:rsidR="009E78F1" w:rsidRPr="00CB344F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5BF1">
              <w:rPr>
                <w:rFonts w:ascii="Times New Roman" w:hAnsi="Times New Roman" w:cs="Times New Roman"/>
                <w:sz w:val="24"/>
                <w:szCs w:val="28"/>
              </w:rPr>
              <w:t>Отрезок. Длина отрезка. Треугольник</w:t>
            </w:r>
            <w:r w:rsidRPr="00CB344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41" w:type="dxa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837" w:type="dxa"/>
            <w:gridSpan w:val="3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47FA7">
              <w:rPr>
                <w:rFonts w:ascii="Times New Roman" w:hAnsi="Times New Roman" w:cs="Times New Roman"/>
                <w:b/>
                <w:sz w:val="24"/>
                <w:szCs w:val="28"/>
              </w:rPr>
              <w:t>Распознавать</w:t>
            </w: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 xml:space="preserve"> на чертежах, рисунках, в окружающем мире геометрические фигуры: точку, отрезок, прямую, многоугольник. </w:t>
            </w:r>
            <w:r w:rsidRPr="00647FA7">
              <w:rPr>
                <w:rFonts w:ascii="Times New Roman" w:hAnsi="Times New Roman" w:cs="Times New Roman"/>
                <w:b/>
                <w:sz w:val="24"/>
                <w:szCs w:val="28"/>
              </w:rPr>
              <w:t>Приводить</w:t>
            </w: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 xml:space="preserve"> примеры аналогов геометрических фигур в окружающем мире.</w:t>
            </w:r>
          </w:p>
        </w:tc>
        <w:tc>
          <w:tcPr>
            <w:tcW w:w="2977" w:type="dxa"/>
          </w:tcPr>
          <w:p w:rsidR="005474C2" w:rsidRPr="00FC6365" w:rsidRDefault="009E78F1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Уметь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изображать отрезки и треугольники с помощью чертежных инструментов. </w:t>
            </w:r>
          </w:p>
          <w:p w:rsidR="009E78F1" w:rsidRPr="00CF7437" w:rsidRDefault="009E78F1" w:rsidP="005474C2">
            <w:pPr>
              <w:pStyle w:val="ae"/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Выражать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одни единицы длины через другие.</w:t>
            </w:r>
          </w:p>
        </w:tc>
        <w:tc>
          <w:tcPr>
            <w:tcW w:w="3676" w:type="dxa"/>
          </w:tcPr>
          <w:p w:rsidR="00647FA7" w:rsidRPr="00647FA7" w:rsidRDefault="00647FA7" w:rsidP="00647FA7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647FA7">
              <w:rPr>
                <w:rFonts w:ascii="Times New Roman" w:hAnsi="Times New Roman" w:cs="Times New Roman"/>
                <w:b/>
                <w:sz w:val="24"/>
              </w:rPr>
              <w:t>Р:</w:t>
            </w:r>
            <w:r w:rsidRPr="00647FA7">
              <w:rPr>
                <w:rFonts w:ascii="Times New Roman" w:hAnsi="Times New Roman" w:cs="Times New Roman"/>
                <w:sz w:val="24"/>
              </w:rPr>
              <w:t xml:space="preserve"> определение цели УД; работа по составленному плану. </w:t>
            </w:r>
          </w:p>
          <w:p w:rsidR="00647FA7" w:rsidRPr="00647FA7" w:rsidRDefault="00647FA7" w:rsidP="00647FA7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47FA7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647FA7"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647FA7">
              <w:rPr>
                <w:rFonts w:ascii="Times New Roman" w:hAnsi="Times New Roman" w:cs="Times New Roman"/>
                <w:sz w:val="24"/>
              </w:rPr>
              <w:t xml:space="preserve"> запи</w:t>
            </w:r>
            <w:r w:rsidRPr="00647FA7">
              <w:rPr>
                <w:rFonts w:ascii="Times New Roman" w:hAnsi="Times New Roman" w:cs="Times New Roman"/>
                <w:sz w:val="24"/>
              </w:rPr>
              <w:softHyphen/>
              <w:t>сывают правила «если…то…»; Пе</w:t>
            </w:r>
            <w:r w:rsidRPr="00647FA7">
              <w:rPr>
                <w:rFonts w:ascii="Times New Roman" w:hAnsi="Times New Roman" w:cs="Times New Roman"/>
                <w:sz w:val="24"/>
              </w:rPr>
              <w:softHyphen/>
              <w:t>редают содержание в сжатом виде.</w:t>
            </w:r>
          </w:p>
          <w:p w:rsidR="009E78F1" w:rsidRPr="00647FA7" w:rsidRDefault="00647FA7" w:rsidP="00647FA7">
            <w:pPr>
              <w:pStyle w:val="ae"/>
              <w:rPr>
                <w:szCs w:val="28"/>
              </w:rPr>
            </w:pPr>
            <w:r w:rsidRPr="00647FA7">
              <w:rPr>
                <w:rFonts w:ascii="Times New Roman" w:hAnsi="Times New Roman" w:cs="Times New Roman"/>
                <w:b/>
                <w:sz w:val="24"/>
              </w:rPr>
              <w:t>К:</w:t>
            </w:r>
            <w:r w:rsidRPr="00647FA7">
              <w:rPr>
                <w:rFonts w:ascii="Times New Roman" w:hAnsi="Times New Roman" w:cs="Times New Roman"/>
                <w:sz w:val="24"/>
              </w:rPr>
              <w:t xml:space="preserve"> уметь отстаивать точку зре</w:t>
            </w:r>
            <w:r w:rsidRPr="00647FA7">
              <w:rPr>
                <w:rFonts w:ascii="Times New Roman" w:hAnsi="Times New Roman" w:cs="Times New Roman"/>
                <w:sz w:val="24"/>
              </w:rPr>
              <w:softHyphen/>
              <w:t>ния; работа в группе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647FA7" w:rsidRPr="00CF7437" w:rsidTr="00A22961">
        <w:trPr>
          <w:gridAfter w:val="9"/>
          <w:wAfter w:w="11520" w:type="dxa"/>
          <w:trHeight w:val="270"/>
        </w:trPr>
        <w:tc>
          <w:tcPr>
            <w:tcW w:w="704" w:type="dxa"/>
            <w:gridSpan w:val="2"/>
          </w:tcPr>
          <w:p w:rsidR="00647FA7" w:rsidRPr="008D391C" w:rsidRDefault="00647FA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D391C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601" w:type="dxa"/>
            <w:gridSpan w:val="3"/>
          </w:tcPr>
          <w:p w:rsidR="00647FA7" w:rsidRPr="008D391C" w:rsidRDefault="00647FA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D391C">
              <w:rPr>
                <w:rFonts w:ascii="Times New Roman" w:hAnsi="Times New Roman" w:cs="Times New Roman"/>
                <w:sz w:val="24"/>
                <w:szCs w:val="28"/>
              </w:rPr>
              <w:t>П.2</w:t>
            </w:r>
          </w:p>
        </w:tc>
        <w:tc>
          <w:tcPr>
            <w:tcW w:w="2948" w:type="dxa"/>
            <w:gridSpan w:val="2"/>
          </w:tcPr>
          <w:p w:rsidR="00647FA7" w:rsidRPr="006F5CF7" w:rsidRDefault="00647FA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F5CF7">
              <w:rPr>
                <w:rFonts w:ascii="Times New Roman" w:hAnsi="Times New Roman" w:cs="Times New Roman"/>
                <w:sz w:val="24"/>
                <w:szCs w:val="28"/>
              </w:rPr>
              <w:t>Отрезок. Длина отрезка. Треугольник.</w:t>
            </w:r>
          </w:p>
          <w:p w:rsidR="00647FA7" w:rsidRPr="008D391C" w:rsidRDefault="00647FA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1" w:type="dxa"/>
          </w:tcPr>
          <w:p w:rsidR="00647FA7" w:rsidRPr="00CF7437" w:rsidRDefault="00647FA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837" w:type="dxa"/>
            <w:gridSpan w:val="3"/>
          </w:tcPr>
          <w:p w:rsidR="00647FA7" w:rsidRPr="005474C2" w:rsidRDefault="00647FA7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 xml:space="preserve">Измерять </w:t>
            </w:r>
            <w:r w:rsidRPr="005474C2">
              <w:rPr>
                <w:rFonts w:ascii="Times New Roman" w:hAnsi="Times New Roman" w:cs="Times New Roman"/>
                <w:sz w:val="24"/>
              </w:rPr>
              <w:t>отрезки.</w:t>
            </w:r>
          </w:p>
          <w:p w:rsidR="00647FA7" w:rsidRPr="005474C2" w:rsidRDefault="00647FA7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474C2">
              <w:rPr>
                <w:rFonts w:ascii="Times New Roman" w:hAnsi="Times New Roman" w:cs="Times New Roman"/>
                <w:b/>
                <w:sz w:val="24"/>
              </w:rPr>
              <w:t xml:space="preserve">Выражать </w:t>
            </w:r>
            <w:r w:rsidRPr="005474C2">
              <w:rPr>
                <w:rFonts w:ascii="Times New Roman" w:hAnsi="Times New Roman" w:cs="Times New Roman"/>
                <w:sz w:val="24"/>
              </w:rPr>
              <w:t>одних единиц измерения через другие.</w:t>
            </w:r>
          </w:p>
        </w:tc>
        <w:tc>
          <w:tcPr>
            <w:tcW w:w="2977" w:type="dxa"/>
          </w:tcPr>
          <w:p w:rsidR="00FC6365" w:rsidRDefault="00647FA7" w:rsidP="005474C2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>Уметь изображать</w:t>
            </w:r>
            <w:r w:rsidRPr="005474C2">
              <w:rPr>
                <w:rFonts w:ascii="Times New Roman" w:hAnsi="Times New Roman" w:cs="Times New Roman"/>
                <w:sz w:val="24"/>
                <w:szCs w:val="28"/>
              </w:rPr>
              <w:t xml:space="preserve"> отрезки и треугольники с помощью чертежных инструментов. </w:t>
            </w:r>
          </w:p>
          <w:p w:rsidR="00647FA7" w:rsidRPr="005474C2" w:rsidRDefault="00647FA7" w:rsidP="005474C2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Выражать </w:t>
            </w:r>
            <w:r w:rsidRPr="005474C2">
              <w:rPr>
                <w:rFonts w:ascii="Times New Roman" w:hAnsi="Times New Roman" w:cs="Times New Roman"/>
                <w:sz w:val="24"/>
                <w:szCs w:val="28"/>
              </w:rPr>
              <w:t>одни единицы длины через другие.</w:t>
            </w:r>
          </w:p>
        </w:tc>
        <w:tc>
          <w:tcPr>
            <w:tcW w:w="3676" w:type="dxa"/>
          </w:tcPr>
          <w:p w:rsidR="00647FA7" w:rsidRPr="005474C2" w:rsidRDefault="00647FA7" w:rsidP="005474C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6365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</w:rPr>
              <w:t>Р</w:t>
            </w:r>
            <w:proofErr w:type="gramStart"/>
            <w:r w:rsidRPr="00FC6365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</w:rPr>
              <w:t>:</w:t>
            </w:r>
            <w:r w:rsidRPr="005474C2"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proofErr w:type="gramEnd"/>
            <w:r w:rsidRPr="005474C2">
              <w:rPr>
                <w:rFonts w:ascii="Times New Roman" w:eastAsia="Times New Roman" w:hAnsi="Times New Roman" w:cs="Times New Roman"/>
                <w:sz w:val="24"/>
                <w:szCs w:val="20"/>
              </w:rPr>
              <w:t>аботают по со-</w:t>
            </w:r>
            <w:proofErr w:type="spellStart"/>
            <w:r w:rsidRPr="005474C2">
              <w:rPr>
                <w:rFonts w:ascii="Times New Roman" w:eastAsia="Times New Roman" w:hAnsi="Times New Roman" w:cs="Times New Roman"/>
                <w:sz w:val="24"/>
                <w:szCs w:val="20"/>
              </w:rPr>
              <w:t>ставленному</w:t>
            </w:r>
            <w:proofErr w:type="spellEnd"/>
            <w:r w:rsidRPr="005474C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плану, используют наряду с основными и дополнительные средства.</w:t>
            </w:r>
          </w:p>
          <w:p w:rsidR="00647FA7" w:rsidRPr="005474C2" w:rsidRDefault="00647FA7" w:rsidP="005474C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C6365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</w:rPr>
              <w:t>П</w:t>
            </w:r>
            <w:proofErr w:type="gramStart"/>
            <w:r w:rsidRPr="00FC6365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</w:rPr>
              <w:t>:</w:t>
            </w:r>
            <w:r w:rsidRPr="005474C2">
              <w:rPr>
                <w:rFonts w:ascii="Times New Roman" w:eastAsia="Times New Roman" w:hAnsi="Times New Roman" w:cs="Times New Roman"/>
                <w:sz w:val="24"/>
                <w:szCs w:val="20"/>
              </w:rPr>
              <w:t>п</w:t>
            </w:r>
            <w:proofErr w:type="gramEnd"/>
            <w:r w:rsidRPr="005474C2">
              <w:rPr>
                <w:rFonts w:ascii="Times New Roman" w:eastAsia="Times New Roman" w:hAnsi="Times New Roman" w:cs="Times New Roman"/>
                <w:sz w:val="24"/>
                <w:szCs w:val="20"/>
              </w:rPr>
              <w:t>ередают содержание в сжатом, выборочном или развёрнутом виде.</w:t>
            </w:r>
          </w:p>
          <w:p w:rsidR="00647FA7" w:rsidRPr="005474C2" w:rsidRDefault="00647FA7" w:rsidP="005474C2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iCs/>
                <w:sz w:val="24"/>
                <w:szCs w:val="20"/>
              </w:rPr>
              <w:t xml:space="preserve">К: </w:t>
            </w:r>
            <w:r w:rsidRPr="005474C2">
              <w:rPr>
                <w:rFonts w:ascii="Times New Roman" w:hAnsi="Times New Roman" w:cs="Times New Roman"/>
                <w:sz w:val="24"/>
                <w:szCs w:val="20"/>
              </w:rPr>
              <w:t>при необходимости отстаивают точку зрения, аргументируя ее, подтверждая фактами.</w:t>
            </w:r>
          </w:p>
        </w:tc>
      </w:tr>
      <w:tr w:rsidR="00ED00A8" w:rsidRPr="00CF7437" w:rsidTr="00A22961">
        <w:trPr>
          <w:gridAfter w:val="9"/>
          <w:wAfter w:w="11520" w:type="dxa"/>
          <w:trHeight w:val="3154"/>
        </w:trPr>
        <w:tc>
          <w:tcPr>
            <w:tcW w:w="704" w:type="dxa"/>
            <w:gridSpan w:val="2"/>
          </w:tcPr>
          <w:p w:rsidR="00ED00A8" w:rsidRPr="00F14718" w:rsidRDefault="00ED00A8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471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601" w:type="dxa"/>
            <w:gridSpan w:val="3"/>
          </w:tcPr>
          <w:p w:rsidR="00ED00A8" w:rsidRPr="00F14718" w:rsidRDefault="00ED00A8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4718">
              <w:rPr>
                <w:rFonts w:ascii="Times New Roman" w:hAnsi="Times New Roman" w:cs="Times New Roman"/>
                <w:sz w:val="24"/>
                <w:szCs w:val="28"/>
              </w:rPr>
              <w:t>П.2</w:t>
            </w:r>
          </w:p>
        </w:tc>
        <w:tc>
          <w:tcPr>
            <w:tcW w:w="2948" w:type="dxa"/>
            <w:gridSpan w:val="2"/>
          </w:tcPr>
          <w:p w:rsidR="00ED00A8" w:rsidRPr="00DA53E9" w:rsidRDefault="00ED00A8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A53E9">
              <w:rPr>
                <w:rFonts w:ascii="Times New Roman" w:hAnsi="Times New Roman" w:cs="Times New Roman"/>
                <w:sz w:val="24"/>
                <w:szCs w:val="28"/>
              </w:rPr>
              <w:t>Отрезок. Длина отрезка. Треугольник.</w:t>
            </w:r>
          </w:p>
          <w:p w:rsidR="00ED00A8" w:rsidRPr="00F14718" w:rsidRDefault="00ED00A8" w:rsidP="001F145A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8"/>
              </w:rPr>
            </w:pPr>
          </w:p>
        </w:tc>
        <w:tc>
          <w:tcPr>
            <w:tcW w:w="841" w:type="dxa"/>
          </w:tcPr>
          <w:p w:rsidR="00ED00A8" w:rsidRPr="00CF7437" w:rsidRDefault="00ED00A8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ED00A8" w:rsidRPr="005474C2" w:rsidRDefault="00ED00A8" w:rsidP="005474C2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>Строить</w:t>
            </w:r>
            <w:r w:rsidRPr="005474C2">
              <w:rPr>
                <w:rFonts w:ascii="Times New Roman" w:hAnsi="Times New Roman" w:cs="Times New Roman"/>
                <w:sz w:val="24"/>
                <w:szCs w:val="28"/>
              </w:rPr>
              <w:t xml:space="preserve"> отрезки заданной длины с помощью линейки и циркуля.</w:t>
            </w:r>
          </w:p>
        </w:tc>
        <w:tc>
          <w:tcPr>
            <w:tcW w:w="2977" w:type="dxa"/>
          </w:tcPr>
          <w:p w:rsidR="00FC6365" w:rsidRDefault="00ED00A8" w:rsidP="005474C2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>Уметь изображать</w:t>
            </w:r>
            <w:r w:rsidRPr="005474C2">
              <w:rPr>
                <w:rFonts w:ascii="Times New Roman" w:hAnsi="Times New Roman" w:cs="Times New Roman"/>
                <w:sz w:val="24"/>
                <w:szCs w:val="28"/>
              </w:rPr>
              <w:t xml:space="preserve"> отрезки и треугольники с помощью чертежных инструментов. </w:t>
            </w:r>
          </w:p>
          <w:p w:rsidR="00ED00A8" w:rsidRPr="005474C2" w:rsidRDefault="00ED00A8" w:rsidP="005474C2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>Выражать</w:t>
            </w:r>
            <w:r w:rsidRPr="005474C2">
              <w:rPr>
                <w:rFonts w:ascii="Times New Roman" w:hAnsi="Times New Roman" w:cs="Times New Roman"/>
                <w:sz w:val="24"/>
                <w:szCs w:val="28"/>
              </w:rPr>
              <w:t xml:space="preserve"> одни единицы длины через другие.</w:t>
            </w:r>
          </w:p>
        </w:tc>
        <w:tc>
          <w:tcPr>
            <w:tcW w:w="3676" w:type="dxa"/>
          </w:tcPr>
          <w:p w:rsidR="00ED00A8" w:rsidRPr="005474C2" w:rsidRDefault="00ED00A8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Start"/>
            <w:r w:rsidRPr="00FC6365"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5474C2">
              <w:rPr>
                <w:rFonts w:ascii="Times New Roman" w:hAnsi="Times New Roman" w:cs="Times New Roman"/>
                <w:sz w:val="24"/>
              </w:rPr>
              <w:t>о</w:t>
            </w:r>
            <w:proofErr w:type="gramEnd"/>
            <w:r w:rsidRPr="005474C2">
              <w:rPr>
                <w:rFonts w:ascii="Times New Roman" w:hAnsi="Times New Roman" w:cs="Times New Roman"/>
                <w:sz w:val="24"/>
              </w:rPr>
              <w:t xml:space="preserve">пределяют цель учебной деятельности с учителем и самостоятельно, ищут средства ее достижения. </w:t>
            </w:r>
          </w:p>
          <w:p w:rsidR="00ED00A8" w:rsidRPr="005474C2" w:rsidRDefault="00ED00A8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П:</w:t>
            </w:r>
            <w:r w:rsidRPr="005474C2">
              <w:rPr>
                <w:rFonts w:ascii="Times New Roman" w:hAnsi="Times New Roman" w:cs="Times New Roman"/>
                <w:sz w:val="24"/>
              </w:rPr>
              <w:t xml:space="preserve"> записывают выводы в виде правил.</w:t>
            </w:r>
          </w:p>
          <w:p w:rsidR="00ED00A8" w:rsidRPr="005474C2" w:rsidRDefault="00ED00A8" w:rsidP="005474C2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 w:rsidRPr="005474C2">
              <w:rPr>
                <w:rFonts w:ascii="Times New Roman" w:hAnsi="Times New Roman" w:cs="Times New Roman"/>
                <w:sz w:val="24"/>
                <w:szCs w:val="24"/>
              </w:rPr>
              <w:t xml:space="preserve"> умеют организовать учебное взаимодействие в группе, строить конструктивные взаимоотношения со сверстниками.</w:t>
            </w:r>
          </w:p>
        </w:tc>
      </w:tr>
      <w:tr w:rsidR="00CF7437" w:rsidRPr="00CF7437" w:rsidTr="00A22961">
        <w:trPr>
          <w:gridAfter w:val="9"/>
          <w:wAfter w:w="11520" w:type="dxa"/>
        </w:trPr>
        <w:tc>
          <w:tcPr>
            <w:tcW w:w="15584" w:type="dxa"/>
            <w:gridSpan w:val="13"/>
          </w:tcPr>
          <w:p w:rsidR="00CF7437" w:rsidRPr="00CF7437" w:rsidRDefault="001F145A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Личностные</w:t>
            </w:r>
            <w:proofErr w:type="gramStart"/>
            <w:r w:rsidR="00CF7437"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="00CF7437" w:rsidRPr="00CF7437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proofErr w:type="gramEnd"/>
            <w:r w:rsidR="00CF7437" w:rsidRPr="00CF7437">
              <w:rPr>
                <w:rFonts w:ascii="Times New Roman" w:hAnsi="Times New Roman" w:cs="Times New Roman"/>
                <w:sz w:val="24"/>
                <w:szCs w:val="28"/>
              </w:rPr>
              <w:t>ормирование аккуратности и терпеливости при выполнении чертежей.</w:t>
            </w:r>
          </w:p>
          <w:p w:rsidR="00CF7437" w:rsidRPr="00CF7437" w:rsidRDefault="00CF743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 xml:space="preserve"> приводить примеры аналогов треугольников, отрезков в окружающем мире.</w:t>
            </w:r>
          </w:p>
        </w:tc>
      </w:tr>
      <w:tr w:rsidR="009E78F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9E78F1" w:rsidRPr="005553AD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553AD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01" w:type="dxa"/>
            <w:gridSpan w:val="3"/>
          </w:tcPr>
          <w:p w:rsidR="009E78F1" w:rsidRPr="005553AD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553AD">
              <w:rPr>
                <w:rFonts w:ascii="Times New Roman" w:hAnsi="Times New Roman" w:cs="Times New Roman"/>
                <w:sz w:val="24"/>
                <w:szCs w:val="28"/>
              </w:rPr>
              <w:t>П.3</w:t>
            </w:r>
          </w:p>
        </w:tc>
        <w:tc>
          <w:tcPr>
            <w:tcW w:w="2948" w:type="dxa"/>
            <w:gridSpan w:val="2"/>
          </w:tcPr>
          <w:p w:rsidR="009E78F1" w:rsidRPr="0033346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33467">
              <w:rPr>
                <w:rFonts w:ascii="Times New Roman" w:hAnsi="Times New Roman" w:cs="Times New Roman"/>
                <w:sz w:val="24"/>
                <w:szCs w:val="28"/>
              </w:rPr>
              <w:t>Плоскость. Прямая. Луч.</w:t>
            </w:r>
          </w:p>
          <w:p w:rsidR="009E78F1" w:rsidRPr="005553AD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41" w:type="dxa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УИНМ</w:t>
            </w:r>
          </w:p>
        </w:tc>
        <w:tc>
          <w:tcPr>
            <w:tcW w:w="3837" w:type="dxa"/>
            <w:gridSpan w:val="3"/>
          </w:tcPr>
          <w:p w:rsidR="009E78F1" w:rsidRPr="00FC6365" w:rsidRDefault="009E78F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Распознавать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на чертежах, рисунках, в окружающем мире геометрические фигуры: луч, дополнительные лучи, плоскость, многоугольник.</w:t>
            </w:r>
          </w:p>
        </w:tc>
        <w:tc>
          <w:tcPr>
            <w:tcW w:w="2977" w:type="dxa"/>
          </w:tcPr>
          <w:p w:rsidR="009E78F1" w:rsidRPr="00FC6365" w:rsidRDefault="009E78F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изображать плоскость, прямую, луч.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Видеть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особенности  каждой фигуры.</w:t>
            </w:r>
          </w:p>
        </w:tc>
        <w:tc>
          <w:tcPr>
            <w:tcW w:w="3685" w:type="dxa"/>
            <w:gridSpan w:val="2"/>
          </w:tcPr>
          <w:p w:rsidR="00157D51" w:rsidRPr="00157D51" w:rsidRDefault="00157D51" w:rsidP="00157D5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157D51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дополнительные источники информации (дополнительная литература, средства ИКТ).</w:t>
            </w:r>
          </w:p>
          <w:p w:rsidR="00157D51" w:rsidRPr="00157D51" w:rsidRDefault="00157D51" w:rsidP="00157D5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157D51">
              <w:rPr>
                <w:rFonts w:ascii="Times New Roman" w:hAnsi="Times New Roman" w:cs="Times New Roman"/>
                <w:sz w:val="24"/>
              </w:rPr>
              <w:t>делают предположения о информации, которая нужна для решения учебной задачи.</w:t>
            </w:r>
          </w:p>
          <w:p w:rsidR="009E78F1" w:rsidRPr="00CF7437" w:rsidRDefault="00157D51" w:rsidP="00157D51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157D51">
              <w:rPr>
                <w:rFonts w:ascii="Times New Roman" w:hAnsi="Times New Roman" w:cs="Times New Roman"/>
                <w:sz w:val="24"/>
              </w:rPr>
              <w:t>умеют слушать других, принять другую точку зрения, изменить свою точку зрения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157D51" w:rsidRPr="00CF7437" w:rsidTr="00A22961">
        <w:trPr>
          <w:gridAfter w:val="8"/>
          <w:wAfter w:w="11511" w:type="dxa"/>
          <w:trHeight w:val="1844"/>
        </w:trPr>
        <w:tc>
          <w:tcPr>
            <w:tcW w:w="704" w:type="dxa"/>
            <w:gridSpan w:val="2"/>
          </w:tcPr>
          <w:p w:rsidR="00157D51" w:rsidRPr="00BE59A1" w:rsidRDefault="00157D5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E59A1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01" w:type="dxa"/>
            <w:gridSpan w:val="3"/>
          </w:tcPr>
          <w:p w:rsidR="00157D51" w:rsidRPr="00BE59A1" w:rsidRDefault="00157D5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E59A1">
              <w:rPr>
                <w:rFonts w:ascii="Times New Roman" w:hAnsi="Times New Roman" w:cs="Times New Roman"/>
                <w:sz w:val="24"/>
                <w:szCs w:val="28"/>
              </w:rPr>
              <w:t>П.3</w:t>
            </w:r>
          </w:p>
        </w:tc>
        <w:tc>
          <w:tcPr>
            <w:tcW w:w="2948" w:type="dxa"/>
            <w:gridSpan w:val="2"/>
          </w:tcPr>
          <w:p w:rsidR="00157D51" w:rsidRPr="00333467" w:rsidRDefault="00157D51" w:rsidP="00155A4B">
            <w:pPr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E2649B">
              <w:rPr>
                <w:rFonts w:ascii="Times New Roman" w:hAnsi="Times New Roman" w:cs="Times New Roman"/>
                <w:sz w:val="24"/>
                <w:szCs w:val="28"/>
              </w:rPr>
              <w:t>Плоскость. Прямая. Луч</w:t>
            </w:r>
            <w:r w:rsidRPr="00333467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.</w:t>
            </w:r>
          </w:p>
          <w:p w:rsidR="00157D51" w:rsidRPr="00BE59A1" w:rsidRDefault="00016B43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B43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99CC"/>
              </w:rPr>
              <w:t>Самостоятельная работа № 1</w:t>
            </w:r>
          </w:p>
        </w:tc>
        <w:tc>
          <w:tcPr>
            <w:tcW w:w="841" w:type="dxa"/>
          </w:tcPr>
          <w:p w:rsidR="00157D51" w:rsidRPr="00CF7437" w:rsidRDefault="00157D5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837" w:type="dxa"/>
            <w:gridSpan w:val="3"/>
          </w:tcPr>
          <w:p w:rsidR="00157D51" w:rsidRPr="00FC6365" w:rsidRDefault="00157D5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Изображать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геометрические фигуры на клетчатой бумаге.</w:t>
            </w:r>
          </w:p>
        </w:tc>
        <w:tc>
          <w:tcPr>
            <w:tcW w:w="2977" w:type="dxa"/>
          </w:tcPr>
          <w:p w:rsidR="00157D51" w:rsidRPr="00FC6365" w:rsidRDefault="00157D5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Строить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прямую, луч; называют точки, прямые.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Отмечать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точки, лежащие и не лежащие на данной фигуре.</w:t>
            </w:r>
          </w:p>
        </w:tc>
        <w:tc>
          <w:tcPr>
            <w:tcW w:w="3685" w:type="dxa"/>
            <w:gridSpan w:val="2"/>
          </w:tcPr>
          <w:p w:rsidR="00157D51" w:rsidRPr="00157D51" w:rsidRDefault="00157D51" w:rsidP="00157D5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157D51">
              <w:rPr>
                <w:rFonts w:ascii="Times New Roman" w:hAnsi="Times New Roman" w:cs="Times New Roman"/>
                <w:sz w:val="24"/>
              </w:rPr>
              <w:t>составляют план выполнения заданий совместно с учителем.</w:t>
            </w:r>
          </w:p>
          <w:p w:rsidR="00157D51" w:rsidRPr="00157D51" w:rsidRDefault="00157D51" w:rsidP="00157D5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157D51">
              <w:rPr>
                <w:rFonts w:ascii="Times New Roman" w:hAnsi="Times New Roman" w:cs="Times New Roman"/>
                <w:sz w:val="24"/>
              </w:rPr>
              <w:t>записывают выводы в виде правил.</w:t>
            </w:r>
          </w:p>
          <w:p w:rsidR="00157D51" w:rsidRPr="00CF7437" w:rsidRDefault="00157D51" w:rsidP="00157D51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157D51">
              <w:rPr>
                <w:rFonts w:ascii="Times New Roman" w:hAnsi="Times New Roman" w:cs="Times New Roman"/>
                <w:sz w:val="24"/>
              </w:rPr>
              <w:t>умеют уважительно относиться к позиции другого, пытаются договориться.</w:t>
            </w:r>
          </w:p>
        </w:tc>
      </w:tr>
      <w:tr w:rsidR="00CF7437" w:rsidRPr="00CF7437" w:rsidTr="00A22961">
        <w:trPr>
          <w:gridAfter w:val="9"/>
          <w:wAfter w:w="11520" w:type="dxa"/>
        </w:trPr>
        <w:tc>
          <w:tcPr>
            <w:tcW w:w="15584" w:type="dxa"/>
            <w:gridSpan w:val="13"/>
          </w:tcPr>
          <w:p w:rsidR="00CF7437" w:rsidRPr="00CF7437" w:rsidRDefault="001F145A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Личностные</w:t>
            </w:r>
            <w:proofErr w:type="gramStart"/>
            <w:r w:rsidR="00CF7437"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="00CF7437" w:rsidRPr="00CF7437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proofErr w:type="gramEnd"/>
            <w:r w:rsidR="00CF7437" w:rsidRPr="00CF7437">
              <w:rPr>
                <w:rFonts w:ascii="Times New Roman" w:hAnsi="Times New Roman" w:cs="Times New Roman"/>
                <w:sz w:val="24"/>
                <w:szCs w:val="28"/>
              </w:rPr>
              <w:t xml:space="preserve">ормирование  навыка изображения величин; работы по алгоритму. </w:t>
            </w:r>
          </w:p>
          <w:p w:rsidR="00CF7437" w:rsidRPr="00CF7437" w:rsidRDefault="00CF743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 xml:space="preserve"> формировать умения сопоставлять предмет  и окружающий мир.</w:t>
            </w:r>
          </w:p>
        </w:tc>
      </w:tr>
      <w:tr w:rsidR="009E78F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01" w:type="dxa"/>
            <w:gridSpan w:val="3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П.4</w:t>
            </w:r>
          </w:p>
        </w:tc>
        <w:tc>
          <w:tcPr>
            <w:tcW w:w="2948" w:type="dxa"/>
            <w:gridSpan w:val="2"/>
          </w:tcPr>
          <w:p w:rsidR="009E78F1" w:rsidRPr="008C5B8F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C5B8F">
              <w:rPr>
                <w:rFonts w:ascii="Times New Roman" w:hAnsi="Times New Roman" w:cs="Times New Roman"/>
                <w:sz w:val="24"/>
                <w:szCs w:val="28"/>
              </w:rPr>
              <w:t>Шкалы и координаты</w:t>
            </w:r>
          </w:p>
        </w:tc>
        <w:tc>
          <w:tcPr>
            <w:tcW w:w="841" w:type="dxa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837" w:type="dxa"/>
            <w:gridSpan w:val="3"/>
          </w:tcPr>
          <w:p w:rsidR="00157D51" w:rsidRPr="00FC6365" w:rsidRDefault="009E78F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Пользоваться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различными шкалами. </w:t>
            </w:r>
          </w:p>
          <w:p w:rsidR="009E78F1" w:rsidRPr="00FC6365" w:rsidRDefault="009E78F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lastRenderedPageBreak/>
              <w:t>Изображать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координатный луч, наносить единичные отрезки.</w:t>
            </w:r>
          </w:p>
        </w:tc>
        <w:tc>
          <w:tcPr>
            <w:tcW w:w="2977" w:type="dxa"/>
          </w:tcPr>
          <w:p w:rsidR="009E78F1" w:rsidRPr="00FC6365" w:rsidRDefault="009E78F1" w:rsidP="00FC636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Уметь </w:t>
            </w:r>
            <w:r w:rsidRPr="00FC6365">
              <w:rPr>
                <w:rFonts w:ascii="Times New Roman" w:hAnsi="Times New Roman" w:cs="Times New Roman"/>
                <w:sz w:val="24"/>
                <w:szCs w:val="28"/>
              </w:rPr>
              <w:t xml:space="preserve">определять координату точки на луче,  </w:t>
            </w:r>
            <w:r w:rsidRPr="00FC636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  </w:t>
            </w: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>изображать</w:t>
            </w:r>
            <w:r w:rsidRPr="00FC6365">
              <w:rPr>
                <w:rFonts w:ascii="Times New Roman" w:hAnsi="Times New Roman" w:cs="Times New Roman"/>
                <w:sz w:val="24"/>
                <w:szCs w:val="28"/>
              </w:rPr>
              <w:t xml:space="preserve"> точку по заданной координате.</w:t>
            </w:r>
          </w:p>
        </w:tc>
        <w:tc>
          <w:tcPr>
            <w:tcW w:w="3685" w:type="dxa"/>
            <w:gridSpan w:val="2"/>
          </w:tcPr>
          <w:p w:rsidR="00157D51" w:rsidRPr="00157D51" w:rsidRDefault="00157D51" w:rsidP="00157D5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Р: </w:t>
            </w:r>
            <w:r w:rsidRPr="00157D51">
              <w:rPr>
                <w:rFonts w:ascii="Times New Roman" w:hAnsi="Times New Roman" w:cs="Times New Roman"/>
                <w:sz w:val="24"/>
              </w:rPr>
              <w:t xml:space="preserve">обнаруживают и формулируют учебную проблему </w:t>
            </w:r>
            <w:r w:rsidRPr="00157D51">
              <w:rPr>
                <w:rFonts w:ascii="Times New Roman" w:hAnsi="Times New Roman" w:cs="Times New Roman"/>
                <w:sz w:val="24"/>
              </w:rPr>
              <w:lastRenderedPageBreak/>
              <w:t>совместно с учителем.</w:t>
            </w:r>
          </w:p>
          <w:p w:rsidR="00157D51" w:rsidRPr="00157D51" w:rsidRDefault="00157D51" w:rsidP="00157D5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157D51">
              <w:rPr>
                <w:rFonts w:ascii="Times New Roman" w:hAnsi="Times New Roman" w:cs="Times New Roman"/>
                <w:sz w:val="24"/>
              </w:rPr>
              <w:t>сопоставляют и отбирают информацию, полученную из разных источников.</w:t>
            </w:r>
          </w:p>
          <w:p w:rsidR="009E78F1" w:rsidRPr="00CF7437" w:rsidRDefault="00157D51" w:rsidP="00157D51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157D51">
              <w:rPr>
                <w:rFonts w:ascii="Times New Roman" w:hAnsi="Times New Roman" w:cs="Times New Roman"/>
                <w:sz w:val="24"/>
              </w:rPr>
              <w:t>умеют понимать точку зрения другого, слушать друг друга.</w:t>
            </w:r>
          </w:p>
        </w:tc>
      </w:tr>
      <w:tr w:rsidR="009E78F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9E78F1" w:rsidRPr="00910A4B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10A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14</w:t>
            </w:r>
          </w:p>
        </w:tc>
        <w:tc>
          <w:tcPr>
            <w:tcW w:w="601" w:type="dxa"/>
            <w:gridSpan w:val="3"/>
          </w:tcPr>
          <w:p w:rsidR="009E78F1" w:rsidRPr="00910A4B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10A4B">
              <w:rPr>
                <w:rFonts w:ascii="Times New Roman" w:hAnsi="Times New Roman" w:cs="Times New Roman"/>
                <w:sz w:val="24"/>
                <w:szCs w:val="28"/>
              </w:rPr>
              <w:t>П.4</w:t>
            </w:r>
          </w:p>
        </w:tc>
        <w:tc>
          <w:tcPr>
            <w:tcW w:w="2948" w:type="dxa"/>
            <w:gridSpan w:val="2"/>
          </w:tcPr>
          <w:p w:rsidR="009E78F1" w:rsidRPr="00D5163B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5163B">
              <w:rPr>
                <w:rFonts w:ascii="Times New Roman" w:hAnsi="Times New Roman" w:cs="Times New Roman"/>
                <w:sz w:val="24"/>
                <w:szCs w:val="28"/>
              </w:rPr>
              <w:t xml:space="preserve">Шкалы и координаты. </w:t>
            </w:r>
          </w:p>
        </w:tc>
        <w:tc>
          <w:tcPr>
            <w:tcW w:w="841" w:type="dxa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837" w:type="dxa"/>
            <w:gridSpan w:val="3"/>
          </w:tcPr>
          <w:p w:rsidR="009E78F1" w:rsidRPr="00FC6365" w:rsidRDefault="009E78F1" w:rsidP="00FC636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>Определять</w:t>
            </w:r>
            <w:r w:rsidR="00157D51" w:rsidRPr="00FC6365">
              <w:rPr>
                <w:rFonts w:ascii="Times New Roman" w:hAnsi="Times New Roman" w:cs="Times New Roman"/>
                <w:sz w:val="24"/>
                <w:szCs w:val="28"/>
              </w:rPr>
              <w:t xml:space="preserve"> координаты точек. </w:t>
            </w:r>
            <w:r w:rsidR="00157D51"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>О</w:t>
            </w: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>тмечать</w:t>
            </w:r>
            <w:r w:rsidRPr="00FC6365">
              <w:rPr>
                <w:rFonts w:ascii="Times New Roman" w:hAnsi="Times New Roman" w:cs="Times New Roman"/>
                <w:sz w:val="24"/>
                <w:szCs w:val="28"/>
              </w:rPr>
              <w:t xml:space="preserve"> точки на координатном луче по заданным координатам.</w:t>
            </w:r>
          </w:p>
        </w:tc>
        <w:tc>
          <w:tcPr>
            <w:tcW w:w="2977" w:type="dxa"/>
          </w:tcPr>
          <w:p w:rsidR="00157D51" w:rsidRPr="00FC6365" w:rsidRDefault="00157D5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Строить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координатный луч, по рисунку. </w:t>
            </w:r>
          </w:p>
          <w:p w:rsidR="009E78F1" w:rsidRPr="00FC6365" w:rsidRDefault="00157D51" w:rsidP="00FC636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Называть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показывать </w:t>
            </w:r>
            <w:r w:rsidRPr="00FC6365">
              <w:rPr>
                <w:rFonts w:ascii="Times New Roman" w:hAnsi="Times New Roman" w:cs="Times New Roman"/>
                <w:sz w:val="24"/>
              </w:rPr>
              <w:t>начало координатного луча и единичный отрезок.</w:t>
            </w:r>
          </w:p>
        </w:tc>
        <w:tc>
          <w:tcPr>
            <w:tcW w:w="3685" w:type="dxa"/>
            <w:gridSpan w:val="2"/>
          </w:tcPr>
          <w:p w:rsidR="00A47B0B" w:rsidRPr="00A47B0B" w:rsidRDefault="00A47B0B" w:rsidP="00A47B0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A47B0B">
              <w:rPr>
                <w:rFonts w:ascii="Times New Roman" w:hAnsi="Times New Roman" w:cs="Times New Roman"/>
                <w:sz w:val="24"/>
              </w:rPr>
              <w:t>составляют план решения задач, решения проблем творческого и поискового характера.</w:t>
            </w:r>
          </w:p>
          <w:p w:rsidR="00A47B0B" w:rsidRPr="00A47B0B" w:rsidRDefault="00A47B0B" w:rsidP="00A47B0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П:</w:t>
            </w:r>
            <w:r w:rsidRPr="00A47B0B">
              <w:rPr>
                <w:rFonts w:ascii="Times New Roman" w:hAnsi="Times New Roman" w:cs="Times New Roman"/>
                <w:sz w:val="24"/>
              </w:rPr>
              <w:t xml:space="preserve"> делают предположения о информации, которая нужна для решения предметной учебной задачи.</w:t>
            </w:r>
          </w:p>
          <w:p w:rsidR="009E78F1" w:rsidRPr="00CF7437" w:rsidRDefault="00A47B0B" w:rsidP="00A47B0B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47B0B">
              <w:rPr>
                <w:rFonts w:ascii="Times New Roman" w:hAnsi="Times New Roman" w:cs="Times New Roman"/>
                <w:sz w:val="24"/>
              </w:rPr>
              <w:t>умеют взглянуть на ситуацию с иной стороны и договориться с людьми иных позиций.</w:t>
            </w:r>
          </w:p>
        </w:tc>
      </w:tr>
      <w:tr w:rsidR="00A47B0B" w:rsidRPr="00CF7437" w:rsidTr="00A22961">
        <w:trPr>
          <w:gridAfter w:val="8"/>
          <w:wAfter w:w="11511" w:type="dxa"/>
          <w:trHeight w:val="1661"/>
        </w:trPr>
        <w:tc>
          <w:tcPr>
            <w:tcW w:w="704" w:type="dxa"/>
            <w:gridSpan w:val="2"/>
          </w:tcPr>
          <w:p w:rsidR="00A47B0B" w:rsidRPr="00E31527" w:rsidRDefault="00A47B0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31527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601" w:type="dxa"/>
            <w:gridSpan w:val="3"/>
          </w:tcPr>
          <w:p w:rsidR="00A47B0B" w:rsidRPr="00E31527" w:rsidRDefault="00A47B0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31527">
              <w:rPr>
                <w:rFonts w:ascii="Times New Roman" w:hAnsi="Times New Roman" w:cs="Times New Roman"/>
                <w:sz w:val="24"/>
                <w:szCs w:val="28"/>
              </w:rPr>
              <w:t>П.4</w:t>
            </w:r>
          </w:p>
        </w:tc>
        <w:tc>
          <w:tcPr>
            <w:tcW w:w="2948" w:type="dxa"/>
            <w:gridSpan w:val="2"/>
          </w:tcPr>
          <w:p w:rsidR="00A47B0B" w:rsidRPr="007501D0" w:rsidRDefault="00A47B0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501D0">
              <w:rPr>
                <w:rFonts w:ascii="Times New Roman" w:hAnsi="Times New Roman" w:cs="Times New Roman"/>
                <w:sz w:val="24"/>
                <w:szCs w:val="28"/>
              </w:rPr>
              <w:t xml:space="preserve">Шкалы и координаты. </w:t>
            </w:r>
          </w:p>
        </w:tc>
        <w:tc>
          <w:tcPr>
            <w:tcW w:w="841" w:type="dxa"/>
          </w:tcPr>
          <w:p w:rsidR="00A47B0B" w:rsidRPr="00CF7437" w:rsidRDefault="00A47B0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A47B0B" w:rsidRPr="00FC6365" w:rsidRDefault="00A47B0B" w:rsidP="00FC636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Определять </w:t>
            </w:r>
            <w:r w:rsidRPr="00FC6365">
              <w:rPr>
                <w:rFonts w:ascii="Times New Roman" w:hAnsi="Times New Roman" w:cs="Times New Roman"/>
                <w:sz w:val="24"/>
                <w:szCs w:val="28"/>
              </w:rPr>
              <w:t xml:space="preserve">координаты точек. </w:t>
            </w: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Отмечать </w:t>
            </w:r>
            <w:r w:rsidRPr="00FC6365">
              <w:rPr>
                <w:rFonts w:ascii="Times New Roman" w:hAnsi="Times New Roman" w:cs="Times New Roman"/>
                <w:sz w:val="24"/>
                <w:szCs w:val="28"/>
              </w:rPr>
              <w:t>точки на координатном луче по заданным координатам.</w:t>
            </w:r>
          </w:p>
        </w:tc>
        <w:tc>
          <w:tcPr>
            <w:tcW w:w="2977" w:type="dxa"/>
          </w:tcPr>
          <w:p w:rsidR="00A47B0B" w:rsidRPr="00FC6365" w:rsidRDefault="00A47B0B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Строить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координатный луч. </w:t>
            </w:r>
          </w:p>
          <w:p w:rsidR="00A47B0B" w:rsidRPr="00FC6365" w:rsidRDefault="00A47B0B" w:rsidP="00FC636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Отмечать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на нем точки по заданным координатам.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Переходить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от одних единиц измерения к другим.</w:t>
            </w:r>
          </w:p>
        </w:tc>
        <w:tc>
          <w:tcPr>
            <w:tcW w:w="3685" w:type="dxa"/>
            <w:gridSpan w:val="2"/>
          </w:tcPr>
          <w:p w:rsidR="00A47B0B" w:rsidRPr="00A47B0B" w:rsidRDefault="00A47B0B" w:rsidP="00A47B0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A47B0B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дополнительные источники информации (дополнительная литература, средства ИКТ).</w:t>
            </w:r>
          </w:p>
          <w:p w:rsidR="00A47B0B" w:rsidRPr="00A47B0B" w:rsidRDefault="00A47B0B" w:rsidP="00A47B0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A47B0B">
              <w:rPr>
                <w:rFonts w:ascii="Times New Roman" w:hAnsi="Times New Roman" w:cs="Times New Roman"/>
                <w:sz w:val="24"/>
              </w:rPr>
              <w:t>делают предположение о информации, которая необходима для решения поставленной задачи.</w:t>
            </w:r>
          </w:p>
          <w:p w:rsidR="00A47B0B" w:rsidRPr="00CF7437" w:rsidRDefault="00A47B0B" w:rsidP="00A47B0B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47B0B">
              <w:rPr>
                <w:rFonts w:ascii="Times New Roman" w:hAnsi="Times New Roman" w:cs="Times New Roman"/>
                <w:sz w:val="24"/>
              </w:rPr>
              <w:t>умеют слушать других, принять другую точку зрения, изменить свою точку зрения.</w:t>
            </w:r>
          </w:p>
        </w:tc>
      </w:tr>
      <w:tr w:rsidR="00CF7437" w:rsidRPr="00CF7437" w:rsidTr="00A22961">
        <w:trPr>
          <w:gridAfter w:val="9"/>
          <w:wAfter w:w="11520" w:type="dxa"/>
        </w:trPr>
        <w:tc>
          <w:tcPr>
            <w:tcW w:w="15584" w:type="dxa"/>
            <w:gridSpan w:val="13"/>
          </w:tcPr>
          <w:p w:rsidR="00CF7437" w:rsidRPr="00CF7437" w:rsidRDefault="001F145A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Личностные</w:t>
            </w:r>
            <w:proofErr w:type="gramStart"/>
            <w:r w:rsidR="00CF7437"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="00CF7437" w:rsidRPr="00CF7437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proofErr w:type="gramEnd"/>
            <w:r w:rsidR="00CF7437" w:rsidRPr="00CF7437">
              <w:rPr>
                <w:rFonts w:ascii="Times New Roman" w:hAnsi="Times New Roman" w:cs="Times New Roman"/>
                <w:sz w:val="24"/>
                <w:szCs w:val="28"/>
              </w:rPr>
              <w:t>ормировать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навыки сравнения</w:t>
            </w:r>
            <w:r w:rsidR="00CF7437" w:rsidRPr="00CF7437">
              <w:rPr>
                <w:rFonts w:ascii="Times New Roman" w:hAnsi="Times New Roman" w:cs="Times New Roman"/>
                <w:sz w:val="24"/>
                <w:szCs w:val="28"/>
              </w:rPr>
              <w:t>, аналогии, выстраивания логических цепочек  .</w:t>
            </w:r>
          </w:p>
          <w:p w:rsidR="00CF7437" w:rsidRPr="00CF7437" w:rsidRDefault="00CF743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 xml:space="preserve"> располагать объекты в соответствии с их числовыми характеристиками; давать качественные характеристики объектам в соответствии с их числовыми значениями.</w:t>
            </w:r>
          </w:p>
        </w:tc>
      </w:tr>
      <w:tr w:rsidR="009E78F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9E78F1" w:rsidRPr="00796290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96290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1" w:type="dxa"/>
            <w:gridSpan w:val="3"/>
          </w:tcPr>
          <w:p w:rsidR="009E78F1" w:rsidRPr="00796290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96290">
              <w:rPr>
                <w:rFonts w:ascii="Times New Roman" w:hAnsi="Times New Roman" w:cs="Times New Roman"/>
                <w:sz w:val="24"/>
                <w:szCs w:val="28"/>
              </w:rPr>
              <w:t>П.5</w:t>
            </w:r>
          </w:p>
        </w:tc>
        <w:tc>
          <w:tcPr>
            <w:tcW w:w="2948" w:type="dxa"/>
            <w:gridSpan w:val="2"/>
          </w:tcPr>
          <w:p w:rsidR="009E78F1" w:rsidRPr="005A218A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A218A">
              <w:rPr>
                <w:rFonts w:ascii="Times New Roman" w:hAnsi="Times New Roman" w:cs="Times New Roman"/>
                <w:sz w:val="24"/>
                <w:szCs w:val="28"/>
              </w:rPr>
              <w:t>Меньше или больше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41" w:type="dxa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837" w:type="dxa"/>
            <w:gridSpan w:val="3"/>
          </w:tcPr>
          <w:p w:rsidR="00A47B0B" w:rsidRPr="00FC6365" w:rsidRDefault="009E78F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Сравнивать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числа по разрядам, по значимости. </w:t>
            </w:r>
          </w:p>
          <w:p w:rsidR="00A47B0B" w:rsidRPr="00FC6365" w:rsidRDefault="009E78F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перебор всех возможных вариантов для пе</w:t>
            </w:r>
            <w:r w:rsidR="00A47B0B" w:rsidRPr="00FC6365">
              <w:rPr>
                <w:rFonts w:ascii="Times New Roman" w:hAnsi="Times New Roman" w:cs="Times New Roman"/>
                <w:sz w:val="24"/>
              </w:rPr>
              <w:t xml:space="preserve">ресчета объектов или </w:t>
            </w:r>
            <w:r w:rsidR="00A47B0B" w:rsidRPr="00FC6365">
              <w:rPr>
                <w:rFonts w:ascii="Times New Roman" w:hAnsi="Times New Roman" w:cs="Times New Roman"/>
                <w:sz w:val="24"/>
              </w:rPr>
              <w:lastRenderedPageBreak/>
              <w:t>комбинаций.</w:t>
            </w:r>
          </w:p>
          <w:p w:rsidR="009E78F1" w:rsidRPr="00FC6365" w:rsidRDefault="00A47B0B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В</w:t>
            </w:r>
            <w:r w:rsidR="009E78F1" w:rsidRPr="00FC6365">
              <w:rPr>
                <w:rFonts w:ascii="Times New Roman" w:hAnsi="Times New Roman" w:cs="Times New Roman"/>
                <w:b/>
                <w:sz w:val="24"/>
              </w:rPr>
              <w:t>ыделять</w:t>
            </w:r>
            <w:r w:rsidR="009E78F1" w:rsidRPr="00FC6365">
              <w:rPr>
                <w:rFonts w:ascii="Times New Roman" w:hAnsi="Times New Roman" w:cs="Times New Roman"/>
                <w:sz w:val="24"/>
              </w:rPr>
              <w:t xml:space="preserve"> комбинации, отвечающие заданным условиям.</w:t>
            </w:r>
          </w:p>
        </w:tc>
        <w:tc>
          <w:tcPr>
            <w:tcW w:w="2977" w:type="dxa"/>
          </w:tcPr>
          <w:p w:rsidR="009E78F1" w:rsidRPr="00FC6365" w:rsidRDefault="00A47B0B" w:rsidP="00FC636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Сравнивать </w:t>
            </w:r>
            <w:r w:rsidRPr="00FC6365">
              <w:rPr>
                <w:rFonts w:ascii="Times New Roman" w:hAnsi="Times New Roman" w:cs="Times New Roman"/>
                <w:sz w:val="24"/>
              </w:rPr>
              <w:t>натуральные числа по классам и разрядам.</w:t>
            </w:r>
          </w:p>
        </w:tc>
        <w:tc>
          <w:tcPr>
            <w:tcW w:w="3685" w:type="dxa"/>
            <w:gridSpan w:val="2"/>
          </w:tcPr>
          <w:p w:rsidR="00A47B0B" w:rsidRPr="00A47B0B" w:rsidRDefault="00A47B0B" w:rsidP="00A47B0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47B0B">
              <w:rPr>
                <w:rFonts w:ascii="Times New Roman" w:hAnsi="Times New Roman" w:cs="Times New Roman"/>
                <w:sz w:val="24"/>
              </w:rPr>
              <w:t>в диалоге с учителем совершенствуют  критерии оценки</w:t>
            </w:r>
          </w:p>
          <w:p w:rsidR="00A47B0B" w:rsidRPr="00A47B0B" w:rsidRDefault="00A47B0B" w:rsidP="00A47B0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A47B0B">
              <w:rPr>
                <w:rFonts w:ascii="Times New Roman" w:hAnsi="Times New Roman" w:cs="Times New Roman"/>
                <w:sz w:val="24"/>
              </w:rPr>
              <w:t>записывают в виде правил.</w:t>
            </w:r>
          </w:p>
          <w:p w:rsidR="009E78F1" w:rsidRPr="00CF7437" w:rsidRDefault="00A47B0B" w:rsidP="00A47B0B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47B0B">
              <w:rPr>
                <w:rFonts w:ascii="Times New Roman" w:hAnsi="Times New Roman" w:cs="Times New Roman"/>
                <w:sz w:val="24"/>
              </w:rPr>
              <w:t xml:space="preserve">умеют оформлять свои мысли </w:t>
            </w:r>
            <w:r w:rsidRPr="00A47B0B">
              <w:rPr>
                <w:rFonts w:ascii="Times New Roman" w:hAnsi="Times New Roman" w:cs="Times New Roman"/>
                <w:sz w:val="24"/>
              </w:rPr>
              <w:lastRenderedPageBreak/>
              <w:t>в устной и письменной речи</w:t>
            </w:r>
          </w:p>
        </w:tc>
      </w:tr>
      <w:tr w:rsidR="00A47B0B" w:rsidRPr="00CF7437" w:rsidTr="00A22961">
        <w:trPr>
          <w:gridAfter w:val="8"/>
          <w:wAfter w:w="11511" w:type="dxa"/>
          <w:trHeight w:val="2349"/>
        </w:trPr>
        <w:tc>
          <w:tcPr>
            <w:tcW w:w="704" w:type="dxa"/>
            <w:gridSpan w:val="2"/>
          </w:tcPr>
          <w:p w:rsidR="00A47B0B" w:rsidRPr="002A3388" w:rsidRDefault="00A47B0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A338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17</w:t>
            </w:r>
          </w:p>
        </w:tc>
        <w:tc>
          <w:tcPr>
            <w:tcW w:w="601" w:type="dxa"/>
            <w:gridSpan w:val="3"/>
          </w:tcPr>
          <w:p w:rsidR="00A47B0B" w:rsidRPr="002A3388" w:rsidRDefault="00A47B0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A3388">
              <w:rPr>
                <w:rFonts w:ascii="Times New Roman" w:hAnsi="Times New Roman" w:cs="Times New Roman"/>
                <w:sz w:val="24"/>
                <w:szCs w:val="28"/>
              </w:rPr>
              <w:t>П.5</w:t>
            </w:r>
          </w:p>
        </w:tc>
        <w:tc>
          <w:tcPr>
            <w:tcW w:w="2948" w:type="dxa"/>
            <w:gridSpan w:val="2"/>
          </w:tcPr>
          <w:p w:rsidR="00A47B0B" w:rsidRPr="002A3388" w:rsidRDefault="00A47B0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A3388">
              <w:rPr>
                <w:rFonts w:ascii="Times New Roman" w:hAnsi="Times New Roman" w:cs="Times New Roman"/>
                <w:sz w:val="24"/>
                <w:szCs w:val="28"/>
              </w:rPr>
              <w:t>Меньше или больше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41" w:type="dxa"/>
          </w:tcPr>
          <w:p w:rsidR="00A47B0B" w:rsidRPr="00CF7437" w:rsidRDefault="00A47B0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837" w:type="dxa"/>
            <w:gridSpan w:val="3"/>
          </w:tcPr>
          <w:p w:rsidR="00A47B0B" w:rsidRPr="00FC6365" w:rsidRDefault="00FC6365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Сравнивать отрезки</w:t>
            </w:r>
            <w:r w:rsidR="00A47B0B" w:rsidRPr="00FC6365">
              <w:rPr>
                <w:rFonts w:ascii="Times New Roman" w:hAnsi="Times New Roman" w:cs="Times New Roman"/>
                <w:sz w:val="24"/>
              </w:rPr>
              <w:t xml:space="preserve"> по длине. </w:t>
            </w:r>
            <w:r w:rsidR="00A47B0B" w:rsidRPr="00FC6365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="00A47B0B" w:rsidRPr="00FC6365">
              <w:rPr>
                <w:rFonts w:ascii="Times New Roman" w:hAnsi="Times New Roman" w:cs="Times New Roman"/>
                <w:sz w:val="24"/>
              </w:rPr>
              <w:t xml:space="preserve"> текстовые задачи арифметическими способами, критически </w:t>
            </w:r>
            <w:r w:rsidR="00A47B0B" w:rsidRPr="00FC6365">
              <w:rPr>
                <w:rFonts w:ascii="Times New Roman" w:hAnsi="Times New Roman" w:cs="Times New Roman"/>
                <w:b/>
                <w:sz w:val="24"/>
              </w:rPr>
              <w:t xml:space="preserve">оценивать </w:t>
            </w:r>
            <w:r w:rsidR="00A47B0B" w:rsidRPr="00FC6365">
              <w:rPr>
                <w:rFonts w:ascii="Times New Roman" w:hAnsi="Times New Roman" w:cs="Times New Roman"/>
                <w:sz w:val="24"/>
              </w:rPr>
              <w:t xml:space="preserve">полученный ответ, </w:t>
            </w:r>
            <w:r w:rsidR="00A47B0B" w:rsidRPr="00FC6365">
              <w:rPr>
                <w:rFonts w:ascii="Times New Roman" w:hAnsi="Times New Roman" w:cs="Times New Roman"/>
                <w:b/>
                <w:sz w:val="24"/>
              </w:rPr>
              <w:t xml:space="preserve">осуществлять </w:t>
            </w:r>
            <w:r w:rsidR="00A47B0B" w:rsidRPr="00FC6365">
              <w:rPr>
                <w:rFonts w:ascii="Times New Roman" w:hAnsi="Times New Roman" w:cs="Times New Roman"/>
                <w:sz w:val="24"/>
              </w:rPr>
              <w:t>самоконтроль, проверяя ответ на соответствие условию.</w:t>
            </w:r>
          </w:p>
        </w:tc>
        <w:tc>
          <w:tcPr>
            <w:tcW w:w="2977" w:type="dxa"/>
          </w:tcPr>
          <w:p w:rsidR="00A47B0B" w:rsidRPr="00FC6365" w:rsidRDefault="00A47B0B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Записывать </w:t>
            </w:r>
            <w:r w:rsidRPr="00FC6365">
              <w:rPr>
                <w:rFonts w:ascii="Times New Roman" w:hAnsi="Times New Roman" w:cs="Times New Roman"/>
                <w:sz w:val="24"/>
              </w:rPr>
              <w:t>результат сравнения с помощью  знаков «&gt;» , «&lt;» и «=».</w:t>
            </w:r>
          </w:p>
        </w:tc>
        <w:tc>
          <w:tcPr>
            <w:tcW w:w="3685" w:type="dxa"/>
            <w:gridSpan w:val="2"/>
          </w:tcPr>
          <w:p w:rsidR="00A47B0B" w:rsidRPr="00A47B0B" w:rsidRDefault="00A47B0B" w:rsidP="00A47B0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A47B0B">
              <w:rPr>
                <w:rFonts w:ascii="Times New Roman" w:hAnsi="Times New Roman" w:cs="Times New Roman"/>
                <w:sz w:val="24"/>
              </w:rPr>
              <w:t>понимают причины своего неуспеха и находят способы выхода из сложившейся ситуации.</w:t>
            </w:r>
          </w:p>
          <w:p w:rsidR="00A47B0B" w:rsidRPr="00A47B0B" w:rsidRDefault="00A47B0B" w:rsidP="00A47B0B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A47B0B">
              <w:rPr>
                <w:rFonts w:ascii="Times New Roman" w:hAnsi="Times New Roman" w:cs="Times New Roman"/>
                <w:sz w:val="24"/>
              </w:rPr>
              <w:t>передают содержание в сжатом или развернутом виде.</w:t>
            </w:r>
          </w:p>
          <w:p w:rsidR="00A47B0B" w:rsidRPr="00CF7437" w:rsidRDefault="00A47B0B" w:rsidP="00A47B0B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47B0B">
              <w:rPr>
                <w:rFonts w:ascii="Times New Roman" w:hAnsi="Times New Roman" w:cs="Times New Roman"/>
                <w:sz w:val="24"/>
              </w:rPr>
              <w:t>умеют слушать других, принять другую точку зрения, изменить свою точку зрения.</w:t>
            </w:r>
          </w:p>
        </w:tc>
      </w:tr>
      <w:tr w:rsidR="009E78F1" w:rsidRPr="00CF7437" w:rsidTr="00A22961">
        <w:trPr>
          <w:gridAfter w:val="8"/>
          <w:wAfter w:w="11511" w:type="dxa"/>
          <w:trHeight w:val="1838"/>
        </w:trPr>
        <w:tc>
          <w:tcPr>
            <w:tcW w:w="704" w:type="dxa"/>
            <w:gridSpan w:val="2"/>
          </w:tcPr>
          <w:p w:rsidR="009E78F1" w:rsidRPr="00A574EF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574EF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601" w:type="dxa"/>
            <w:gridSpan w:val="3"/>
          </w:tcPr>
          <w:p w:rsidR="009E78F1" w:rsidRPr="00A574EF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574EF">
              <w:rPr>
                <w:rFonts w:ascii="Times New Roman" w:hAnsi="Times New Roman" w:cs="Times New Roman"/>
                <w:sz w:val="24"/>
                <w:szCs w:val="28"/>
              </w:rPr>
              <w:t>П.5</w:t>
            </w:r>
          </w:p>
        </w:tc>
        <w:tc>
          <w:tcPr>
            <w:tcW w:w="2948" w:type="dxa"/>
            <w:gridSpan w:val="2"/>
          </w:tcPr>
          <w:p w:rsidR="009E78F1" w:rsidRPr="008046C6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46C6">
              <w:rPr>
                <w:rFonts w:ascii="Times New Roman" w:hAnsi="Times New Roman" w:cs="Times New Roman"/>
                <w:sz w:val="24"/>
                <w:szCs w:val="28"/>
              </w:rPr>
              <w:t>Меньше или больше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9E78F1" w:rsidRPr="00A574EF" w:rsidRDefault="00016B43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 xml:space="preserve">ТЕСТ </w:t>
            </w:r>
            <w:r w:rsidRPr="00016B43"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>№ 2</w:t>
            </w:r>
          </w:p>
        </w:tc>
        <w:tc>
          <w:tcPr>
            <w:tcW w:w="841" w:type="dxa"/>
          </w:tcPr>
          <w:p w:rsidR="009E78F1" w:rsidRPr="00CF7437" w:rsidRDefault="009E78F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9E78F1" w:rsidRPr="00FC6365" w:rsidRDefault="009E78F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текст задачи,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условие,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извлекать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необходимую информацию,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моделировать </w:t>
            </w:r>
            <w:r w:rsidRPr="00FC6365">
              <w:rPr>
                <w:rFonts w:ascii="Times New Roman" w:hAnsi="Times New Roman" w:cs="Times New Roman"/>
                <w:sz w:val="24"/>
              </w:rPr>
              <w:t>условие с помощью схем, рисунков, реальных предметов.</w:t>
            </w:r>
          </w:p>
        </w:tc>
        <w:tc>
          <w:tcPr>
            <w:tcW w:w="2977" w:type="dxa"/>
          </w:tcPr>
          <w:p w:rsidR="009E78F1" w:rsidRPr="00FC6365" w:rsidRDefault="00A47B0B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Записывать </w:t>
            </w:r>
            <w:r w:rsidRPr="00FC6365">
              <w:rPr>
                <w:rFonts w:ascii="Times New Roman" w:hAnsi="Times New Roman" w:cs="Times New Roman"/>
                <w:sz w:val="24"/>
              </w:rPr>
              <w:t>результат сравнения с помощью  знаков «&gt;» , «&lt;» и «=».</w:t>
            </w:r>
          </w:p>
        </w:tc>
        <w:tc>
          <w:tcPr>
            <w:tcW w:w="3685" w:type="dxa"/>
            <w:gridSpan w:val="2"/>
          </w:tcPr>
          <w:p w:rsidR="00A22961" w:rsidRPr="00A22961" w:rsidRDefault="00A22961" w:rsidP="00A2296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A22961">
              <w:rPr>
                <w:rFonts w:ascii="Times New Roman" w:hAnsi="Times New Roman" w:cs="Times New Roman"/>
                <w:sz w:val="24"/>
              </w:rPr>
              <w:t>определяют цель своей учебной деятельности, ищут средства ее осуществления.</w:t>
            </w:r>
          </w:p>
          <w:p w:rsidR="00A22961" w:rsidRPr="00A22961" w:rsidRDefault="00A22961" w:rsidP="00A2296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A22961">
              <w:rPr>
                <w:rFonts w:ascii="Times New Roman" w:hAnsi="Times New Roman" w:cs="Times New Roman"/>
                <w:sz w:val="24"/>
              </w:rPr>
              <w:t>записывают выводы в виде правил.</w:t>
            </w:r>
          </w:p>
          <w:p w:rsidR="00A22961" w:rsidRPr="00CF7437" w:rsidRDefault="00A22961" w:rsidP="00A22961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22961">
              <w:rPr>
                <w:rFonts w:ascii="Times New Roman" w:hAnsi="Times New Roman" w:cs="Times New Roman"/>
                <w:sz w:val="24"/>
              </w:rPr>
              <w:t xml:space="preserve">умеют организовать </w:t>
            </w:r>
            <w:r>
              <w:rPr>
                <w:rFonts w:ascii="Times New Roman" w:hAnsi="Times New Roman" w:cs="Times New Roman"/>
                <w:sz w:val="24"/>
              </w:rPr>
              <w:t>учебное взаимодействие в группе.</w:t>
            </w:r>
          </w:p>
        </w:tc>
      </w:tr>
      <w:tr w:rsidR="00A22961" w:rsidRPr="00CF7437" w:rsidTr="00A22961">
        <w:trPr>
          <w:gridAfter w:val="8"/>
          <w:wAfter w:w="11511" w:type="dxa"/>
          <w:trHeight w:val="368"/>
        </w:trPr>
        <w:tc>
          <w:tcPr>
            <w:tcW w:w="704" w:type="dxa"/>
            <w:gridSpan w:val="2"/>
          </w:tcPr>
          <w:p w:rsidR="00A22961" w:rsidRPr="00455C27" w:rsidRDefault="00A22961" w:rsidP="004075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5C27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601" w:type="dxa"/>
            <w:gridSpan w:val="3"/>
          </w:tcPr>
          <w:p w:rsidR="00A22961" w:rsidRPr="00455C27" w:rsidRDefault="00A22961" w:rsidP="004075D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8" w:type="dxa"/>
            <w:gridSpan w:val="2"/>
          </w:tcPr>
          <w:p w:rsidR="00A22961" w:rsidRPr="00455C27" w:rsidRDefault="00A22961" w:rsidP="004075DF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1F145A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highlight w:val="yellow"/>
              </w:rPr>
              <w:t>Контрольная работа № 1</w:t>
            </w:r>
            <w:r w:rsidRPr="00455C27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 xml:space="preserve"> «Обозначение натуральных чисел»</w:t>
            </w:r>
          </w:p>
        </w:tc>
        <w:tc>
          <w:tcPr>
            <w:tcW w:w="841" w:type="dxa"/>
          </w:tcPr>
          <w:p w:rsidR="00A22961" w:rsidRPr="00CF7437" w:rsidRDefault="00A22961" w:rsidP="004075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</w:p>
        </w:tc>
        <w:tc>
          <w:tcPr>
            <w:tcW w:w="3837" w:type="dxa"/>
            <w:gridSpan w:val="3"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Строить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отрезки заданной длины.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Измерять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длину отрезка с помощью линейки. </w:t>
            </w:r>
          </w:p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Изображать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прямую, луч, отрезок в соответствии с условием, определяющим их взаимное расположение. </w:t>
            </w:r>
          </w:p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Изображать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точки с заданными координатами на числовом луче;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Сравнивать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натуральные числа.</w:t>
            </w:r>
          </w:p>
        </w:tc>
        <w:tc>
          <w:tcPr>
            <w:tcW w:w="2977" w:type="dxa"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разные приемы проверки правильности выполняемых заданий.</w:t>
            </w:r>
          </w:p>
        </w:tc>
        <w:tc>
          <w:tcPr>
            <w:tcW w:w="3685" w:type="dxa"/>
            <w:gridSpan w:val="2"/>
          </w:tcPr>
          <w:p w:rsidR="00A22961" w:rsidRDefault="00A22961" w:rsidP="00A22961">
            <w:pPr>
              <w:pStyle w:val="ae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A22961">
              <w:rPr>
                <w:rFonts w:ascii="Times New Roman" w:hAnsi="Times New Roman" w:cs="Times New Roman"/>
                <w:sz w:val="24"/>
              </w:rPr>
              <w:t xml:space="preserve">понимают причины своего неуспеха, находят выход из этой ситуации. </w:t>
            </w:r>
          </w:p>
          <w:p w:rsidR="00A22961" w:rsidRPr="00A22961" w:rsidRDefault="00A22961" w:rsidP="00A2296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A22961">
              <w:rPr>
                <w:rFonts w:ascii="Times New Roman" w:hAnsi="Times New Roman" w:cs="Times New Roman"/>
                <w:sz w:val="24"/>
              </w:rPr>
              <w:t xml:space="preserve">делают </w:t>
            </w:r>
          </w:p>
          <w:p w:rsidR="00A22961" w:rsidRPr="00A22961" w:rsidRDefault="00A22961" w:rsidP="00A2296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22961">
              <w:rPr>
                <w:rFonts w:ascii="Times New Roman" w:hAnsi="Times New Roman" w:cs="Times New Roman"/>
                <w:sz w:val="24"/>
              </w:rPr>
              <w:t>предположения об информации, необходимой для решения данной задачи.</w:t>
            </w:r>
          </w:p>
          <w:p w:rsidR="00A22961" w:rsidRPr="00CF7437" w:rsidRDefault="00A22961" w:rsidP="00A22961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22961">
              <w:rPr>
                <w:rFonts w:ascii="Times New Roman" w:hAnsi="Times New Roman" w:cs="Times New Roman"/>
                <w:sz w:val="24"/>
              </w:rPr>
              <w:t>умеют критично  относиться  к своему мне</w:t>
            </w:r>
            <w:r w:rsidRPr="00A22961">
              <w:rPr>
                <w:rFonts w:ascii="Times New Roman" w:hAnsi="Times New Roman" w:cs="Times New Roman"/>
                <w:sz w:val="24"/>
              </w:rPr>
              <w:softHyphen/>
              <w:t>нию.</w:t>
            </w:r>
          </w:p>
        </w:tc>
      </w:tr>
      <w:tr w:rsidR="00A22961" w:rsidRPr="00CF7437" w:rsidTr="00A22961">
        <w:trPr>
          <w:gridAfter w:val="8"/>
          <w:wAfter w:w="11511" w:type="dxa"/>
          <w:trHeight w:val="375"/>
        </w:trPr>
        <w:tc>
          <w:tcPr>
            <w:tcW w:w="704" w:type="dxa"/>
            <w:gridSpan w:val="2"/>
          </w:tcPr>
          <w:p w:rsidR="00A22961" w:rsidRPr="00171538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71538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01" w:type="dxa"/>
            <w:gridSpan w:val="3"/>
          </w:tcPr>
          <w:p w:rsidR="00A22961" w:rsidRPr="00171538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8" w:type="dxa"/>
            <w:gridSpan w:val="2"/>
          </w:tcPr>
          <w:p w:rsidR="00A22961" w:rsidRPr="00A22961" w:rsidRDefault="00A22961" w:rsidP="00155A4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A22961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 xml:space="preserve">Работа над ошибками. </w:t>
            </w:r>
          </w:p>
          <w:p w:rsidR="00A22961" w:rsidRPr="00171538" w:rsidRDefault="00A22961" w:rsidP="00155A4B">
            <w:pP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171538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Решение задач.</w:t>
            </w:r>
          </w:p>
        </w:tc>
        <w:tc>
          <w:tcPr>
            <w:tcW w:w="841" w:type="dxa"/>
          </w:tcPr>
          <w:p w:rsidR="00A22961" w:rsidRPr="00CF7437" w:rsidRDefault="00A372C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ППМ</w:t>
            </w:r>
          </w:p>
        </w:tc>
        <w:tc>
          <w:tcPr>
            <w:tcW w:w="3837" w:type="dxa"/>
            <w:gridSpan w:val="3"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текст задачи,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условие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, извлекать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необходимую информацию,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анализировать и осмысливать текст задачи, извлекать необходимую информацию. </w:t>
            </w:r>
          </w:p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Строить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логическую цепочку. </w:t>
            </w:r>
          </w:p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Оценивать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результат.</w:t>
            </w:r>
          </w:p>
        </w:tc>
        <w:tc>
          <w:tcPr>
            <w:tcW w:w="3685" w:type="dxa"/>
            <w:gridSpan w:val="2"/>
          </w:tcPr>
          <w:p w:rsidR="00A22961" w:rsidRPr="000B21FD" w:rsidRDefault="00A22961" w:rsidP="004075DF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proofErr w:type="gramEnd"/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оставляют план выполнения заданий совместно с учителем.</w:t>
            </w:r>
          </w:p>
          <w:p w:rsidR="00A22961" w:rsidRPr="000B21FD" w:rsidRDefault="00A22961" w:rsidP="004075DF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 xml:space="preserve">П: 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A22961" w:rsidRPr="000B21FD" w:rsidRDefault="00A22961" w:rsidP="004075DF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К: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умеют оформлять мысли в устной и письменной речи с учетом речевых ситуаций</w:t>
            </w:r>
            <w:r w:rsidR="00955F8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</w:tr>
      <w:tr w:rsidR="00A22961" w:rsidRPr="00CF7437" w:rsidTr="00E00FF9">
        <w:trPr>
          <w:gridAfter w:val="9"/>
          <w:wAfter w:w="11520" w:type="dxa"/>
          <w:trHeight w:val="240"/>
        </w:trPr>
        <w:tc>
          <w:tcPr>
            <w:tcW w:w="15584" w:type="dxa"/>
            <w:gridSpan w:val="13"/>
            <w:shd w:val="clear" w:color="auto" w:fill="CCECFF"/>
          </w:tcPr>
          <w:p w:rsidR="00A22961" w:rsidRPr="00CF7437" w:rsidRDefault="00A22961" w:rsidP="00155A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§2. Сложение и вычитание натуральных чисел (21 ч</w:t>
            </w:r>
            <w:r w:rsidR="00B05B7B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а</w:t>
            </w:r>
            <w:r w:rsidR="00E00FF9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с</w:t>
            </w:r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)</w:t>
            </w:r>
          </w:p>
        </w:tc>
      </w:tr>
      <w:tr w:rsidR="00A22961" w:rsidRPr="00CF7437" w:rsidTr="00A22961">
        <w:trPr>
          <w:gridAfter w:val="9"/>
          <w:wAfter w:w="11520" w:type="dxa"/>
        </w:trPr>
        <w:tc>
          <w:tcPr>
            <w:tcW w:w="15584" w:type="dxa"/>
            <w:gridSpan w:val="13"/>
          </w:tcPr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Личностные: </w:t>
            </w: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формировать умения ясно, точно, грамотно  излагать свои мысли в устной и письменной речи, понимать смысл поставленной задачи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 xml:space="preserve">выстраивать аргументацию, приводить примеры и </w:t>
            </w:r>
            <w:proofErr w:type="spellStart"/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контрпримеры</w:t>
            </w:r>
            <w:proofErr w:type="spellEnd"/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CF7437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 xml:space="preserve"> осуществлять контроль правильности своих действий; формировать навыки применения полученных знаний в быту, например, вычислять периметр объектов в форме треугольника и многоугольника при решении бытовых задач.</w:t>
            </w:r>
          </w:p>
        </w:tc>
      </w:tr>
      <w:tr w:rsidR="00A2296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BF1E36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F1E36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601" w:type="dxa"/>
            <w:gridSpan w:val="3"/>
          </w:tcPr>
          <w:p w:rsidR="00A22961" w:rsidRPr="00BF1E36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F1E36">
              <w:rPr>
                <w:rFonts w:ascii="Times New Roman" w:hAnsi="Times New Roman" w:cs="Times New Roman"/>
                <w:sz w:val="24"/>
                <w:szCs w:val="28"/>
              </w:rPr>
              <w:t>П.6</w:t>
            </w:r>
          </w:p>
        </w:tc>
        <w:tc>
          <w:tcPr>
            <w:tcW w:w="2948" w:type="dxa"/>
            <w:gridSpan w:val="2"/>
          </w:tcPr>
          <w:p w:rsidR="00A22961" w:rsidRPr="00BF1E36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F1E36">
              <w:rPr>
                <w:rFonts w:ascii="Times New Roman" w:hAnsi="Times New Roman" w:cs="Times New Roman"/>
                <w:sz w:val="24"/>
                <w:szCs w:val="28"/>
              </w:rPr>
              <w:t>Сложение натуральных чисел и его свойства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41" w:type="dxa"/>
          </w:tcPr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837" w:type="dxa"/>
            <w:gridSpan w:val="3"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Выполнять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сложение  натуральных чисел. </w:t>
            </w:r>
          </w:p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sz w:val="24"/>
              </w:rPr>
              <w:t>Верно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в речи термины: сумма, слагаемое.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Устанавливать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взаимосвязи между компонентами и результатом при сложении.</w:t>
            </w:r>
          </w:p>
        </w:tc>
        <w:tc>
          <w:tcPr>
            <w:tcW w:w="2977" w:type="dxa"/>
            <w:vMerge w:val="restart"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Уметь складывать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 многозначные числа</w:t>
            </w:r>
          </w:p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Знать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уметь формулировать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 и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применять </w:t>
            </w:r>
            <w:r w:rsidRPr="00FC6365">
              <w:rPr>
                <w:rFonts w:ascii="Times New Roman" w:hAnsi="Times New Roman" w:cs="Times New Roman"/>
                <w:sz w:val="24"/>
              </w:rPr>
              <w:t>переместительное и сочетательное свойства сложение натуральных чисел, свойства нуля при сложении.</w:t>
            </w:r>
          </w:p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Решать </w:t>
            </w:r>
            <w:r w:rsidRPr="00FC6365">
              <w:rPr>
                <w:rFonts w:ascii="Times New Roman" w:hAnsi="Times New Roman" w:cs="Times New Roman"/>
                <w:sz w:val="24"/>
              </w:rPr>
              <w:t>текстовые задачи.</w:t>
            </w:r>
          </w:p>
        </w:tc>
        <w:tc>
          <w:tcPr>
            <w:tcW w:w="3685" w:type="dxa"/>
            <w:gridSpan w:val="2"/>
          </w:tcPr>
          <w:p w:rsidR="00641BFE" w:rsidRPr="00641BFE" w:rsidRDefault="00641BFE" w:rsidP="00641BF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641BFE">
              <w:rPr>
                <w:rFonts w:ascii="Times New Roman" w:hAnsi="Times New Roman" w:cs="Times New Roman"/>
                <w:sz w:val="24"/>
              </w:rPr>
              <w:t>определяют цель учебной деятельности, находят пути достижения цели.</w:t>
            </w:r>
          </w:p>
          <w:p w:rsidR="00641BFE" w:rsidRPr="00641BFE" w:rsidRDefault="00641BFE" w:rsidP="00641BF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641BFE">
              <w:rPr>
                <w:rFonts w:ascii="Times New Roman" w:hAnsi="Times New Roman" w:cs="Times New Roman"/>
                <w:sz w:val="24"/>
              </w:rPr>
              <w:t xml:space="preserve">передают содержание  в развёрнутом или сжатом виде. </w:t>
            </w:r>
          </w:p>
          <w:p w:rsidR="00A22961" w:rsidRPr="00CF7437" w:rsidRDefault="00641BFE" w:rsidP="00641BFE">
            <w:pPr>
              <w:pStyle w:val="ae"/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641BFE">
              <w:rPr>
                <w:rFonts w:ascii="Times New Roman" w:hAnsi="Times New Roman" w:cs="Times New Roman"/>
                <w:sz w:val="24"/>
              </w:rPr>
              <w:t xml:space="preserve">умеют принимать точку зрения </w:t>
            </w:r>
            <w:proofErr w:type="spellStart"/>
            <w:r w:rsidRPr="00641BFE">
              <w:rPr>
                <w:rFonts w:ascii="Times New Roman" w:hAnsi="Times New Roman" w:cs="Times New Roman"/>
                <w:sz w:val="24"/>
              </w:rPr>
              <w:t>дру¬гого</w:t>
            </w:r>
            <w:proofErr w:type="spellEnd"/>
            <w:r w:rsidRPr="00641BFE">
              <w:rPr>
                <w:rFonts w:ascii="Times New Roman" w:hAnsi="Times New Roman" w:cs="Times New Roman"/>
                <w:sz w:val="24"/>
              </w:rPr>
              <w:t>; умеют организовать учебное взаимодействие в группе.</w:t>
            </w:r>
          </w:p>
        </w:tc>
      </w:tr>
      <w:tr w:rsidR="00A2296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П.6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Сложение натуральных чисел и его свойства.</w:t>
            </w:r>
          </w:p>
        </w:tc>
        <w:tc>
          <w:tcPr>
            <w:tcW w:w="841" w:type="dxa"/>
          </w:tcPr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837" w:type="dxa"/>
            <w:gridSpan w:val="3"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  <w:szCs w:val="28"/>
              </w:rPr>
              <w:t>Формулироват</w:t>
            </w:r>
            <w:r w:rsidRPr="00FC6365">
              <w:rPr>
                <w:rFonts w:ascii="Times New Roman" w:hAnsi="Times New Roman" w:cs="Times New Roman"/>
                <w:sz w:val="24"/>
                <w:szCs w:val="28"/>
              </w:rPr>
              <w:t>ь переместительное и сочетательное свойства сложение натуральных чисел, свойства нуля при сложении.</w:t>
            </w:r>
          </w:p>
        </w:tc>
        <w:tc>
          <w:tcPr>
            <w:tcW w:w="2977" w:type="dxa"/>
            <w:vMerge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5" w:type="dxa"/>
            <w:gridSpan w:val="2"/>
          </w:tcPr>
          <w:p w:rsidR="00641BFE" w:rsidRPr="00641BFE" w:rsidRDefault="00641BFE" w:rsidP="00641BF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641BFE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источники информации.</w:t>
            </w:r>
          </w:p>
          <w:p w:rsidR="00641BFE" w:rsidRPr="00641BFE" w:rsidRDefault="00641BFE" w:rsidP="00641BF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641BFE">
              <w:rPr>
                <w:rFonts w:ascii="Times New Roman" w:hAnsi="Times New Roman" w:cs="Times New Roman"/>
                <w:sz w:val="24"/>
              </w:rPr>
              <w:t xml:space="preserve">передают содержание  в развёрнутом или сжатом виде. </w:t>
            </w:r>
          </w:p>
          <w:p w:rsidR="00A22961" w:rsidRPr="00CF7437" w:rsidRDefault="00641BFE" w:rsidP="00641BFE">
            <w:pPr>
              <w:pStyle w:val="ae"/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641BFE">
              <w:rPr>
                <w:rFonts w:ascii="Times New Roman" w:hAnsi="Times New Roman" w:cs="Times New Roman"/>
                <w:sz w:val="24"/>
              </w:rPr>
              <w:t>умеют организовать учебное взаимодействие в группе.</w:t>
            </w:r>
          </w:p>
        </w:tc>
      </w:tr>
      <w:tr w:rsidR="00A2296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П.6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Сложение натуральных чисел и его свойства. </w:t>
            </w:r>
          </w:p>
        </w:tc>
        <w:tc>
          <w:tcPr>
            <w:tcW w:w="841" w:type="dxa"/>
          </w:tcPr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641BFE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sz w:val="24"/>
              </w:rPr>
              <w:t xml:space="preserve">Грамматически верно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читать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числовые выражения, содержащие действия сложения. </w:t>
            </w:r>
          </w:p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примеры на сложение многозначных чисел.</w:t>
            </w:r>
          </w:p>
        </w:tc>
        <w:tc>
          <w:tcPr>
            <w:tcW w:w="2977" w:type="dxa"/>
          </w:tcPr>
          <w:p w:rsidR="00A22961" w:rsidRPr="00FC6365" w:rsidRDefault="00641BFE" w:rsidP="00FC636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Складывать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натуральные числа, используя свойства сложения.</w:t>
            </w:r>
          </w:p>
        </w:tc>
        <w:tc>
          <w:tcPr>
            <w:tcW w:w="3685" w:type="dxa"/>
            <w:gridSpan w:val="2"/>
          </w:tcPr>
          <w:p w:rsidR="00641BFE" w:rsidRPr="00641BFE" w:rsidRDefault="00641BFE" w:rsidP="00641BF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641BFE">
              <w:rPr>
                <w:rFonts w:ascii="Times New Roman" w:hAnsi="Times New Roman" w:cs="Times New Roman"/>
                <w:sz w:val="24"/>
              </w:rPr>
              <w:t>составляют план выполнения заданий совместно  с учителем.</w:t>
            </w:r>
          </w:p>
          <w:p w:rsidR="00641BFE" w:rsidRPr="00641BFE" w:rsidRDefault="00641BFE" w:rsidP="00641BF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641BFE">
              <w:rPr>
                <w:rFonts w:ascii="Times New Roman" w:hAnsi="Times New Roman" w:cs="Times New Roman"/>
                <w:sz w:val="24"/>
              </w:rPr>
              <w:t xml:space="preserve">записывают выводы в виде правил. </w:t>
            </w:r>
          </w:p>
          <w:p w:rsidR="00A22961" w:rsidRPr="00CF7437" w:rsidRDefault="00641BFE" w:rsidP="00641BFE">
            <w:pPr>
              <w:pStyle w:val="ae"/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641BFE">
              <w:rPr>
                <w:rFonts w:ascii="Times New Roman" w:hAnsi="Times New Roman" w:cs="Times New Roman"/>
                <w:sz w:val="24"/>
              </w:rPr>
              <w:t>умеют оформлять свои мысли в устной и письменной речи с учетом речевых ситуаций.</w:t>
            </w:r>
          </w:p>
        </w:tc>
      </w:tr>
      <w:tr w:rsidR="00A2296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П.6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Сложение натуральных чисел и его свойства</w:t>
            </w:r>
            <w:r w:rsidR="00641BFE" w:rsidRPr="00AD52E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highlight w:val="green"/>
              </w:rPr>
              <w:t>Проверочная работа № 1</w:t>
            </w:r>
          </w:p>
        </w:tc>
        <w:tc>
          <w:tcPr>
            <w:tcW w:w="841" w:type="dxa"/>
          </w:tcPr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641BFE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задачи.</w:t>
            </w:r>
          </w:p>
          <w:p w:rsidR="00641BFE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="00641BFE" w:rsidRPr="00FC6365">
              <w:rPr>
                <w:rFonts w:ascii="Times New Roman" w:hAnsi="Times New Roman" w:cs="Times New Roman"/>
                <w:sz w:val="24"/>
              </w:rPr>
              <w:t>текст задачи.</w:t>
            </w:r>
          </w:p>
          <w:p w:rsidR="00641BFE" w:rsidRPr="00FC6365" w:rsidRDefault="00641BFE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ереформулировать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условие, 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из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влекать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необходимую информацию.</w:t>
            </w:r>
          </w:p>
          <w:p w:rsidR="00A22961" w:rsidRPr="00FC6365" w:rsidRDefault="00641BFE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М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 xml:space="preserve">оделировать 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условие с 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lastRenderedPageBreak/>
              <w:t>помощью схем, рисунков, реальных предметов.</w:t>
            </w:r>
          </w:p>
        </w:tc>
        <w:tc>
          <w:tcPr>
            <w:tcW w:w="2977" w:type="dxa"/>
          </w:tcPr>
          <w:p w:rsidR="00A22961" w:rsidRPr="00FC6365" w:rsidRDefault="00641BFE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lastRenderedPageBreak/>
              <w:t>Использовать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различные приемы  проверки правильности нахождения  значения числового выражения.</w:t>
            </w:r>
          </w:p>
        </w:tc>
        <w:tc>
          <w:tcPr>
            <w:tcW w:w="3685" w:type="dxa"/>
            <w:gridSpan w:val="2"/>
          </w:tcPr>
          <w:p w:rsidR="00641BFE" w:rsidRPr="00641BFE" w:rsidRDefault="00641BFE" w:rsidP="00641BF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Р: </w:t>
            </w:r>
            <w:r w:rsidRPr="00641BFE">
              <w:rPr>
                <w:rFonts w:ascii="Times New Roman" w:hAnsi="Times New Roman" w:cs="Times New Roman"/>
                <w:sz w:val="24"/>
                <w:szCs w:val="24"/>
              </w:rPr>
              <w:t>определяют цель учебной деятельности, ищут средства ее достижения.</w:t>
            </w:r>
          </w:p>
          <w:p w:rsidR="00641BFE" w:rsidRPr="00641BFE" w:rsidRDefault="00641BFE" w:rsidP="00641BF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П: </w:t>
            </w:r>
            <w:r w:rsidRPr="00641BFE">
              <w:rPr>
                <w:rFonts w:ascii="Times New Roman" w:hAnsi="Times New Roman" w:cs="Times New Roman"/>
                <w:sz w:val="24"/>
                <w:szCs w:val="24"/>
              </w:rPr>
              <w:t>делают предположения об информации, необходимой для решения учебной задачи.</w:t>
            </w:r>
          </w:p>
          <w:p w:rsidR="00A22961" w:rsidRPr="00CF7437" w:rsidRDefault="00641BFE" w:rsidP="00641BFE">
            <w:pPr>
              <w:pStyle w:val="ae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 w:rsidRPr="00641BFE">
              <w:rPr>
                <w:rFonts w:ascii="Times New Roman" w:hAnsi="Times New Roman" w:cs="Times New Roman"/>
                <w:sz w:val="24"/>
                <w:szCs w:val="24"/>
              </w:rPr>
              <w:t xml:space="preserve">умеют отстаивать  свою точку </w:t>
            </w:r>
            <w:r w:rsidRPr="00641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зрения, приводить аргументы для ее обоснования.</w:t>
            </w:r>
          </w:p>
        </w:tc>
      </w:tr>
      <w:tr w:rsidR="00A22961" w:rsidRPr="00CF7437" w:rsidTr="00A22961">
        <w:trPr>
          <w:gridAfter w:val="9"/>
          <w:wAfter w:w="11520" w:type="dxa"/>
        </w:trPr>
        <w:tc>
          <w:tcPr>
            <w:tcW w:w="15584" w:type="dxa"/>
            <w:gridSpan w:val="13"/>
          </w:tcPr>
          <w:p w:rsidR="00B61175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 xml:space="preserve">Личностные: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формировать креативность мышления, находчивость, инициативность при реше</w:t>
            </w:r>
            <w:r w:rsidR="00B61175" w:rsidRPr="00AD52E2">
              <w:rPr>
                <w:rFonts w:ascii="Times New Roman" w:hAnsi="Times New Roman" w:cs="Times New Roman"/>
                <w:sz w:val="24"/>
                <w:szCs w:val="28"/>
              </w:rPr>
              <w:t>нии математических задач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формировать способность адекватно оценивать правильность или ошибочность выполнения поставленной задачи, ее объективную трудность и собственные возможности ее решения.</w:t>
            </w:r>
          </w:p>
        </w:tc>
      </w:tr>
      <w:tr w:rsidR="00A2296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П.7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Вычитание.</w:t>
            </w:r>
          </w:p>
        </w:tc>
        <w:tc>
          <w:tcPr>
            <w:tcW w:w="841" w:type="dxa"/>
          </w:tcPr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837" w:type="dxa"/>
            <w:gridSpan w:val="3"/>
          </w:tcPr>
          <w:p w:rsidR="00B61175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вычитание  натуральных чисел. </w:t>
            </w:r>
          </w:p>
          <w:p w:rsidR="00B61175" w:rsidRPr="00FC6365" w:rsidRDefault="00FC6365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спользовать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в речи термины: разность, уменьшаемое, вычитаемое. </w:t>
            </w:r>
          </w:p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Устанавливат</w:t>
            </w:r>
            <w:r w:rsidRPr="00FC6365">
              <w:rPr>
                <w:rFonts w:ascii="Times New Roman" w:hAnsi="Times New Roman" w:cs="Times New Roman"/>
                <w:sz w:val="24"/>
              </w:rPr>
              <w:t>ь взаимосвязи между компонентами и результатом при вычитании.</w:t>
            </w:r>
          </w:p>
        </w:tc>
        <w:tc>
          <w:tcPr>
            <w:tcW w:w="2977" w:type="dxa"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Уметь  вычитать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многозначные числа</w:t>
            </w:r>
          </w:p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Знать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уметь формулировать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применять </w:t>
            </w:r>
            <w:r w:rsidRPr="00FC6365">
              <w:rPr>
                <w:rFonts w:ascii="Times New Roman" w:hAnsi="Times New Roman" w:cs="Times New Roman"/>
                <w:sz w:val="24"/>
              </w:rPr>
              <w:t>свойства вычитания  натуральных чисел.</w:t>
            </w:r>
          </w:p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текстовые задачи.</w:t>
            </w:r>
          </w:p>
        </w:tc>
        <w:tc>
          <w:tcPr>
            <w:tcW w:w="3685" w:type="dxa"/>
            <w:gridSpan w:val="2"/>
          </w:tcPr>
          <w:p w:rsidR="00B61175" w:rsidRPr="00B61175" w:rsidRDefault="001C209E" w:rsidP="00B6117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="00B61175" w:rsidRPr="00B61175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источники информации.</w:t>
            </w:r>
          </w:p>
          <w:p w:rsidR="00B61175" w:rsidRPr="00B61175" w:rsidRDefault="001C209E" w:rsidP="00B61175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П: </w:t>
            </w:r>
            <w:r w:rsidR="00B61175" w:rsidRPr="00B61175">
              <w:rPr>
                <w:rFonts w:ascii="Times New Roman" w:hAnsi="Times New Roman" w:cs="Times New Roman"/>
                <w:bCs/>
                <w:iCs/>
                <w:sz w:val="24"/>
              </w:rPr>
              <w:t>записывают выводы в виде правил.</w:t>
            </w:r>
          </w:p>
          <w:p w:rsidR="00A22961" w:rsidRPr="00CF7437" w:rsidRDefault="001C209E" w:rsidP="00B6117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B61175" w:rsidRPr="00B61175">
              <w:rPr>
                <w:rFonts w:ascii="Times New Roman" w:hAnsi="Times New Roman" w:cs="Times New Roman"/>
                <w:sz w:val="24"/>
              </w:rPr>
              <w:t>умеют высказывать точку зрения, пытаясь обосновать ее, приводя аргументы.</w:t>
            </w:r>
          </w:p>
        </w:tc>
      </w:tr>
      <w:tr w:rsidR="00A2296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П.7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Вычитание.</w:t>
            </w:r>
          </w:p>
        </w:tc>
        <w:tc>
          <w:tcPr>
            <w:tcW w:w="841" w:type="dxa"/>
          </w:tcPr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837" w:type="dxa"/>
            <w:gridSpan w:val="3"/>
          </w:tcPr>
          <w:p w:rsidR="00B61175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Формулировать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свойства вычитания натуральных чисел.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Записывать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свойства в</w:t>
            </w:r>
            <w:r w:rsidR="00B61175" w:rsidRPr="00FC6365">
              <w:rPr>
                <w:rFonts w:ascii="Times New Roman" w:hAnsi="Times New Roman" w:cs="Times New Roman"/>
                <w:sz w:val="24"/>
              </w:rPr>
              <w:t xml:space="preserve">ычитания с помощью букв. </w:t>
            </w:r>
          </w:p>
          <w:p w:rsidR="00A22961" w:rsidRPr="00FC6365" w:rsidRDefault="00B61175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Ч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итать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числовые  выражения, содержащие действие вычитания.</w:t>
            </w:r>
          </w:p>
        </w:tc>
        <w:tc>
          <w:tcPr>
            <w:tcW w:w="2977" w:type="dxa"/>
          </w:tcPr>
          <w:p w:rsidR="00B61175" w:rsidRPr="00FC6365" w:rsidRDefault="00B61175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Вычитать </w:t>
            </w:r>
            <w:r w:rsidRPr="00FC6365">
              <w:rPr>
                <w:rFonts w:ascii="Times New Roman" w:hAnsi="Times New Roman" w:cs="Times New Roman"/>
                <w:sz w:val="24"/>
              </w:rPr>
              <w:t>натуральные числа.</w:t>
            </w:r>
          </w:p>
          <w:p w:rsidR="00A22961" w:rsidRPr="00FC6365" w:rsidRDefault="00B61175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Прогнози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softHyphen/>
              <w:t>ровать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результат вычисления.</w:t>
            </w:r>
          </w:p>
        </w:tc>
        <w:tc>
          <w:tcPr>
            <w:tcW w:w="3685" w:type="dxa"/>
            <w:gridSpan w:val="2"/>
          </w:tcPr>
          <w:p w:rsidR="00B61175" w:rsidRPr="00B61175" w:rsidRDefault="001C209E" w:rsidP="00B6117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="00B61175" w:rsidRPr="00B61175">
              <w:rPr>
                <w:rFonts w:ascii="Times New Roman" w:hAnsi="Times New Roman" w:cs="Times New Roman"/>
                <w:sz w:val="24"/>
              </w:rPr>
              <w:t>определяют цель учебной деятельности, находят пути достижения цели.</w:t>
            </w:r>
          </w:p>
          <w:p w:rsidR="00B61175" w:rsidRPr="00B61175" w:rsidRDefault="001C209E" w:rsidP="00B6117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B61175" w:rsidRPr="00B61175">
              <w:rPr>
                <w:rFonts w:ascii="Times New Roman" w:hAnsi="Times New Roman" w:cs="Times New Roman"/>
                <w:sz w:val="24"/>
              </w:rPr>
              <w:t xml:space="preserve">передают содержание  в развёрнутом или сжатом виде. </w:t>
            </w:r>
          </w:p>
          <w:p w:rsidR="00A22961" w:rsidRPr="00CF7437" w:rsidRDefault="001C209E" w:rsidP="00B6117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B61175" w:rsidRPr="00B61175">
              <w:rPr>
                <w:rFonts w:ascii="Times New Roman" w:hAnsi="Times New Roman" w:cs="Times New Roman"/>
                <w:sz w:val="24"/>
              </w:rPr>
              <w:t>умеют организовать учебное взаимодействие в группе.</w:t>
            </w:r>
          </w:p>
        </w:tc>
      </w:tr>
      <w:tr w:rsidR="00A2296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П.7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Вычитание.</w:t>
            </w:r>
          </w:p>
        </w:tc>
        <w:tc>
          <w:tcPr>
            <w:tcW w:w="841" w:type="dxa"/>
          </w:tcPr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B61175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задачи. </w:t>
            </w:r>
          </w:p>
          <w:p w:rsidR="00B61175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осмысливать</w:t>
            </w:r>
            <w:r w:rsidR="00B61175" w:rsidRPr="00FC6365">
              <w:rPr>
                <w:rFonts w:ascii="Times New Roman" w:hAnsi="Times New Roman" w:cs="Times New Roman"/>
                <w:sz w:val="24"/>
              </w:rPr>
              <w:t>текст задачи.</w:t>
            </w:r>
          </w:p>
          <w:p w:rsidR="00B61175" w:rsidRPr="00FC6365" w:rsidRDefault="00B61175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ереформулировать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условие</w:t>
            </w:r>
            <w:proofErr w:type="gramStart"/>
            <w:r w:rsidRPr="00FC6365">
              <w:rPr>
                <w:rFonts w:ascii="Times New Roman" w:hAnsi="Times New Roman" w:cs="Times New Roman"/>
                <w:sz w:val="24"/>
              </w:rPr>
              <w:t>.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И</w:t>
            </w:r>
            <w:proofErr w:type="gramEnd"/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звлекать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необходимую информацию.</w:t>
            </w:r>
          </w:p>
          <w:p w:rsidR="00A22961" w:rsidRPr="00FC6365" w:rsidRDefault="00B61175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М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оделировать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  <w:vMerge w:val="restart"/>
          </w:tcPr>
          <w:p w:rsidR="00B61175" w:rsidRPr="00FC6365" w:rsidRDefault="00B61175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Вычитать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натуральные числа.</w:t>
            </w:r>
          </w:p>
          <w:p w:rsidR="00A22961" w:rsidRPr="00FC6365" w:rsidRDefault="00B61175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Сравнивать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разные способы, выбирая  наиболее удобный.</w:t>
            </w:r>
          </w:p>
        </w:tc>
        <w:tc>
          <w:tcPr>
            <w:tcW w:w="3685" w:type="dxa"/>
            <w:gridSpan w:val="2"/>
          </w:tcPr>
          <w:p w:rsidR="00B61175" w:rsidRPr="00B61175" w:rsidRDefault="001C209E" w:rsidP="00B6117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="00B61175" w:rsidRPr="00B61175">
              <w:rPr>
                <w:rFonts w:ascii="Times New Roman" w:hAnsi="Times New Roman" w:cs="Times New Roman"/>
                <w:sz w:val="24"/>
              </w:rPr>
              <w:t>определяют цель учебной деятельности, осуществляют поиск средств ее достижения.</w:t>
            </w:r>
          </w:p>
          <w:p w:rsidR="00B61175" w:rsidRPr="00B61175" w:rsidRDefault="001C209E" w:rsidP="00B6117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B61175" w:rsidRPr="00B61175">
              <w:rPr>
                <w:rFonts w:ascii="Times New Roman" w:hAnsi="Times New Roman" w:cs="Times New Roman"/>
                <w:sz w:val="24"/>
              </w:rPr>
              <w:t xml:space="preserve">передают содержание  в развёрнутом или сжатом виде. </w:t>
            </w:r>
          </w:p>
          <w:p w:rsidR="00A22961" w:rsidRPr="00CF7437" w:rsidRDefault="001C209E" w:rsidP="00B6117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B61175" w:rsidRPr="00B61175">
              <w:rPr>
                <w:rFonts w:ascii="Times New Roman" w:hAnsi="Times New Roman" w:cs="Times New Roman"/>
                <w:sz w:val="24"/>
              </w:rPr>
              <w:t>умеют отстаивать собственную точку  зрения, аргументируя ее и подтверждая фактами.</w:t>
            </w:r>
          </w:p>
        </w:tc>
      </w:tr>
      <w:tr w:rsidR="00A2296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П.7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Вычитание. </w:t>
            </w:r>
          </w:p>
          <w:p w:rsidR="00A22961" w:rsidRPr="00AD52E2" w:rsidRDefault="00E00FF9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>ТЕСТ № 3</w:t>
            </w:r>
          </w:p>
        </w:tc>
        <w:tc>
          <w:tcPr>
            <w:tcW w:w="841" w:type="dxa"/>
          </w:tcPr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A22961" w:rsidRPr="00FC6365" w:rsidRDefault="00FC6365" w:rsidP="00FC6365">
            <w:pPr>
              <w:pStyle w:val="ae"/>
              <w:rPr>
                <w:rFonts w:ascii="Times New Roman" w:hAnsi="Times New Roman" w:cs="Times New Roman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Ч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итать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числовые выражения, содержащие действия вычитания. 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примеры и задачи.</w:t>
            </w:r>
          </w:p>
        </w:tc>
        <w:tc>
          <w:tcPr>
            <w:tcW w:w="2977" w:type="dxa"/>
            <w:vMerge/>
          </w:tcPr>
          <w:p w:rsidR="00A22961" w:rsidRPr="00CF7437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5" w:type="dxa"/>
            <w:gridSpan w:val="2"/>
          </w:tcPr>
          <w:p w:rsidR="00B61175" w:rsidRPr="00B61175" w:rsidRDefault="00B61175" w:rsidP="00B6117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C209E">
              <w:rPr>
                <w:rFonts w:ascii="Times New Roman" w:hAnsi="Times New Roman" w:cs="Times New Roman"/>
                <w:b/>
                <w:sz w:val="24"/>
              </w:rPr>
              <w:t>Р</w:t>
            </w:r>
            <w:r w:rsidR="001C209E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B61175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источники информации.</w:t>
            </w:r>
          </w:p>
          <w:p w:rsidR="00B61175" w:rsidRPr="00B61175" w:rsidRDefault="001C209E" w:rsidP="00B61175">
            <w:pPr>
              <w:pStyle w:val="ae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П: </w:t>
            </w:r>
            <w:r w:rsidR="00B61175" w:rsidRPr="00B61175">
              <w:rPr>
                <w:rFonts w:ascii="Times New Roman" w:hAnsi="Times New Roman" w:cs="Times New Roman"/>
                <w:bCs/>
                <w:iCs/>
                <w:sz w:val="24"/>
              </w:rPr>
              <w:t>записывают выводы в виде правил.</w:t>
            </w:r>
          </w:p>
          <w:p w:rsidR="00A22961" w:rsidRPr="00CF7437" w:rsidRDefault="001C209E" w:rsidP="00B6117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B61175" w:rsidRPr="00B61175">
              <w:rPr>
                <w:rFonts w:ascii="Times New Roman" w:hAnsi="Times New Roman" w:cs="Times New Roman"/>
                <w:sz w:val="24"/>
              </w:rPr>
              <w:t xml:space="preserve">умеют отстаивать  точку </w:t>
            </w:r>
            <w:r w:rsidR="00B61175" w:rsidRPr="00B61175">
              <w:rPr>
                <w:rFonts w:ascii="Times New Roman" w:hAnsi="Times New Roman" w:cs="Times New Roman"/>
                <w:sz w:val="24"/>
              </w:rPr>
              <w:lastRenderedPageBreak/>
              <w:t>зрения, аргументируя ее.</w:t>
            </w:r>
          </w:p>
        </w:tc>
      </w:tr>
      <w:tr w:rsidR="00A2296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29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highlight w:val="yellow"/>
              </w:rPr>
              <w:t>Контрольная работа № 2</w:t>
            </w: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по теме «Свойства сложение и вычитания»</w:t>
            </w:r>
          </w:p>
        </w:tc>
        <w:tc>
          <w:tcPr>
            <w:tcW w:w="841" w:type="dxa"/>
          </w:tcPr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gramEnd"/>
          </w:p>
        </w:tc>
        <w:tc>
          <w:tcPr>
            <w:tcW w:w="3837" w:type="dxa"/>
            <w:gridSpan w:val="3"/>
          </w:tcPr>
          <w:p w:rsidR="00A22961" w:rsidRPr="00FC6365" w:rsidRDefault="001C209E" w:rsidP="00FC6365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Использо</w:t>
            </w:r>
            <w:r w:rsidR="00FC6365" w:rsidRPr="00FC6365">
              <w:rPr>
                <w:rFonts w:ascii="Times New Roman" w:hAnsi="Times New Roman" w:cs="Times New Roman"/>
                <w:b/>
                <w:sz w:val="24"/>
              </w:rPr>
              <w:t>ва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разные приемы проверки правильности ответа.</w:t>
            </w:r>
          </w:p>
        </w:tc>
        <w:tc>
          <w:tcPr>
            <w:tcW w:w="2977" w:type="dxa"/>
          </w:tcPr>
          <w:p w:rsidR="001C209E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Уметь складывать 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FC6365">
              <w:rPr>
                <w:rFonts w:ascii="Times New Roman" w:hAnsi="Times New Roman" w:cs="Times New Roman"/>
                <w:b/>
                <w:sz w:val="24"/>
              </w:rPr>
              <w:t>вычитать</w:t>
            </w:r>
            <w:r w:rsidR="001C209E" w:rsidRPr="00FC6365">
              <w:rPr>
                <w:rFonts w:ascii="Times New Roman" w:hAnsi="Times New Roman" w:cs="Times New Roman"/>
                <w:sz w:val="24"/>
              </w:rPr>
              <w:t>многозначные числа</w:t>
            </w:r>
          </w:p>
          <w:p w:rsidR="001C209E" w:rsidRPr="00FC6365" w:rsidRDefault="001C209E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рименять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свойства сложения и вычитания при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нахождении значений выражений.</w:t>
            </w:r>
          </w:p>
          <w:p w:rsidR="00A22961" w:rsidRPr="00FC6365" w:rsidRDefault="001C209E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Р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 xml:space="preserve">ешать 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>задачи.</w:t>
            </w:r>
          </w:p>
        </w:tc>
        <w:tc>
          <w:tcPr>
            <w:tcW w:w="3685" w:type="dxa"/>
            <w:gridSpan w:val="2"/>
          </w:tcPr>
          <w:p w:rsidR="001C209E" w:rsidRPr="001C209E" w:rsidRDefault="001C209E" w:rsidP="001C209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1C209E">
              <w:rPr>
                <w:rFonts w:ascii="Times New Roman" w:hAnsi="Times New Roman" w:cs="Times New Roman"/>
                <w:sz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A22961" w:rsidRPr="00CF7437" w:rsidRDefault="001C209E" w:rsidP="001C209E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1C209E">
              <w:rPr>
                <w:rFonts w:ascii="Times New Roman" w:hAnsi="Times New Roman" w:cs="Times New Roman"/>
                <w:sz w:val="24"/>
              </w:rPr>
              <w:t>делают предположения об информации, нужной для решения задач.</w:t>
            </w:r>
          </w:p>
        </w:tc>
      </w:tr>
      <w:tr w:rsidR="00A22961" w:rsidRPr="00CF7437" w:rsidTr="00A22961">
        <w:trPr>
          <w:gridAfter w:val="9"/>
          <w:wAfter w:w="11520" w:type="dxa"/>
        </w:trPr>
        <w:tc>
          <w:tcPr>
            <w:tcW w:w="15584" w:type="dxa"/>
            <w:gridSpan w:val="1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Личностные: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формирование операционного типа мышления.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формировать умение составлять математическую модель текстовых задач в виде буквенных выражений.</w:t>
            </w:r>
          </w:p>
        </w:tc>
      </w:tr>
      <w:tr w:rsidR="00A22961" w:rsidRPr="00CF7437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П.8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Числовые и буквенные выражения.</w:t>
            </w:r>
          </w:p>
        </w:tc>
        <w:tc>
          <w:tcPr>
            <w:tcW w:w="841" w:type="dxa"/>
          </w:tcPr>
          <w:p w:rsidR="00A22961" w:rsidRPr="00CF7437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7437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837" w:type="dxa"/>
            <w:gridSpan w:val="3"/>
          </w:tcPr>
          <w:p w:rsidR="00A22961" w:rsidRPr="00FC6365" w:rsidRDefault="001C209E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спользовать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в речи термины: числовое выражение, значение числового выражения..</w:t>
            </w:r>
          </w:p>
        </w:tc>
        <w:tc>
          <w:tcPr>
            <w:tcW w:w="2977" w:type="dxa"/>
          </w:tcPr>
          <w:p w:rsidR="001C209E" w:rsidRPr="00FC6365" w:rsidRDefault="001C209E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sz w:val="24"/>
              </w:rPr>
              <w:t xml:space="preserve">Правильно 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читать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 xml:space="preserve">записывать </w:t>
            </w:r>
            <w:r w:rsidRPr="00FC6365">
              <w:rPr>
                <w:rFonts w:ascii="Times New Roman" w:hAnsi="Times New Roman" w:cs="Times New Roman"/>
                <w:sz w:val="24"/>
              </w:rPr>
              <w:t>буквенные выражения.</w:t>
            </w:r>
          </w:p>
          <w:p w:rsidR="001C209E" w:rsidRPr="00FC6365" w:rsidRDefault="001C209E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В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ычислять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их значе</w:t>
            </w:r>
            <w:r w:rsidRPr="00FC6365">
              <w:rPr>
                <w:rFonts w:ascii="Times New Roman" w:hAnsi="Times New Roman" w:cs="Times New Roman"/>
                <w:sz w:val="24"/>
              </w:rPr>
              <w:t>ние при заданных значениях букв.</w:t>
            </w:r>
          </w:p>
          <w:p w:rsidR="00A22961" w:rsidRPr="00FC6365" w:rsidRDefault="001C209E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С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 xml:space="preserve">оставлять 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>буквенное выражение по условию задачи</w:t>
            </w:r>
            <w:r w:rsidRPr="00FC63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685" w:type="dxa"/>
            <w:gridSpan w:val="2"/>
          </w:tcPr>
          <w:p w:rsidR="001C209E" w:rsidRPr="001C209E" w:rsidRDefault="004075DF" w:rsidP="001C209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1C209E" w:rsidRPr="001C209E">
              <w:rPr>
                <w:rFonts w:ascii="Times New Roman" w:hAnsi="Times New Roman" w:cs="Times New Roman"/>
                <w:sz w:val="24"/>
              </w:rPr>
              <w:t>составляют план выполнения заданий  совместно с учителем.</w:t>
            </w:r>
          </w:p>
          <w:p w:rsidR="001C209E" w:rsidRPr="001C209E" w:rsidRDefault="004075DF" w:rsidP="001C209E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П: </w:t>
            </w:r>
            <w:r w:rsidR="001C209E" w:rsidRPr="001C209E">
              <w:rPr>
                <w:rFonts w:ascii="Times New Roman" w:hAnsi="Times New Roman" w:cs="Times New Roman"/>
                <w:bCs/>
                <w:iCs/>
                <w:sz w:val="24"/>
              </w:rPr>
              <w:t>преобразовывают модели с целью выявления общих законов, определяющих предметную область.</w:t>
            </w:r>
          </w:p>
          <w:p w:rsidR="00A22961" w:rsidRPr="00CF7437" w:rsidRDefault="004075DF" w:rsidP="001C209E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1C209E" w:rsidRPr="001C209E">
              <w:rPr>
                <w:rFonts w:ascii="Times New Roman" w:hAnsi="Times New Roman" w:cs="Times New Roman"/>
                <w:sz w:val="24"/>
              </w:rPr>
              <w:t>умеют слушать других, принимать другую точку зрения, изменять свою точку зрения.</w:t>
            </w:r>
          </w:p>
        </w:tc>
      </w:tr>
      <w:tr w:rsidR="00A22961" w:rsidRPr="00F418FA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П.8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Числовые и буквенные выражения.</w:t>
            </w:r>
          </w:p>
        </w:tc>
        <w:tc>
          <w:tcPr>
            <w:tcW w:w="841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837" w:type="dxa"/>
            <w:gridSpan w:val="3"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Вычислять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числовое значение буквенного выражения при заданных значениях букв</w:t>
            </w:r>
            <w:r w:rsidR="001C209E" w:rsidRPr="00FC63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</w:tcPr>
          <w:p w:rsidR="00A22961" w:rsidRPr="00FC6365" w:rsidRDefault="004075DF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Составлять </w:t>
            </w:r>
            <w:r w:rsidRPr="00FC6365">
              <w:rPr>
                <w:rFonts w:ascii="Times New Roman" w:hAnsi="Times New Roman" w:cs="Times New Roman"/>
                <w:sz w:val="24"/>
              </w:rPr>
              <w:t>буквенное выражение по условиям, заданным словесно, рисунком, таблицей.</w:t>
            </w:r>
          </w:p>
        </w:tc>
        <w:tc>
          <w:tcPr>
            <w:tcW w:w="3685" w:type="dxa"/>
            <w:gridSpan w:val="2"/>
          </w:tcPr>
          <w:p w:rsidR="004075DF" w:rsidRPr="004075DF" w:rsidRDefault="004075DF" w:rsidP="004075D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4075DF">
              <w:rPr>
                <w:rFonts w:ascii="Times New Roman" w:hAnsi="Times New Roman" w:cs="Times New Roman"/>
                <w:sz w:val="24"/>
              </w:rPr>
              <w:t>обнаруживают и формулируют  учебную проблему совместно с учителем</w:t>
            </w:r>
          </w:p>
          <w:p w:rsidR="004075DF" w:rsidRPr="004075DF" w:rsidRDefault="004075DF" w:rsidP="004075DF">
            <w:pPr>
              <w:pStyle w:val="ae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П: </w:t>
            </w:r>
            <w:r w:rsidRPr="004075DF">
              <w:rPr>
                <w:rFonts w:ascii="Times New Roman" w:hAnsi="Times New Roman" w:cs="Times New Roman"/>
                <w:bCs/>
                <w:iCs/>
                <w:sz w:val="24"/>
              </w:rPr>
              <w:t>делают предположения об информации, необходимой для решения учебной задачи</w:t>
            </w:r>
            <w:r w:rsidRPr="004075DF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.</w:t>
            </w:r>
          </w:p>
          <w:p w:rsidR="00A22961" w:rsidRPr="00F418FA" w:rsidRDefault="004075DF" w:rsidP="004075DF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4075DF">
              <w:rPr>
                <w:rFonts w:ascii="Times New Roman" w:hAnsi="Times New Roman" w:cs="Times New Roman"/>
                <w:sz w:val="24"/>
              </w:rPr>
              <w:t>умеют слушать других, принимать другую точку зрения, изменять свою точку зрения.</w:t>
            </w:r>
          </w:p>
        </w:tc>
      </w:tr>
      <w:tr w:rsidR="00A22961" w:rsidRPr="00F418FA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П.8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Числовые и буквенные выражения.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22961" w:rsidRPr="00AD52E2" w:rsidRDefault="00E00FF9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99CC"/>
              </w:rPr>
              <w:t xml:space="preserve">Самостоятельная </w:t>
            </w:r>
            <w:r w:rsidR="00A22961" w:rsidRPr="00AD52E2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99CC"/>
              </w:rPr>
              <w:t>работа № 2</w:t>
            </w:r>
          </w:p>
        </w:tc>
        <w:tc>
          <w:tcPr>
            <w:tcW w:w="841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Составлять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буквенное выражение по условию задачи</w:t>
            </w:r>
            <w:r w:rsidR="001C209E" w:rsidRPr="00FC63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</w:tcPr>
          <w:p w:rsidR="00A22961" w:rsidRPr="00FC6365" w:rsidRDefault="004075DF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Вычислять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числовое значение буквенного выражения при заданном значении буквы.</w:t>
            </w:r>
          </w:p>
        </w:tc>
        <w:tc>
          <w:tcPr>
            <w:tcW w:w="3685" w:type="dxa"/>
            <w:gridSpan w:val="2"/>
          </w:tcPr>
          <w:p w:rsidR="004075DF" w:rsidRPr="004075DF" w:rsidRDefault="004075DF" w:rsidP="004075D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4075DF">
              <w:rPr>
                <w:rFonts w:ascii="Times New Roman" w:hAnsi="Times New Roman" w:cs="Times New Roman"/>
                <w:sz w:val="24"/>
              </w:rPr>
              <w:t>составляют план решения проблем творческого и проблемного характера.</w:t>
            </w:r>
          </w:p>
          <w:p w:rsidR="004075DF" w:rsidRPr="004075DF" w:rsidRDefault="004075DF" w:rsidP="004075D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4075DF">
              <w:rPr>
                <w:rFonts w:ascii="Times New Roman" w:hAnsi="Times New Roman" w:cs="Times New Roman"/>
                <w:sz w:val="24"/>
              </w:rPr>
              <w:t>делают предположения об информации, необходимой для решения учебной задачи.</w:t>
            </w:r>
          </w:p>
          <w:p w:rsidR="00A22961" w:rsidRPr="00F418FA" w:rsidRDefault="004075DF" w:rsidP="004075DF">
            <w:pPr>
              <w:pStyle w:val="ae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4075DF">
              <w:rPr>
                <w:rFonts w:ascii="Times New Roman" w:hAnsi="Times New Roman" w:cs="Times New Roman"/>
                <w:sz w:val="24"/>
              </w:rPr>
              <w:t>умеют слушать других, принимать другую точку зрения.</w:t>
            </w:r>
          </w:p>
        </w:tc>
      </w:tr>
      <w:tr w:rsidR="00A22961" w:rsidRPr="00F418FA" w:rsidTr="00A22961">
        <w:trPr>
          <w:gridAfter w:val="9"/>
          <w:wAfter w:w="11520" w:type="dxa"/>
        </w:trPr>
        <w:tc>
          <w:tcPr>
            <w:tcW w:w="15584" w:type="dxa"/>
            <w:gridSpan w:val="1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 xml:space="preserve">Личностные: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формироват</w:t>
            </w:r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ь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умение ясно и точно излагать свои мысли; развивать креативное мышление.</w:t>
            </w:r>
          </w:p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 xml:space="preserve"> формировать умения выделять характерные  свойства  в изучаемых объектах; выполнять действия в соответствии с имеющимся алгоритмом. </w:t>
            </w:r>
          </w:p>
        </w:tc>
      </w:tr>
      <w:tr w:rsidR="00A22961" w:rsidRPr="00F418FA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60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П.9</w:t>
            </w:r>
          </w:p>
        </w:tc>
        <w:tc>
          <w:tcPr>
            <w:tcW w:w="2948" w:type="dxa"/>
            <w:gridSpan w:val="2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Буквенная запись свойств сложения и вычитания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41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837" w:type="dxa"/>
            <w:gridSpan w:val="3"/>
          </w:tcPr>
          <w:p w:rsidR="00A22961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Записывать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свойства сложения и вычитания с помощью букв.</w:t>
            </w:r>
          </w:p>
        </w:tc>
        <w:tc>
          <w:tcPr>
            <w:tcW w:w="2977" w:type="dxa"/>
          </w:tcPr>
          <w:p w:rsidR="00A22961" w:rsidRPr="00FC6365" w:rsidRDefault="004075DF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Ф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ормулировать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записывать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свойства сложения и вычитания с помощью букв.  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Составлять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буквенное выражение по условию задачи и находить его значение при заданных значениях букв.</w:t>
            </w:r>
          </w:p>
        </w:tc>
        <w:tc>
          <w:tcPr>
            <w:tcW w:w="3685" w:type="dxa"/>
            <w:gridSpan w:val="2"/>
          </w:tcPr>
          <w:p w:rsidR="004075DF" w:rsidRPr="004075DF" w:rsidRDefault="00F34AB0" w:rsidP="004075D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="004075DF" w:rsidRPr="004075DF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источники информации.</w:t>
            </w:r>
          </w:p>
          <w:p w:rsidR="004075DF" w:rsidRPr="004075DF" w:rsidRDefault="00F34AB0" w:rsidP="004075DF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П: </w:t>
            </w:r>
            <w:r w:rsidR="004075DF" w:rsidRPr="004075DF">
              <w:rPr>
                <w:rFonts w:ascii="Times New Roman" w:hAnsi="Times New Roman" w:cs="Times New Roman"/>
                <w:bCs/>
                <w:iCs/>
                <w:sz w:val="24"/>
              </w:rPr>
              <w:t>сопоставляют и отбирают информацию, полученную из разных источников.</w:t>
            </w:r>
          </w:p>
          <w:p w:rsidR="00A22961" w:rsidRPr="00F418FA" w:rsidRDefault="00F34AB0" w:rsidP="004075DF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4075DF" w:rsidRPr="004075DF">
              <w:rPr>
                <w:rFonts w:ascii="Times New Roman" w:hAnsi="Times New Roman" w:cs="Times New Roman"/>
                <w:sz w:val="24"/>
              </w:rPr>
              <w:t>умеют взглянуть на ситуацию с иной  позиции и договориться с людьми иных позиций.</w:t>
            </w:r>
          </w:p>
        </w:tc>
      </w:tr>
      <w:tr w:rsidR="00A22961" w:rsidRPr="00F418FA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60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П.9</w:t>
            </w:r>
          </w:p>
        </w:tc>
        <w:tc>
          <w:tcPr>
            <w:tcW w:w="2948" w:type="dxa"/>
            <w:gridSpan w:val="2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Буквенная запись свойств сложения и вычитания</w:t>
            </w:r>
          </w:p>
        </w:tc>
        <w:tc>
          <w:tcPr>
            <w:tcW w:w="841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837" w:type="dxa"/>
            <w:gridSpan w:val="3"/>
          </w:tcPr>
          <w:p w:rsidR="004075DF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Записывать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свойства сложения и вычитания  на</w:t>
            </w:r>
            <w:r w:rsidR="004075DF" w:rsidRPr="00FC6365">
              <w:rPr>
                <w:rFonts w:ascii="Times New Roman" w:hAnsi="Times New Roman" w:cs="Times New Roman"/>
                <w:sz w:val="24"/>
              </w:rPr>
              <w:t>туральных чисел с помощью букв.</w:t>
            </w:r>
          </w:p>
          <w:p w:rsidR="004075DF" w:rsidRPr="00FC6365" w:rsidRDefault="004075DF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реобразовывать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их для рационализации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письменных и устных выражений.</w:t>
            </w:r>
          </w:p>
          <w:p w:rsidR="00A22961" w:rsidRPr="00FC6365" w:rsidRDefault="004075DF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С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оставлять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буквенные выражения по условию задач.</w:t>
            </w:r>
          </w:p>
        </w:tc>
        <w:tc>
          <w:tcPr>
            <w:tcW w:w="2977" w:type="dxa"/>
            <w:vMerge w:val="restart"/>
          </w:tcPr>
          <w:p w:rsidR="00A22961" w:rsidRPr="00FC6365" w:rsidRDefault="00F34AB0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Вычислять</w:t>
            </w:r>
            <w:r w:rsidRPr="00FC6365">
              <w:rPr>
                <w:rFonts w:ascii="Times New Roman" w:hAnsi="Times New Roman" w:cs="Times New Roman"/>
                <w:sz w:val="24"/>
              </w:rPr>
              <w:t xml:space="preserve"> числовое значе</w:t>
            </w:r>
            <w:r w:rsidRPr="00FC6365">
              <w:rPr>
                <w:rFonts w:ascii="Times New Roman" w:hAnsi="Times New Roman" w:cs="Times New Roman"/>
                <w:sz w:val="24"/>
              </w:rPr>
              <w:softHyphen/>
              <w:t>ние буквенного выражения, предварительно упростив его.</w:t>
            </w:r>
          </w:p>
        </w:tc>
        <w:tc>
          <w:tcPr>
            <w:tcW w:w="3685" w:type="dxa"/>
            <w:gridSpan w:val="2"/>
          </w:tcPr>
          <w:p w:rsidR="004075DF" w:rsidRPr="004075DF" w:rsidRDefault="00F34AB0" w:rsidP="004075D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Р: </w:t>
            </w:r>
            <w:r w:rsidR="004075DF" w:rsidRPr="004075DF">
              <w:rPr>
                <w:rFonts w:ascii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4075DF" w:rsidRPr="004075DF" w:rsidRDefault="00F34AB0" w:rsidP="004075DF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: </w:t>
            </w:r>
            <w:r w:rsidR="004075DF" w:rsidRPr="004075D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передают содержание  в развёрнутом или сжатом виде. </w:t>
            </w:r>
          </w:p>
          <w:p w:rsidR="00A22961" w:rsidRPr="00F418FA" w:rsidRDefault="00F34AB0" w:rsidP="004075DF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 w:rsidR="004075DF" w:rsidRPr="004075DF">
              <w:rPr>
                <w:rFonts w:ascii="Times New Roman" w:hAnsi="Times New Roman" w:cs="Times New Roman"/>
                <w:sz w:val="24"/>
                <w:szCs w:val="24"/>
              </w:rPr>
              <w:t>умеют организовать учебное взаимодействие в группе.</w:t>
            </w:r>
          </w:p>
        </w:tc>
      </w:tr>
      <w:tr w:rsidR="00A22961" w:rsidRPr="00F418FA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60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П.9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Буквенная запись свой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ств сл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ожения и вычитания</w:t>
            </w:r>
          </w:p>
          <w:p w:rsidR="00A22961" w:rsidRPr="00F45065" w:rsidRDefault="00E00FF9" w:rsidP="00155A4B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highlight w:val="green"/>
              </w:rPr>
              <w:t>Проверочная работа № 2</w:t>
            </w:r>
          </w:p>
        </w:tc>
        <w:tc>
          <w:tcPr>
            <w:tcW w:w="841" w:type="dxa"/>
          </w:tcPr>
          <w:p w:rsidR="00A22961" w:rsidRPr="00F45065" w:rsidRDefault="00A22961" w:rsidP="00155A4B">
            <w:pPr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F45065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4075DF" w:rsidRPr="00FC6365" w:rsidRDefault="00A22961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 xml:space="preserve">Записывать </w:t>
            </w:r>
            <w:r w:rsidR="004075DF" w:rsidRPr="00FC6365">
              <w:rPr>
                <w:rFonts w:ascii="Times New Roman" w:hAnsi="Times New Roman" w:cs="Times New Roman"/>
                <w:sz w:val="24"/>
              </w:rPr>
              <w:t>буквенные выражения.</w:t>
            </w:r>
          </w:p>
          <w:p w:rsidR="00A22961" w:rsidRPr="00FC6365" w:rsidRDefault="004075DF" w:rsidP="00FC6365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FC6365">
              <w:rPr>
                <w:rFonts w:ascii="Times New Roman" w:hAnsi="Times New Roman" w:cs="Times New Roman"/>
                <w:b/>
                <w:sz w:val="24"/>
              </w:rPr>
              <w:t>С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 xml:space="preserve">оставлять 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буквенные выражения по условиям задач. </w:t>
            </w:r>
            <w:r w:rsidR="00A22961" w:rsidRPr="00FC6365">
              <w:rPr>
                <w:rFonts w:ascii="Times New Roman" w:hAnsi="Times New Roman" w:cs="Times New Roman"/>
                <w:b/>
                <w:sz w:val="24"/>
              </w:rPr>
              <w:t>Вычислять</w:t>
            </w:r>
            <w:r w:rsidR="00A22961" w:rsidRPr="00FC6365">
              <w:rPr>
                <w:rFonts w:ascii="Times New Roman" w:hAnsi="Times New Roman" w:cs="Times New Roman"/>
                <w:sz w:val="24"/>
              </w:rPr>
              <w:t xml:space="preserve"> периметры многоугольников.</w:t>
            </w:r>
          </w:p>
        </w:tc>
        <w:tc>
          <w:tcPr>
            <w:tcW w:w="2977" w:type="dxa"/>
            <w:vMerge/>
          </w:tcPr>
          <w:p w:rsidR="00A22961" w:rsidRPr="00F418FA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5" w:type="dxa"/>
            <w:gridSpan w:val="2"/>
          </w:tcPr>
          <w:p w:rsidR="004075DF" w:rsidRPr="004075DF" w:rsidRDefault="00F34AB0" w:rsidP="004075D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="004075DF" w:rsidRPr="004075DF">
              <w:rPr>
                <w:rFonts w:ascii="Times New Roman" w:hAnsi="Times New Roman" w:cs="Times New Roman"/>
                <w:sz w:val="24"/>
              </w:rPr>
              <w:t>определяют цель своей учебной деятельности, ищут средства ее осуществления.</w:t>
            </w:r>
          </w:p>
          <w:p w:rsidR="004075DF" w:rsidRPr="004075DF" w:rsidRDefault="00F34AB0" w:rsidP="004075D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="004075DF" w:rsidRPr="004075DF">
              <w:rPr>
                <w:rFonts w:ascii="Times New Roman" w:hAnsi="Times New Roman" w:cs="Times New Roman"/>
                <w:sz w:val="24"/>
              </w:rPr>
              <w:t>записывают выводы в виде правил.</w:t>
            </w:r>
          </w:p>
          <w:p w:rsidR="00A22961" w:rsidRPr="00F418FA" w:rsidRDefault="00F34AB0" w:rsidP="004075DF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4075DF" w:rsidRPr="004075DF">
              <w:rPr>
                <w:rFonts w:ascii="Times New Roman" w:hAnsi="Times New Roman" w:cs="Times New Roman"/>
                <w:sz w:val="24"/>
              </w:rPr>
              <w:t>умеют слушать других, принимать другую точку зрения.</w:t>
            </w:r>
          </w:p>
        </w:tc>
      </w:tr>
      <w:tr w:rsidR="00A22961" w:rsidRPr="00F418FA" w:rsidTr="00A22961">
        <w:trPr>
          <w:gridAfter w:val="9"/>
          <w:wAfter w:w="11520" w:type="dxa"/>
        </w:trPr>
        <w:tc>
          <w:tcPr>
            <w:tcW w:w="15584" w:type="dxa"/>
            <w:gridSpan w:val="1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Личностные: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формировать креативность мышления, инициативность, активность при решении уравнений; понимать смысл поставленной задачи, выстраивать аргументацию, приводить примеры и </w:t>
            </w:r>
            <w:proofErr w:type="spellStart"/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контрпримеры</w:t>
            </w:r>
            <w:proofErr w:type="spellEnd"/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формировать навыки выбора наиболее эффективных способов решения задач в зависимости от конкретных условий; соотносить условие задач с имеющимися моделями и выбирать необходимую модель.</w:t>
            </w:r>
          </w:p>
        </w:tc>
      </w:tr>
      <w:tr w:rsidR="00A22961" w:rsidRPr="00F418FA" w:rsidTr="00F34AB0">
        <w:trPr>
          <w:gridAfter w:val="8"/>
          <w:wAfter w:w="11511" w:type="dxa"/>
          <w:trHeight w:val="2035"/>
        </w:trPr>
        <w:tc>
          <w:tcPr>
            <w:tcW w:w="704" w:type="dxa"/>
            <w:gridSpan w:val="2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36</w:t>
            </w:r>
          </w:p>
        </w:tc>
        <w:tc>
          <w:tcPr>
            <w:tcW w:w="601" w:type="dxa"/>
            <w:gridSpan w:val="3"/>
          </w:tcPr>
          <w:p w:rsidR="00A22961" w:rsidRPr="0039556E" w:rsidRDefault="00A22961" w:rsidP="0039556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39556E">
              <w:rPr>
                <w:rFonts w:ascii="Times New Roman" w:hAnsi="Times New Roman" w:cs="Times New Roman"/>
                <w:sz w:val="24"/>
              </w:rPr>
              <w:t>П.</w:t>
            </w:r>
          </w:p>
          <w:p w:rsidR="00A22961" w:rsidRDefault="00A22961" w:rsidP="0039556E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  <w:p w:rsidR="00A22961" w:rsidRPr="00F418FA" w:rsidRDefault="00A22961" w:rsidP="0039556E">
            <w:pPr>
              <w:pStyle w:val="ae"/>
            </w:pPr>
            <w:r w:rsidRPr="0039556E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948" w:type="dxa"/>
            <w:gridSpan w:val="2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Уравнение</w:t>
            </w:r>
          </w:p>
        </w:tc>
        <w:tc>
          <w:tcPr>
            <w:tcW w:w="841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837" w:type="dxa"/>
            <w:gridSpan w:val="3"/>
          </w:tcPr>
          <w:p w:rsidR="00A22961" w:rsidRPr="008C54C9" w:rsidRDefault="00F34AB0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спользовать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в речи термины: уравнение, корень уравнения. 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простейшие уравнения на основе зависимостей между компонентами арифметических действий.</w:t>
            </w:r>
          </w:p>
        </w:tc>
        <w:tc>
          <w:tcPr>
            <w:tcW w:w="2977" w:type="dxa"/>
          </w:tcPr>
          <w:p w:rsidR="008C54C9" w:rsidRDefault="00F34AB0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Р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ешать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простейшие уравнения на основе зависимостей между компон</w:t>
            </w:r>
            <w:r w:rsidR="008C54C9">
              <w:rPr>
                <w:rFonts w:ascii="Times New Roman" w:hAnsi="Times New Roman" w:cs="Times New Roman"/>
                <w:sz w:val="24"/>
              </w:rPr>
              <w:t>ентами арифметических действий.</w:t>
            </w:r>
          </w:p>
          <w:p w:rsidR="00A22961" w:rsidRPr="008C54C9" w:rsidRDefault="008C54C9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Р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ешать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задачи с помощью уравнений.</w:t>
            </w:r>
          </w:p>
        </w:tc>
        <w:tc>
          <w:tcPr>
            <w:tcW w:w="3685" w:type="dxa"/>
            <w:gridSpan w:val="2"/>
          </w:tcPr>
          <w:p w:rsidR="00F34AB0" w:rsidRPr="00F34AB0" w:rsidRDefault="00F34AB0" w:rsidP="00F34A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F34AB0">
              <w:rPr>
                <w:rFonts w:ascii="Times New Roman" w:hAnsi="Times New Roman" w:cs="Times New Roman"/>
                <w:sz w:val="24"/>
              </w:rPr>
              <w:t>составляют план выполнения заданий вместе с учителем.</w:t>
            </w:r>
          </w:p>
          <w:p w:rsidR="00F34AB0" w:rsidRPr="00F34AB0" w:rsidRDefault="00F34AB0" w:rsidP="00F34A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proofErr w:type="gramStart"/>
            <w:r w:rsidRPr="00F34AB0">
              <w:rPr>
                <w:rFonts w:ascii="Times New Roman" w:hAnsi="Times New Roman" w:cs="Times New Roman"/>
                <w:sz w:val="24"/>
              </w:rPr>
              <w:t>сопоставляют</w:t>
            </w:r>
            <w:proofErr w:type="gramEnd"/>
            <w:r w:rsidRPr="00F34AB0">
              <w:rPr>
                <w:rFonts w:ascii="Times New Roman" w:hAnsi="Times New Roman" w:cs="Times New Roman"/>
                <w:sz w:val="24"/>
              </w:rPr>
              <w:t xml:space="preserve">  отбирают информацию.</w:t>
            </w:r>
          </w:p>
          <w:p w:rsidR="00A22961" w:rsidRPr="00F418FA" w:rsidRDefault="00F34AB0" w:rsidP="00F34AB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F34AB0">
              <w:rPr>
                <w:rFonts w:ascii="Times New Roman" w:hAnsi="Times New Roman" w:cs="Times New Roman"/>
                <w:sz w:val="24"/>
              </w:rPr>
              <w:t>умеют оформлять мысли в устной и письменной форме.</w:t>
            </w:r>
          </w:p>
        </w:tc>
      </w:tr>
      <w:tr w:rsidR="00A22961" w:rsidRPr="00F418FA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601" w:type="dxa"/>
            <w:gridSpan w:val="3"/>
          </w:tcPr>
          <w:p w:rsidR="00A22961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48" w:type="dxa"/>
            <w:gridSpan w:val="2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Уравнение</w:t>
            </w:r>
          </w:p>
          <w:p w:rsidR="00A22961" w:rsidRPr="00F418FA" w:rsidRDefault="00A22961" w:rsidP="00155A4B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</w:p>
        </w:tc>
        <w:tc>
          <w:tcPr>
            <w:tcW w:w="841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837" w:type="dxa"/>
            <w:gridSpan w:val="3"/>
          </w:tcPr>
          <w:p w:rsidR="00A22961" w:rsidRPr="008C54C9" w:rsidRDefault="00F34AB0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спользовать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в речи термины: уравнение, корень уравнения. 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простейшие уравнения на основе зависимостей между компонентами арифметических действий.</w:t>
            </w:r>
          </w:p>
        </w:tc>
        <w:tc>
          <w:tcPr>
            <w:tcW w:w="2977" w:type="dxa"/>
          </w:tcPr>
          <w:p w:rsidR="00A22961" w:rsidRPr="008C54C9" w:rsidRDefault="00955F8A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Решать </w:t>
            </w:r>
            <w:r w:rsidRPr="008C54C9">
              <w:rPr>
                <w:rFonts w:ascii="Times New Roman" w:hAnsi="Times New Roman" w:cs="Times New Roman"/>
                <w:sz w:val="24"/>
              </w:rPr>
              <w:t>простейшие уравнения на основе зависимостей между компонентами действий.</w:t>
            </w:r>
          </w:p>
        </w:tc>
        <w:tc>
          <w:tcPr>
            <w:tcW w:w="3685" w:type="dxa"/>
            <w:gridSpan w:val="2"/>
          </w:tcPr>
          <w:p w:rsidR="00F34AB0" w:rsidRPr="00F34AB0" w:rsidRDefault="00F34AB0" w:rsidP="00F34A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F34AB0">
              <w:rPr>
                <w:rFonts w:ascii="Times New Roman" w:hAnsi="Times New Roman" w:cs="Times New Roman"/>
                <w:sz w:val="24"/>
              </w:rPr>
              <w:t>определяют цель учебной деятельности, осуществляют поиск средств ее достижения.</w:t>
            </w:r>
          </w:p>
          <w:p w:rsidR="00F34AB0" w:rsidRPr="00F34AB0" w:rsidRDefault="00F34AB0" w:rsidP="00F34A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F34AB0">
              <w:rPr>
                <w:rFonts w:ascii="Times New Roman" w:hAnsi="Times New Roman" w:cs="Times New Roman"/>
                <w:sz w:val="24"/>
              </w:rPr>
              <w:t xml:space="preserve">передают содержание  в развёрнутом или сжатом виде. </w:t>
            </w:r>
          </w:p>
          <w:p w:rsidR="00A22961" w:rsidRPr="00F418FA" w:rsidRDefault="00F34AB0" w:rsidP="00F34AB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F34AB0">
              <w:rPr>
                <w:rFonts w:ascii="Times New Roman" w:hAnsi="Times New Roman" w:cs="Times New Roman"/>
                <w:sz w:val="24"/>
              </w:rPr>
              <w:t>умеют принимать другую точку зрения.</w:t>
            </w:r>
          </w:p>
        </w:tc>
      </w:tr>
      <w:tr w:rsidR="00A22961" w:rsidRPr="00F418FA" w:rsidTr="00955F8A">
        <w:trPr>
          <w:gridAfter w:val="8"/>
          <w:wAfter w:w="11511" w:type="dxa"/>
          <w:trHeight w:val="128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Уравнение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E00FF9" w:rsidRPr="00AD52E2" w:rsidRDefault="00E00FF9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99CC"/>
              </w:rPr>
              <w:t>Самостоятельная работа № 3</w:t>
            </w:r>
          </w:p>
        </w:tc>
        <w:tc>
          <w:tcPr>
            <w:tcW w:w="841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A22961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Составлять 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простейшие уравнения по условиям задач.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Уметь строить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логическую цепочку рассуждений, критически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оценивать</w:t>
            </w:r>
            <w:r w:rsidR="00F34AB0" w:rsidRPr="008C54C9">
              <w:rPr>
                <w:rFonts w:ascii="Times New Roman" w:hAnsi="Times New Roman" w:cs="Times New Roman"/>
                <w:sz w:val="24"/>
              </w:rPr>
              <w:t xml:space="preserve"> полученный ответ. </w:t>
            </w:r>
            <w:r w:rsidR="00F34AB0" w:rsidRPr="008C54C9">
              <w:rPr>
                <w:rFonts w:ascii="Times New Roman" w:hAnsi="Times New Roman" w:cs="Times New Roman"/>
                <w:b/>
                <w:sz w:val="24"/>
              </w:rPr>
              <w:t>О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существлять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самоконтроль, проверяя ответ на соответствие условию задачи.</w:t>
            </w:r>
          </w:p>
        </w:tc>
        <w:tc>
          <w:tcPr>
            <w:tcW w:w="2977" w:type="dxa"/>
            <w:vMerge w:val="restart"/>
          </w:tcPr>
          <w:p w:rsidR="00A22961" w:rsidRPr="008C54C9" w:rsidRDefault="00955F8A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sz w:val="24"/>
              </w:rPr>
              <w:t>Составлять уравнение как математическую модель задачи.</w:t>
            </w:r>
          </w:p>
        </w:tc>
        <w:tc>
          <w:tcPr>
            <w:tcW w:w="3685" w:type="dxa"/>
            <w:gridSpan w:val="2"/>
          </w:tcPr>
          <w:p w:rsidR="00F34AB0" w:rsidRPr="00F34AB0" w:rsidRDefault="00F34AB0" w:rsidP="00F34A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F34AB0">
              <w:rPr>
                <w:rFonts w:ascii="Times New Roman" w:hAnsi="Times New Roman" w:cs="Times New Roman"/>
                <w:sz w:val="24"/>
              </w:rPr>
              <w:t>составляют план выполнения заданий совместно с учителем.</w:t>
            </w:r>
          </w:p>
          <w:p w:rsidR="00F34AB0" w:rsidRPr="00F34AB0" w:rsidRDefault="00F34AB0" w:rsidP="00F34A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F34AB0">
              <w:rPr>
                <w:rFonts w:ascii="Times New Roman" w:hAnsi="Times New Roman" w:cs="Times New Roman"/>
                <w:sz w:val="24"/>
              </w:rPr>
              <w:t>записывают выводы в виде правил.</w:t>
            </w:r>
          </w:p>
          <w:p w:rsidR="00A22961" w:rsidRPr="00F418FA" w:rsidRDefault="00F34AB0" w:rsidP="00F34AB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F34AB0">
              <w:rPr>
                <w:rFonts w:ascii="Times New Roman" w:hAnsi="Times New Roman" w:cs="Times New Roman"/>
                <w:sz w:val="24"/>
              </w:rPr>
              <w:t>умеют оформлять свои мысли в устной и письменной речи  с учетом речевых ситуаций.</w:t>
            </w:r>
          </w:p>
        </w:tc>
      </w:tr>
      <w:tr w:rsidR="00A22961" w:rsidRPr="00F418FA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60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Уравнение </w:t>
            </w:r>
          </w:p>
        </w:tc>
        <w:tc>
          <w:tcPr>
            <w:tcW w:w="841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837" w:type="dxa"/>
            <w:gridSpan w:val="3"/>
          </w:tcPr>
          <w:p w:rsidR="00A22961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уравнения, задачи, с помощью уравнений.</w:t>
            </w:r>
          </w:p>
          <w:p w:rsidR="00F34AB0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перебор всех возможных вариантов для пер</w:t>
            </w:r>
            <w:r w:rsidR="00F34AB0" w:rsidRPr="008C54C9">
              <w:rPr>
                <w:rFonts w:ascii="Times New Roman" w:hAnsi="Times New Roman" w:cs="Times New Roman"/>
                <w:sz w:val="24"/>
              </w:rPr>
              <w:t>есчета объектов или комбинаций.</w:t>
            </w:r>
          </w:p>
          <w:p w:rsidR="00A22961" w:rsidRPr="00F418FA" w:rsidRDefault="00F34AB0" w:rsidP="008C54C9">
            <w:pPr>
              <w:pStyle w:val="ae"/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В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ыделять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комбинации, отвечающие заданным условиям.</w:t>
            </w:r>
          </w:p>
        </w:tc>
        <w:tc>
          <w:tcPr>
            <w:tcW w:w="2977" w:type="dxa"/>
            <w:vMerge/>
          </w:tcPr>
          <w:p w:rsidR="00A22961" w:rsidRPr="00F418FA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5" w:type="dxa"/>
            <w:gridSpan w:val="2"/>
          </w:tcPr>
          <w:p w:rsidR="00F34AB0" w:rsidRPr="00F34AB0" w:rsidRDefault="00955F8A" w:rsidP="00F34A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="00F34AB0" w:rsidRPr="00F34AB0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источники информации.</w:t>
            </w:r>
          </w:p>
          <w:p w:rsidR="00F34AB0" w:rsidRPr="00F34AB0" w:rsidRDefault="00955F8A" w:rsidP="00F34A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П:</w:t>
            </w:r>
            <w:r w:rsidR="00F34AB0" w:rsidRPr="00F34AB0">
              <w:rPr>
                <w:rFonts w:ascii="Times New Roman" w:hAnsi="Times New Roman" w:cs="Times New Roman"/>
                <w:sz w:val="24"/>
              </w:rPr>
              <w:t xml:space="preserve"> сопоставляют и отбирают информацию, полученную из разных источников.</w:t>
            </w:r>
          </w:p>
          <w:p w:rsidR="00A22961" w:rsidRPr="00F418FA" w:rsidRDefault="00955F8A" w:rsidP="00F34AB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F34AB0" w:rsidRPr="00F34AB0">
              <w:rPr>
                <w:rFonts w:ascii="Times New Roman" w:hAnsi="Times New Roman" w:cs="Times New Roman"/>
                <w:sz w:val="24"/>
              </w:rPr>
              <w:t>умеют выполнять различные роли в группе, сотрудничать при</w:t>
            </w:r>
            <w:r w:rsidR="00F34AB0">
              <w:t>решении задач.</w:t>
            </w:r>
          </w:p>
        </w:tc>
      </w:tr>
      <w:tr w:rsidR="00A22961" w:rsidRPr="00F418FA" w:rsidTr="00A22961">
        <w:trPr>
          <w:gridAfter w:val="8"/>
          <w:wAfter w:w="11511" w:type="dxa"/>
        </w:trPr>
        <w:tc>
          <w:tcPr>
            <w:tcW w:w="704" w:type="dxa"/>
            <w:gridSpan w:val="2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60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8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highlight w:val="yellow"/>
              </w:rPr>
              <w:t>Контрольная работа № 3</w:t>
            </w: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по темам «Выражения и уравнения»</w:t>
            </w:r>
          </w:p>
        </w:tc>
        <w:tc>
          <w:tcPr>
            <w:tcW w:w="841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gramEnd"/>
          </w:p>
        </w:tc>
        <w:tc>
          <w:tcPr>
            <w:tcW w:w="3837" w:type="dxa"/>
            <w:gridSpan w:val="3"/>
          </w:tcPr>
          <w:p w:rsidR="00A22961" w:rsidRPr="008C54C9" w:rsidRDefault="00955F8A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разные приемы проверки правильности ответа.</w:t>
            </w:r>
          </w:p>
        </w:tc>
        <w:tc>
          <w:tcPr>
            <w:tcW w:w="2977" w:type="dxa"/>
          </w:tcPr>
          <w:p w:rsidR="00955F8A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Находить </w:t>
            </w:r>
            <w:r w:rsidRPr="008C54C9">
              <w:rPr>
                <w:rFonts w:ascii="Times New Roman" w:hAnsi="Times New Roman" w:cs="Times New Roman"/>
                <w:sz w:val="24"/>
              </w:rPr>
              <w:t>значение выраже</w:t>
            </w:r>
            <w:r w:rsidR="00955F8A" w:rsidRPr="008C54C9">
              <w:rPr>
                <w:rFonts w:ascii="Times New Roman" w:hAnsi="Times New Roman" w:cs="Times New Roman"/>
                <w:sz w:val="24"/>
              </w:rPr>
              <w:t>ния, соблюдая порядок действий.</w:t>
            </w:r>
          </w:p>
          <w:p w:rsidR="00955F8A" w:rsidRPr="008C54C9" w:rsidRDefault="00955F8A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Р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ешать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уравнения; 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>тексто</w:t>
            </w:r>
            <w:r w:rsidRPr="008C54C9">
              <w:rPr>
                <w:rFonts w:ascii="Times New Roman" w:hAnsi="Times New Roman" w:cs="Times New Roman"/>
                <w:sz w:val="24"/>
              </w:rPr>
              <w:t>вые задачи с помощью уравнения.</w:t>
            </w:r>
          </w:p>
          <w:p w:rsidR="00A22961" w:rsidRPr="008C54C9" w:rsidRDefault="00955F8A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lastRenderedPageBreak/>
              <w:t>С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 xml:space="preserve">оставлять 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буквенное выражение по условию задачи и 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 xml:space="preserve">вычислять 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>его.</w:t>
            </w:r>
          </w:p>
        </w:tc>
        <w:tc>
          <w:tcPr>
            <w:tcW w:w="3685" w:type="dxa"/>
            <w:gridSpan w:val="2"/>
          </w:tcPr>
          <w:p w:rsidR="00955F8A" w:rsidRPr="00955F8A" w:rsidRDefault="00955F8A" w:rsidP="00955F8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Р: </w:t>
            </w:r>
            <w:r w:rsidRPr="00955F8A">
              <w:rPr>
                <w:rFonts w:ascii="Times New Roman" w:hAnsi="Times New Roman" w:cs="Times New Roman"/>
                <w:sz w:val="24"/>
              </w:rPr>
              <w:t>понимают причины своего неуспеха, находят способы выхода из данной ситуации.</w:t>
            </w:r>
          </w:p>
          <w:p w:rsidR="00955F8A" w:rsidRDefault="00955F8A" w:rsidP="00955F8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955F8A">
              <w:rPr>
                <w:rFonts w:ascii="Times New Roman" w:hAnsi="Times New Roman" w:cs="Times New Roman"/>
                <w:sz w:val="24"/>
              </w:rPr>
              <w:t xml:space="preserve">делают предположения об информации, необходимой  для решения задач. </w:t>
            </w:r>
          </w:p>
          <w:p w:rsidR="00A22961" w:rsidRPr="00F418FA" w:rsidRDefault="00955F8A" w:rsidP="00955F8A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К:</w:t>
            </w:r>
            <w:r w:rsidRPr="00955F8A">
              <w:rPr>
                <w:rFonts w:ascii="Times New Roman" w:hAnsi="Times New Roman" w:cs="Times New Roman"/>
                <w:sz w:val="24"/>
              </w:rPr>
              <w:t>умеют критично относиться к  своему мнению.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8"/>
          <w:wAfter w:w="11511" w:type="dxa"/>
          <w:trHeight w:val="330"/>
        </w:trPr>
        <w:tc>
          <w:tcPr>
            <w:tcW w:w="71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iCs/>
                <w:sz w:val="24"/>
                <w:szCs w:val="28"/>
              </w:rPr>
              <w:lastRenderedPageBreak/>
              <w:t>41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61" w:rsidRPr="00AC1912" w:rsidRDefault="00A22961" w:rsidP="00155A4B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8"/>
              </w:rPr>
            </w:pPr>
          </w:p>
        </w:tc>
        <w:tc>
          <w:tcPr>
            <w:tcW w:w="2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61" w:rsidRPr="00AD52E2" w:rsidRDefault="00955F8A" w:rsidP="00955F8A">
            <w:pP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Работа над ошибками.</w:t>
            </w:r>
          </w:p>
          <w:p w:rsidR="00A22961" w:rsidRPr="00AD52E2" w:rsidRDefault="00A22961" w:rsidP="00955F8A">
            <w:pPr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iCs/>
                <w:sz w:val="24"/>
                <w:szCs w:val="28"/>
              </w:rPr>
              <w:t>Решение задач.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61" w:rsidRPr="00A372CB" w:rsidRDefault="00A372CB" w:rsidP="00A372CB">
            <w:pPr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КУ</w:t>
            </w:r>
          </w:p>
        </w:tc>
        <w:tc>
          <w:tcPr>
            <w:tcW w:w="38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61" w:rsidRPr="008C54C9" w:rsidRDefault="00955F8A" w:rsidP="008C54C9">
            <w:pPr>
              <w:pStyle w:val="ae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  <w:szCs w:val="28"/>
              </w:rPr>
              <w:t>Анализировать</w:t>
            </w:r>
            <w:r w:rsidRPr="008C54C9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r w:rsidRPr="008C54C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осмысливать </w:t>
            </w:r>
            <w:r w:rsidRPr="008C54C9">
              <w:rPr>
                <w:rFonts w:ascii="Times New Roman" w:hAnsi="Times New Roman" w:cs="Times New Roman"/>
                <w:sz w:val="24"/>
                <w:szCs w:val="28"/>
              </w:rPr>
              <w:t xml:space="preserve">текст задачи, </w:t>
            </w:r>
            <w:r w:rsidRPr="008C54C9">
              <w:rPr>
                <w:rFonts w:ascii="Times New Roman" w:hAnsi="Times New Roman" w:cs="Times New Roman"/>
                <w:b/>
                <w:sz w:val="24"/>
                <w:szCs w:val="28"/>
              </w:rPr>
              <w:t>переформулировать</w:t>
            </w:r>
            <w:r w:rsidRPr="008C54C9">
              <w:rPr>
                <w:rFonts w:ascii="Times New Roman" w:hAnsi="Times New Roman" w:cs="Times New Roman"/>
                <w:sz w:val="24"/>
                <w:szCs w:val="28"/>
              </w:rPr>
              <w:t xml:space="preserve"> условие</w:t>
            </w:r>
            <w:r w:rsidRPr="008C54C9">
              <w:rPr>
                <w:rFonts w:ascii="Times New Roman" w:hAnsi="Times New Roman" w:cs="Times New Roman"/>
                <w:b/>
                <w:sz w:val="24"/>
                <w:szCs w:val="28"/>
              </w:rPr>
              <w:t>, извлекать</w:t>
            </w:r>
            <w:r w:rsidRPr="008C54C9">
              <w:rPr>
                <w:rFonts w:ascii="Times New Roman" w:hAnsi="Times New Roman" w:cs="Times New Roman"/>
                <w:sz w:val="24"/>
                <w:szCs w:val="28"/>
              </w:rPr>
              <w:t xml:space="preserve"> необходимую информацию, </w:t>
            </w:r>
            <w:r w:rsidRPr="008C54C9">
              <w:rPr>
                <w:rFonts w:ascii="Times New Roman" w:hAnsi="Times New Roman" w:cs="Times New Roman"/>
                <w:b/>
                <w:sz w:val="24"/>
                <w:szCs w:val="28"/>
              </w:rPr>
              <w:t>моделировать</w:t>
            </w:r>
            <w:r w:rsidRPr="008C54C9">
              <w:rPr>
                <w:rFonts w:ascii="Times New Roman" w:hAnsi="Times New Roman" w:cs="Times New Roman"/>
                <w:sz w:val="24"/>
                <w:szCs w:val="28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8A" w:rsidRPr="008C54C9" w:rsidRDefault="00955F8A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анализировать и осмысливать текст задачи, извлекать необходимую информацию. </w:t>
            </w:r>
          </w:p>
          <w:p w:rsidR="00955F8A" w:rsidRPr="008C54C9" w:rsidRDefault="00955F8A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Строить 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логическую цепочку. </w:t>
            </w:r>
          </w:p>
          <w:p w:rsidR="00A22961" w:rsidRPr="008C54C9" w:rsidRDefault="00955F8A" w:rsidP="008C54C9">
            <w:pPr>
              <w:pStyle w:val="ae"/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Оценивать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результат.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55F8A" w:rsidRPr="000B21FD" w:rsidRDefault="00955F8A" w:rsidP="00955F8A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proofErr w:type="gramEnd"/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оставляют план выполнения заданий совместно с учителем.</w:t>
            </w:r>
          </w:p>
          <w:p w:rsidR="00955F8A" w:rsidRPr="000B21FD" w:rsidRDefault="00955F8A" w:rsidP="00955F8A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 xml:space="preserve">П: 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A22961" w:rsidRPr="00F418FA" w:rsidRDefault="00955F8A" w:rsidP="00955F8A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</w:rPr>
              <w:t>К:</w:t>
            </w:r>
            <w:r w:rsidRPr="000B21FD">
              <w:rPr>
                <w:rFonts w:ascii="Times New Roman" w:eastAsia="Times New Roman" w:hAnsi="Times New Roman" w:cs="Times New Roman"/>
                <w:szCs w:val="20"/>
              </w:rPr>
              <w:t>умеют оформлять мысли в устной и письменной речи с учетом речевых ситуаций</w:t>
            </w:r>
            <w:r>
              <w:rPr>
                <w:rFonts w:ascii="Times New Roman" w:eastAsia="Times New Roman" w:hAnsi="Times New Roman" w:cs="Times New Roman"/>
                <w:szCs w:val="20"/>
              </w:rPr>
              <w:t>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383"/>
        </w:trPr>
        <w:tc>
          <w:tcPr>
            <w:tcW w:w="15584" w:type="dxa"/>
            <w:gridSpan w:val="13"/>
            <w:tcBorders>
              <w:top w:val="single" w:sz="4" w:space="0" w:color="auto"/>
            </w:tcBorders>
            <w:shd w:val="clear" w:color="auto" w:fill="CCECFF"/>
          </w:tcPr>
          <w:p w:rsidR="00A22961" w:rsidRPr="00F418FA" w:rsidRDefault="00A22961" w:rsidP="00155A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§3. Умножение и </w:t>
            </w:r>
            <w:r w:rsidR="00B05B7B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деление натуральных чисел (23 часов</w:t>
            </w:r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)</w:t>
            </w:r>
          </w:p>
        </w:tc>
      </w:tr>
      <w:tr w:rsidR="00A22961" w:rsidRPr="00F418FA" w:rsidTr="006446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15584" w:type="dxa"/>
            <w:gridSpan w:val="13"/>
            <w:tcBorders>
              <w:bottom w:val="single" w:sz="4" w:space="0" w:color="auto"/>
            </w:tcBorders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Личностные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: формировать операционный тип мышления; внимательность и исполнительскую дисциплину; осуществлять самоконтроль результатов собственной деятельности.</w:t>
            </w:r>
          </w:p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: уметь выполнять действия по алгоритму; выявлять и использовать аналогии; сопоставлять свою работу с образцами; анализировать условие задачи и выделять необходимую для решения информацию; находить информацию, представленную в неявном виде; группировать объекты по определенным признакам; осуществлять анализ объектов и выделять их существенные характеристики.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  <w:p w:rsidR="00A22961" w:rsidRPr="00AD52E2" w:rsidRDefault="00A22961" w:rsidP="00CF7437">
            <w:pPr>
              <w:pStyle w:val="1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2" w:type="dxa"/>
            <w:gridSpan w:val="4"/>
          </w:tcPr>
          <w:p w:rsidR="00A22961" w:rsidRPr="00AD52E2" w:rsidRDefault="00A22961" w:rsidP="0039556E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>П.</w:t>
            </w:r>
          </w:p>
          <w:p w:rsidR="00A22961" w:rsidRPr="00AD52E2" w:rsidRDefault="00A22961" w:rsidP="0039556E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  <w:p w:rsidR="00A22961" w:rsidRPr="00AD52E2" w:rsidRDefault="00A22961" w:rsidP="0039556E">
            <w:pPr>
              <w:pStyle w:val="ae"/>
            </w:pPr>
            <w:r w:rsidRPr="00AD52E2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97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Умножение натуральных чисел и его свойства.</w:t>
            </w:r>
          </w:p>
        </w:tc>
        <w:tc>
          <w:tcPr>
            <w:tcW w:w="88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</w:tcPr>
          <w:p w:rsidR="00BC3B18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умножение натуральных чисел. </w:t>
            </w:r>
          </w:p>
          <w:p w:rsidR="00A22961" w:rsidRPr="008C54C9" w:rsidRDefault="00BC3B18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спользовать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в речи термины: произведение, множитель.</w:t>
            </w:r>
          </w:p>
        </w:tc>
        <w:tc>
          <w:tcPr>
            <w:tcW w:w="2977" w:type="dxa"/>
            <w:vMerge w:val="restart"/>
          </w:tcPr>
          <w:p w:rsidR="00BC3B18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Знать и уметь применять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на практике свойства умножения</w:t>
            </w:r>
            <w:proofErr w:type="gramStart"/>
            <w:r w:rsidRPr="008C54C9">
              <w:rPr>
                <w:rFonts w:ascii="Times New Roman" w:hAnsi="Times New Roman" w:cs="Times New Roman"/>
                <w:sz w:val="24"/>
              </w:rPr>
              <w:t xml:space="preserve"> .</w:t>
            </w:r>
            <w:proofErr w:type="gramEnd"/>
            <w:r w:rsidRPr="008C54C9">
              <w:rPr>
                <w:rFonts w:ascii="Times New Roman" w:hAnsi="Times New Roman" w:cs="Times New Roman"/>
                <w:b/>
                <w:sz w:val="24"/>
              </w:rPr>
              <w:t>Уметь умножать</w:t>
            </w:r>
            <w:r w:rsidR="00BC3B18" w:rsidRPr="008C54C9">
              <w:rPr>
                <w:rFonts w:ascii="Times New Roman" w:hAnsi="Times New Roman" w:cs="Times New Roman"/>
                <w:sz w:val="24"/>
              </w:rPr>
              <w:t>многозначные числа «столбиком».</w:t>
            </w:r>
          </w:p>
          <w:p w:rsidR="00A22961" w:rsidRPr="008C54C9" w:rsidRDefault="00BC3B18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В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 xml:space="preserve">ычислять 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>значение выражений, содержащих умножение, в</w:t>
            </w:r>
            <w:r w:rsidRPr="008C54C9">
              <w:rPr>
                <w:rFonts w:ascii="Times New Roman" w:hAnsi="Times New Roman" w:cs="Times New Roman"/>
                <w:sz w:val="24"/>
              </w:rPr>
              <w:t>ыбирая удобный порядок действий.</w:t>
            </w:r>
          </w:p>
          <w:p w:rsidR="00A22961" w:rsidRPr="008C54C9" w:rsidRDefault="00BC3B18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Н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аходить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значение буквенного в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ыражения, содержащего умножение. 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Р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 xml:space="preserve">ешать 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>текстовые задачи.</w:t>
            </w:r>
          </w:p>
          <w:p w:rsidR="00A22961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</w:tcPr>
          <w:p w:rsidR="00BC3B18" w:rsidRPr="00BC3B18" w:rsidRDefault="00BC3B18" w:rsidP="00BC3B18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BC3B18">
              <w:rPr>
                <w:rFonts w:ascii="Times New Roman" w:hAnsi="Times New Roman" w:cs="Times New Roman"/>
                <w:sz w:val="24"/>
              </w:rPr>
              <w:t>определяют цель учебной деятельности, осуществляют поиск средств ее достижения.</w:t>
            </w:r>
          </w:p>
          <w:p w:rsidR="00BC3B18" w:rsidRPr="00BC3B18" w:rsidRDefault="00BC3B18" w:rsidP="00BC3B18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BC3B18">
              <w:rPr>
                <w:rFonts w:ascii="Times New Roman" w:hAnsi="Times New Roman" w:cs="Times New Roman"/>
                <w:sz w:val="24"/>
              </w:rPr>
              <w:t>передают содержание  в раз</w:t>
            </w:r>
            <w:r w:rsidRPr="00BC3B18">
              <w:rPr>
                <w:rFonts w:ascii="Times New Roman" w:hAnsi="Times New Roman" w:cs="Times New Roman"/>
                <w:sz w:val="24"/>
              </w:rPr>
              <w:softHyphen/>
              <w:t xml:space="preserve">вёрнутом или сжатом виде. </w:t>
            </w:r>
          </w:p>
          <w:p w:rsidR="00A22961" w:rsidRPr="00F418FA" w:rsidRDefault="00BC3B18" w:rsidP="00BC3B18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BC3B18">
              <w:rPr>
                <w:rFonts w:ascii="Times New Roman" w:hAnsi="Times New Roman" w:cs="Times New Roman"/>
                <w:sz w:val="24"/>
              </w:rPr>
              <w:t>умеют оформлять свои мысли в устной и письменной речи  с учетом речевых ситуаций.</w:t>
            </w:r>
          </w:p>
        </w:tc>
      </w:tr>
      <w:tr w:rsidR="00A22961" w:rsidRPr="00F418FA" w:rsidTr="006446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652" w:type="dxa"/>
            <w:gridSpan w:val="4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897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Умножение натуральных чисел и его свойства.</w:t>
            </w:r>
          </w:p>
        </w:tc>
        <w:tc>
          <w:tcPr>
            <w:tcW w:w="88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ЗН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A22961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Формулировать </w:t>
            </w:r>
            <w:r w:rsidRPr="008C54C9">
              <w:rPr>
                <w:rFonts w:ascii="Times New Roman" w:hAnsi="Times New Roman" w:cs="Times New Roman"/>
                <w:sz w:val="24"/>
              </w:rPr>
              <w:t>переместительное, сочетательное и распределительное свойства умножения натуральных чисел, свойства нуля и единицы при умножении</w:t>
            </w:r>
            <w:r w:rsidR="00BC3B18" w:rsidRPr="008C54C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  <w:tcBorders>
              <w:bottom w:val="single" w:sz="4" w:space="0" w:color="auto"/>
            </w:tcBorders>
          </w:tcPr>
          <w:p w:rsidR="00BC3B18" w:rsidRPr="00BC3B18" w:rsidRDefault="00BC3B18" w:rsidP="00BC3B18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BC3B18">
              <w:rPr>
                <w:rFonts w:ascii="Times New Roman" w:hAnsi="Times New Roman" w:cs="Times New Roman"/>
                <w:sz w:val="24"/>
              </w:rPr>
              <w:t xml:space="preserve"> работают по составленному плану, используют основные и дополнительные источники информации.</w:t>
            </w:r>
          </w:p>
          <w:p w:rsidR="00BC3B18" w:rsidRPr="00BC3B18" w:rsidRDefault="00BC3B18" w:rsidP="00BC3B18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BC3B18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</w:rPr>
              <w:t xml:space="preserve">: </w:t>
            </w:r>
            <w:r w:rsidRPr="00BC3B18">
              <w:rPr>
                <w:rFonts w:ascii="Times New Roman" w:hAnsi="Times New Roman" w:cs="Times New Roman"/>
                <w:bCs/>
                <w:iCs/>
                <w:sz w:val="24"/>
              </w:rPr>
              <w:t xml:space="preserve">передают содержание  в развёрнутом или сжатом виде. </w:t>
            </w:r>
          </w:p>
          <w:p w:rsidR="00A22961" w:rsidRPr="00F418FA" w:rsidRDefault="00BC3B18" w:rsidP="00BC3B18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BC3B18">
              <w:rPr>
                <w:rFonts w:ascii="Times New Roman" w:hAnsi="Times New Roman" w:cs="Times New Roman"/>
                <w:sz w:val="24"/>
              </w:rPr>
              <w:t>умеют отстаивать свою точку зрения, приводя аргументы для ее обоснования.</w:t>
            </w:r>
          </w:p>
        </w:tc>
      </w:tr>
      <w:tr w:rsidR="006446D6" w:rsidRPr="00F418FA" w:rsidTr="006446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2477"/>
        </w:trPr>
        <w:tc>
          <w:tcPr>
            <w:tcW w:w="704" w:type="dxa"/>
            <w:gridSpan w:val="2"/>
          </w:tcPr>
          <w:p w:rsidR="006446D6" w:rsidRPr="00AD52E2" w:rsidRDefault="006446D6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44</w:t>
            </w:r>
          </w:p>
        </w:tc>
        <w:tc>
          <w:tcPr>
            <w:tcW w:w="652" w:type="dxa"/>
            <w:gridSpan w:val="4"/>
          </w:tcPr>
          <w:p w:rsidR="006446D6" w:rsidRPr="00AD52E2" w:rsidRDefault="006446D6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6446D6" w:rsidRPr="00AD52E2" w:rsidRDefault="006446D6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897" w:type="dxa"/>
          </w:tcPr>
          <w:p w:rsidR="006446D6" w:rsidRPr="00AD52E2" w:rsidRDefault="006446D6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Умножение натуральных чисел и его свойства</w:t>
            </w:r>
          </w:p>
        </w:tc>
        <w:tc>
          <w:tcPr>
            <w:tcW w:w="881" w:type="dxa"/>
            <w:gridSpan w:val="3"/>
          </w:tcPr>
          <w:p w:rsidR="006446D6" w:rsidRPr="00F418FA" w:rsidRDefault="006446D6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797" w:type="dxa"/>
          </w:tcPr>
          <w:p w:rsidR="006446D6" w:rsidRPr="008C54C9" w:rsidRDefault="006446D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Читать 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числовые и буквенные выражения, содержащие действие умножение. </w:t>
            </w:r>
          </w:p>
          <w:p w:rsidR="006446D6" w:rsidRPr="008C54C9" w:rsidRDefault="006446D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Читать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записывать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буквенные выражения.</w:t>
            </w:r>
          </w:p>
          <w:p w:rsidR="006446D6" w:rsidRPr="008C54C9" w:rsidRDefault="006446D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Составлять </w:t>
            </w:r>
            <w:r w:rsidRPr="008C54C9">
              <w:rPr>
                <w:rFonts w:ascii="Times New Roman" w:hAnsi="Times New Roman" w:cs="Times New Roman"/>
                <w:sz w:val="24"/>
              </w:rPr>
              <w:t>буквенные выражения по условиям задач.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46D6" w:rsidRPr="008C54C9" w:rsidRDefault="006446D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sz w:val="24"/>
              </w:rPr>
              <w:t xml:space="preserve">Пошагово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контролировать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правильность вычислений, выполнение алгоритма арифметического действия.</w:t>
            </w:r>
          </w:p>
          <w:p w:rsidR="006446D6" w:rsidRPr="008C54C9" w:rsidRDefault="006446D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Описывать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явления с помощью буквенных выражений.</w:t>
            </w:r>
          </w:p>
        </w:tc>
        <w:tc>
          <w:tcPr>
            <w:tcW w:w="3676" w:type="dxa"/>
          </w:tcPr>
          <w:p w:rsidR="006446D6" w:rsidRPr="00F418FA" w:rsidRDefault="006446D6" w:rsidP="00BC3B18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BC3B18">
              <w:rPr>
                <w:rFonts w:ascii="Times New Roman" w:hAnsi="Times New Roman" w:cs="Times New Roman"/>
                <w:sz w:val="24"/>
              </w:rPr>
              <w:t xml:space="preserve">составляют план выполнения </w:t>
            </w:r>
          </w:p>
          <w:p w:rsidR="006446D6" w:rsidRPr="00BC3B18" w:rsidRDefault="006446D6" w:rsidP="00BC3B18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BC3B18">
              <w:rPr>
                <w:rFonts w:ascii="Times New Roman" w:hAnsi="Times New Roman" w:cs="Times New Roman"/>
                <w:sz w:val="24"/>
              </w:rPr>
              <w:t>заданий совместно с учителем.</w:t>
            </w:r>
          </w:p>
          <w:p w:rsidR="006446D6" w:rsidRPr="00BC3B18" w:rsidRDefault="006446D6" w:rsidP="00BC3B18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BC3B18">
              <w:rPr>
                <w:rFonts w:ascii="Times New Roman" w:hAnsi="Times New Roman" w:cs="Times New Roman"/>
                <w:sz w:val="24"/>
              </w:rPr>
              <w:t>строят предположения об информации, которая необходима для решения учебной задачи.</w:t>
            </w:r>
          </w:p>
          <w:p w:rsidR="006446D6" w:rsidRPr="00F418FA" w:rsidRDefault="006446D6" w:rsidP="00BC3B18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BC3B18">
              <w:rPr>
                <w:rFonts w:ascii="Times New Roman" w:hAnsi="Times New Roman" w:cs="Times New Roman"/>
                <w:sz w:val="24"/>
              </w:rPr>
              <w:t>умеют принимать точку зрения другого.</w:t>
            </w:r>
          </w:p>
        </w:tc>
      </w:tr>
      <w:tr w:rsidR="00A22961" w:rsidRPr="00F418FA" w:rsidTr="006446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652" w:type="dxa"/>
            <w:gridSpan w:val="4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897" w:type="dxa"/>
          </w:tcPr>
          <w:p w:rsidR="00E00FF9" w:rsidRPr="00AD52E2" w:rsidRDefault="00A22961" w:rsidP="00E00F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Умножение на</w:t>
            </w:r>
            <w:r w:rsidR="00E00FF9"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туральных чисел и его свойства </w:t>
            </w:r>
          </w:p>
          <w:p w:rsidR="00A22961" w:rsidRPr="00AD52E2" w:rsidRDefault="00E00FF9" w:rsidP="00E00F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hd w:val="clear" w:color="auto" w:fill="FF99CC"/>
              </w:rPr>
              <w:t xml:space="preserve">Самостоятельная </w:t>
            </w:r>
            <w:r w:rsidR="00A22961" w:rsidRPr="00AD52E2">
              <w:rPr>
                <w:rFonts w:ascii="Times New Roman" w:hAnsi="Times New Roman" w:cs="Times New Roman"/>
                <w:b/>
                <w:sz w:val="24"/>
                <w:shd w:val="clear" w:color="auto" w:fill="FF99CC"/>
              </w:rPr>
              <w:t>работа №</w:t>
            </w:r>
            <w:r w:rsidRPr="00AD52E2">
              <w:rPr>
                <w:rFonts w:ascii="Times New Roman" w:hAnsi="Times New Roman" w:cs="Times New Roman"/>
                <w:b/>
                <w:sz w:val="24"/>
                <w:shd w:val="clear" w:color="auto" w:fill="FF99CC"/>
              </w:rPr>
              <w:t xml:space="preserve"> 4</w:t>
            </w:r>
          </w:p>
        </w:tc>
        <w:tc>
          <w:tcPr>
            <w:tcW w:w="88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797" w:type="dxa"/>
          </w:tcPr>
          <w:p w:rsidR="00BC3B18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Исследовать 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простейшие числовые закономерности, проводить числовые эксперименты. </w:t>
            </w:r>
          </w:p>
          <w:p w:rsidR="00BC3B18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текст задачи,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условие,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извлекать</w:t>
            </w:r>
            <w:r w:rsidR="00BC3B18" w:rsidRPr="008C54C9">
              <w:rPr>
                <w:rFonts w:ascii="Times New Roman" w:hAnsi="Times New Roman" w:cs="Times New Roman"/>
                <w:sz w:val="24"/>
              </w:rPr>
              <w:t xml:space="preserve"> необходимую информацию.</w:t>
            </w:r>
          </w:p>
          <w:p w:rsidR="00A22961" w:rsidRPr="008C54C9" w:rsidRDefault="00BC3B18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М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оделировать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22961" w:rsidRPr="008C54C9" w:rsidRDefault="006446D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ситуации, иллюстрирующие арифметическое действие и ход его выполнения.</w:t>
            </w:r>
          </w:p>
        </w:tc>
        <w:tc>
          <w:tcPr>
            <w:tcW w:w="3676" w:type="dxa"/>
          </w:tcPr>
          <w:p w:rsidR="00BC3B18" w:rsidRPr="00BC3B18" w:rsidRDefault="00BC3B18" w:rsidP="00BC3B18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BC3B18">
              <w:rPr>
                <w:rFonts w:ascii="Times New Roman" w:hAnsi="Times New Roman" w:cs="Times New Roman"/>
                <w:sz w:val="24"/>
              </w:rPr>
              <w:t>определяют цель своей учебной деятельности, осуществляют поиск  средства ее осуществления.</w:t>
            </w:r>
          </w:p>
          <w:p w:rsidR="00BC3B18" w:rsidRPr="00BC3B18" w:rsidRDefault="00BC3B18" w:rsidP="00BC3B18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BC3B18">
              <w:rPr>
                <w:rFonts w:ascii="Times New Roman" w:hAnsi="Times New Roman" w:cs="Times New Roman"/>
                <w:sz w:val="24"/>
              </w:rPr>
              <w:t>записывают выводы в виде правил.</w:t>
            </w:r>
          </w:p>
          <w:p w:rsidR="00A22961" w:rsidRPr="00F418FA" w:rsidRDefault="00BC3B18" w:rsidP="00BC3B18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BC3B18">
              <w:rPr>
                <w:rFonts w:ascii="Times New Roman" w:hAnsi="Times New Roman" w:cs="Times New Roman"/>
                <w:sz w:val="24"/>
              </w:rPr>
              <w:t>умеют организовать учебное взаимодействие в группе.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1825"/>
        </w:trPr>
        <w:tc>
          <w:tcPr>
            <w:tcW w:w="15584" w:type="dxa"/>
            <w:gridSpan w:val="13"/>
            <w:tcBorders>
              <w:top w:val="single" w:sz="4" w:space="0" w:color="auto"/>
            </w:tcBorders>
          </w:tcPr>
          <w:p w:rsidR="00A22961" w:rsidRPr="00F418FA" w:rsidRDefault="00A22961" w:rsidP="00BA242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Личностные</w:t>
            </w:r>
            <w:proofErr w:type="gramEnd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формировать способность к эмоциональному восприятию математических  объектов, задач, решений, рассуждении.</w:t>
            </w:r>
          </w:p>
          <w:p w:rsidR="00A22961" w:rsidRPr="00F418FA" w:rsidRDefault="00A22961" w:rsidP="00BA2424">
            <w:pP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уметь выполнять действия по алгоритму; выявлять и использовать аналогии; сопоставлять свою работу с образцами; анализировать условие задачи и выделять необходимую для решения информацию; находить информацию, представленную в неявном виде; группировать объекты по определенным признакам; осуществлять анализ объектов и выделять их существенные характеристики</w:t>
            </w:r>
          </w:p>
        </w:tc>
      </w:tr>
      <w:tr w:rsidR="003E2B16" w:rsidRPr="00F418FA" w:rsidTr="003E2B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271"/>
        </w:trPr>
        <w:tc>
          <w:tcPr>
            <w:tcW w:w="15584" w:type="dxa"/>
            <w:gridSpan w:val="13"/>
            <w:tcBorders>
              <w:bottom w:val="single" w:sz="4" w:space="0" w:color="auto"/>
            </w:tcBorders>
            <w:shd w:val="clear" w:color="auto" w:fill="FFFF00"/>
          </w:tcPr>
          <w:p w:rsidR="003E2B16" w:rsidRPr="003E2B16" w:rsidRDefault="003E2B16" w:rsidP="006446D6">
            <w:pPr>
              <w:pStyle w:val="ae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E2B1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                                                                                              II четверть (7 недель - 35 часов)</w:t>
            </w:r>
          </w:p>
        </w:tc>
      </w:tr>
      <w:tr w:rsidR="003E2B16" w:rsidRPr="00F418FA" w:rsidTr="003E2B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2758"/>
        </w:trPr>
        <w:tc>
          <w:tcPr>
            <w:tcW w:w="704" w:type="dxa"/>
            <w:gridSpan w:val="2"/>
            <w:tcBorders>
              <w:top w:val="single" w:sz="4" w:space="0" w:color="auto"/>
            </w:tcBorders>
          </w:tcPr>
          <w:p w:rsidR="003E2B16" w:rsidRDefault="003E2B16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</w:tcBorders>
          </w:tcPr>
          <w:p w:rsidR="003E2B16" w:rsidRPr="00AD52E2" w:rsidRDefault="003E2B16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3E2B16" w:rsidRDefault="003E2B16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897" w:type="dxa"/>
            <w:tcBorders>
              <w:top w:val="single" w:sz="4" w:space="0" w:color="auto"/>
            </w:tcBorders>
          </w:tcPr>
          <w:p w:rsidR="003E2B16" w:rsidRDefault="003E2B16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Деление.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</w:tcBorders>
          </w:tcPr>
          <w:p w:rsidR="003E2B16" w:rsidRDefault="003E2B16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  <w:tcBorders>
              <w:top w:val="single" w:sz="4" w:space="0" w:color="auto"/>
            </w:tcBorders>
          </w:tcPr>
          <w:p w:rsidR="003E2B16" w:rsidRPr="008C54C9" w:rsidRDefault="003E2B1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деление натуральных чисел. </w:t>
            </w:r>
          </w:p>
          <w:p w:rsidR="003E2B16" w:rsidRDefault="003E2B16" w:rsidP="008C54C9">
            <w:pPr>
              <w:pStyle w:val="ae"/>
              <w:rPr>
                <w:rFonts w:ascii="Times New Roman" w:hAnsi="Times New Roman" w:cs="Times New Roman"/>
                <w:b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Использовать 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в речи термины: частное, делимое, делитель.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3E2B16" w:rsidRPr="008C54C9" w:rsidRDefault="003E2B1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Знать </w:t>
            </w:r>
            <w:r w:rsidRPr="008C54C9">
              <w:rPr>
                <w:rFonts w:ascii="Times New Roman" w:hAnsi="Times New Roman" w:cs="Times New Roman"/>
                <w:sz w:val="24"/>
              </w:rPr>
              <w:t>и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 уметь применять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на практике свойства деления</w:t>
            </w:r>
            <w:proofErr w:type="gramStart"/>
            <w:r w:rsidRPr="008C54C9">
              <w:rPr>
                <w:rFonts w:ascii="Times New Roman" w:hAnsi="Times New Roman" w:cs="Times New Roman"/>
                <w:sz w:val="24"/>
              </w:rPr>
              <w:t xml:space="preserve"> .</w:t>
            </w:r>
            <w:proofErr w:type="gramEnd"/>
          </w:p>
          <w:p w:rsidR="003E2B16" w:rsidRPr="008C54C9" w:rsidRDefault="003E2B1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Уметь находить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значение выражения, содержащего деление</w:t>
            </w:r>
          </w:p>
          <w:p w:rsidR="003E2B16" w:rsidRPr="008C54C9" w:rsidRDefault="003E2B1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Решать 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простейшие уравнения, содержащие умножение и </w:t>
            </w:r>
            <w:proofErr w:type="spellStart"/>
            <w:r w:rsidRPr="008C54C9">
              <w:rPr>
                <w:rFonts w:ascii="Times New Roman" w:hAnsi="Times New Roman" w:cs="Times New Roman"/>
                <w:sz w:val="24"/>
              </w:rPr>
              <w:t>деление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Составлять</w:t>
            </w:r>
            <w:proofErr w:type="spellEnd"/>
            <w:r w:rsidRPr="008C54C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54C9">
              <w:rPr>
                <w:rFonts w:ascii="Times New Roman" w:hAnsi="Times New Roman" w:cs="Times New Roman"/>
                <w:sz w:val="24"/>
              </w:rPr>
              <w:lastRenderedPageBreak/>
              <w:t>буквенные выражения по тексту задачи.</w:t>
            </w:r>
          </w:p>
          <w:p w:rsidR="003E2B16" w:rsidRPr="008C54C9" w:rsidRDefault="003E2B1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текстовые задачи.</w:t>
            </w:r>
          </w:p>
          <w:p w:rsidR="003E2B16" w:rsidRDefault="003E2B16" w:rsidP="008C54C9">
            <w:pPr>
              <w:pStyle w:val="ae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676" w:type="dxa"/>
            <w:tcBorders>
              <w:top w:val="single" w:sz="4" w:space="0" w:color="auto"/>
            </w:tcBorders>
          </w:tcPr>
          <w:p w:rsidR="003E2B16" w:rsidRPr="006446D6" w:rsidRDefault="003E2B16" w:rsidP="006446D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6446D6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источники информации.</w:t>
            </w:r>
          </w:p>
          <w:p w:rsidR="003E2B16" w:rsidRPr="006446D6" w:rsidRDefault="003E2B16" w:rsidP="006446D6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6446D6">
              <w:rPr>
                <w:rFonts w:ascii="Times New Roman" w:hAnsi="Times New Roman" w:cs="Times New Roman"/>
                <w:bCs/>
                <w:iCs/>
                <w:sz w:val="24"/>
              </w:rPr>
              <w:t xml:space="preserve">передают содержание  в развернутом, выборочном  или сжатом виде. </w:t>
            </w:r>
          </w:p>
          <w:p w:rsidR="003E2B16" w:rsidRDefault="003E2B16" w:rsidP="006446D6">
            <w:pPr>
              <w:pStyle w:val="ae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6446D6">
              <w:rPr>
                <w:rFonts w:ascii="Times New Roman" w:hAnsi="Times New Roman" w:cs="Times New Roman"/>
                <w:sz w:val="24"/>
              </w:rPr>
              <w:t xml:space="preserve"> умеют отстаивать свою точку зрения, приводя аргументы для ее обоснования.</w:t>
            </w:r>
          </w:p>
        </w:tc>
      </w:tr>
      <w:tr w:rsidR="00A22961" w:rsidRPr="00F418FA" w:rsidTr="000501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47</w:t>
            </w:r>
          </w:p>
        </w:tc>
        <w:tc>
          <w:tcPr>
            <w:tcW w:w="652" w:type="dxa"/>
            <w:gridSpan w:val="4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897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Деление.</w:t>
            </w:r>
          </w:p>
        </w:tc>
        <w:tc>
          <w:tcPr>
            <w:tcW w:w="88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</w:tcPr>
          <w:p w:rsidR="006446D6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Формулировать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свойства деления натуральных чисел.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Формулировать 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свойства нуля и единицы при делении. </w:t>
            </w:r>
          </w:p>
          <w:p w:rsidR="00A22961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Решать </w:t>
            </w:r>
            <w:r w:rsidRPr="008C54C9">
              <w:rPr>
                <w:rFonts w:ascii="Times New Roman" w:hAnsi="Times New Roman" w:cs="Times New Roman"/>
                <w:sz w:val="24"/>
              </w:rPr>
              <w:t>простейшие уравнения на основе зависимостей между компонентами арифметических действий.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  <w:tcBorders>
              <w:bottom w:val="single" w:sz="4" w:space="0" w:color="auto"/>
            </w:tcBorders>
          </w:tcPr>
          <w:p w:rsidR="006446D6" w:rsidRPr="006446D6" w:rsidRDefault="000501B4" w:rsidP="006446D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6446D6" w:rsidRPr="006446D6">
              <w:rPr>
                <w:rFonts w:ascii="Times New Roman" w:hAnsi="Times New Roman" w:cs="Times New Roman"/>
                <w:sz w:val="24"/>
              </w:rPr>
              <w:t>определяют цель своей учебной деятельности, осуществляют поиск  средства ее осуществления.</w:t>
            </w:r>
          </w:p>
          <w:p w:rsidR="006446D6" w:rsidRPr="006446D6" w:rsidRDefault="000501B4" w:rsidP="006446D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="006446D6" w:rsidRPr="006446D6">
              <w:rPr>
                <w:rFonts w:ascii="Times New Roman" w:hAnsi="Times New Roman" w:cs="Times New Roman"/>
                <w:sz w:val="24"/>
              </w:rPr>
              <w:t>записывают выводы в виде правил.</w:t>
            </w:r>
          </w:p>
          <w:p w:rsidR="00A22961" w:rsidRPr="00F418FA" w:rsidRDefault="000501B4" w:rsidP="006446D6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К:</w:t>
            </w:r>
            <w:r w:rsidR="006446D6" w:rsidRPr="006446D6">
              <w:rPr>
                <w:rFonts w:ascii="Times New Roman" w:hAnsi="Times New Roman" w:cs="Times New Roman"/>
                <w:sz w:val="24"/>
              </w:rPr>
              <w:t xml:space="preserve"> умеют организовать учебное взаимодействие в группе.</w:t>
            </w:r>
          </w:p>
        </w:tc>
      </w:tr>
      <w:tr w:rsidR="00A22961" w:rsidRPr="00F418FA" w:rsidTr="000501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3E2B16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2B1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48</w:t>
            </w:r>
          </w:p>
        </w:tc>
        <w:tc>
          <w:tcPr>
            <w:tcW w:w="652" w:type="dxa"/>
            <w:gridSpan w:val="4"/>
          </w:tcPr>
          <w:p w:rsidR="00A22961" w:rsidRPr="003E2B16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E2B16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3E2B16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E2B16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897" w:type="dxa"/>
          </w:tcPr>
          <w:p w:rsidR="00A22961" w:rsidRPr="003E2B16" w:rsidRDefault="00A22961" w:rsidP="00B349D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E2B16">
              <w:rPr>
                <w:rFonts w:ascii="Times New Roman" w:hAnsi="Times New Roman" w:cs="Times New Roman"/>
                <w:sz w:val="24"/>
                <w:szCs w:val="28"/>
              </w:rPr>
              <w:t>Деление.</w:t>
            </w:r>
          </w:p>
        </w:tc>
        <w:tc>
          <w:tcPr>
            <w:tcW w:w="88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</w:tcPr>
          <w:p w:rsidR="00A22961" w:rsidRPr="008C54C9" w:rsidRDefault="006446D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Ч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итать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числовые и буквенные выражения, содержащие действие деление. </w:t>
            </w:r>
          </w:p>
          <w:p w:rsidR="006446D6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Записывать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свойства умножения и деления на</w:t>
            </w:r>
            <w:r w:rsidR="006446D6" w:rsidRPr="008C54C9">
              <w:rPr>
                <w:rFonts w:ascii="Times New Roman" w:hAnsi="Times New Roman" w:cs="Times New Roman"/>
                <w:sz w:val="24"/>
              </w:rPr>
              <w:t>туральных чисел с помощью букв.</w:t>
            </w:r>
          </w:p>
          <w:p w:rsidR="00A22961" w:rsidRPr="008C54C9" w:rsidRDefault="006446D6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 xml:space="preserve">реобразовывать 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>на их основе числовые и буквенные выражения и использовать их для рационализации письменных  и устных вычислений, для упрощения буквенных выражений.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501B4" w:rsidRPr="008C54C9" w:rsidRDefault="000501B4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ситуации, иллюстрирующие арифметическое действие и ход его выполнения, </w:t>
            </w:r>
            <w:proofErr w:type="gramStart"/>
            <w:r w:rsidRPr="008C54C9">
              <w:rPr>
                <w:rFonts w:ascii="Times New Roman" w:hAnsi="Times New Roman" w:cs="Times New Roman"/>
                <w:sz w:val="24"/>
              </w:rPr>
              <w:t>при</w:t>
            </w:r>
            <w:proofErr w:type="gramEnd"/>
            <w:r w:rsidRPr="008C54C9">
              <w:rPr>
                <w:rFonts w:ascii="Times New Roman" w:hAnsi="Times New Roman" w:cs="Times New Roman"/>
                <w:sz w:val="24"/>
              </w:rPr>
              <w:t xml:space="preserve">  решение нестандартной задачи.  </w:t>
            </w:r>
          </w:p>
          <w:p w:rsidR="00A22961" w:rsidRPr="008C54C9" w:rsidRDefault="000501B4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Находить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выбирать </w:t>
            </w:r>
            <w:r w:rsidRPr="008C54C9">
              <w:rPr>
                <w:rFonts w:ascii="Times New Roman" w:hAnsi="Times New Roman" w:cs="Times New Roman"/>
                <w:sz w:val="24"/>
              </w:rPr>
              <w:t>алгоритм решения.</w:t>
            </w:r>
          </w:p>
          <w:p w:rsidR="000501B4" w:rsidRPr="000501B4" w:rsidRDefault="000501B4" w:rsidP="008C54C9">
            <w:pPr>
              <w:pStyle w:val="ae"/>
              <w:rPr>
                <w:szCs w:val="28"/>
              </w:rPr>
            </w:pPr>
            <w:r w:rsidRPr="008C54C9">
              <w:rPr>
                <w:rFonts w:ascii="Times New Roman" w:hAnsi="Times New Roman" w:cs="Times New Roman"/>
                <w:sz w:val="24"/>
              </w:rPr>
              <w:t xml:space="preserve">Самостоятельно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выбирать </w:t>
            </w:r>
            <w:r w:rsidRPr="008C54C9">
              <w:rPr>
                <w:rFonts w:ascii="Times New Roman" w:hAnsi="Times New Roman" w:cs="Times New Roman"/>
                <w:sz w:val="24"/>
              </w:rPr>
              <w:t>способ решения задачи.</w:t>
            </w:r>
          </w:p>
        </w:tc>
        <w:tc>
          <w:tcPr>
            <w:tcW w:w="3676" w:type="dxa"/>
            <w:tcBorders>
              <w:top w:val="single" w:sz="4" w:space="0" w:color="auto"/>
            </w:tcBorders>
          </w:tcPr>
          <w:p w:rsidR="006446D6" w:rsidRPr="006446D6" w:rsidRDefault="000501B4" w:rsidP="006446D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="006446D6" w:rsidRPr="006446D6">
              <w:rPr>
                <w:rFonts w:ascii="Times New Roman" w:hAnsi="Times New Roman" w:cs="Times New Roman"/>
                <w:sz w:val="24"/>
              </w:rPr>
              <w:t>определяют цель учебной деятельности, осуществляют поиск средств ее достижения.</w:t>
            </w:r>
          </w:p>
          <w:p w:rsidR="006446D6" w:rsidRPr="006446D6" w:rsidRDefault="000501B4" w:rsidP="006446D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6446D6" w:rsidRPr="006446D6">
              <w:rPr>
                <w:rFonts w:ascii="Times New Roman" w:hAnsi="Times New Roman" w:cs="Times New Roman"/>
                <w:sz w:val="24"/>
              </w:rPr>
              <w:t>передают содержание  в раз</w:t>
            </w:r>
            <w:r w:rsidR="006446D6" w:rsidRPr="006446D6">
              <w:rPr>
                <w:rFonts w:ascii="Times New Roman" w:hAnsi="Times New Roman" w:cs="Times New Roman"/>
                <w:sz w:val="24"/>
              </w:rPr>
              <w:softHyphen/>
              <w:t xml:space="preserve">вёрнутом или сжатом виде. </w:t>
            </w:r>
          </w:p>
          <w:p w:rsidR="00A22961" w:rsidRPr="00F418FA" w:rsidRDefault="000501B4" w:rsidP="006446D6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6446D6" w:rsidRPr="006446D6">
              <w:rPr>
                <w:rFonts w:ascii="Times New Roman" w:hAnsi="Times New Roman" w:cs="Times New Roman"/>
                <w:sz w:val="24"/>
              </w:rPr>
              <w:t>умеют высказывать свою точку зрения, пытаются ее обосновать , приводя аргументы.</w:t>
            </w:r>
          </w:p>
        </w:tc>
      </w:tr>
      <w:tr w:rsidR="000501B4" w:rsidRPr="00F418FA" w:rsidTr="00E00F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2680"/>
        </w:trPr>
        <w:tc>
          <w:tcPr>
            <w:tcW w:w="704" w:type="dxa"/>
            <w:gridSpan w:val="2"/>
          </w:tcPr>
          <w:p w:rsidR="000501B4" w:rsidRPr="00AD52E2" w:rsidRDefault="000501B4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652" w:type="dxa"/>
            <w:gridSpan w:val="4"/>
          </w:tcPr>
          <w:p w:rsidR="000501B4" w:rsidRPr="00AD52E2" w:rsidRDefault="000501B4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П..</w:t>
            </w:r>
          </w:p>
          <w:p w:rsidR="000501B4" w:rsidRPr="00AD52E2" w:rsidRDefault="000501B4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897" w:type="dxa"/>
          </w:tcPr>
          <w:p w:rsidR="000501B4" w:rsidRPr="00AD52E2" w:rsidRDefault="000501B4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Деление.</w:t>
            </w:r>
          </w:p>
          <w:p w:rsidR="00E00FF9" w:rsidRPr="00AD52E2" w:rsidRDefault="00E00FF9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00FF9" w:rsidRPr="00AD52E2" w:rsidRDefault="00E00FF9" w:rsidP="00E00FF9">
            <w:pPr>
              <w:pStyle w:val="ae"/>
              <w:rPr>
                <w:rFonts w:ascii="Times New Roman" w:hAnsi="Times New Roman" w:cs="Times New Roman"/>
                <w:b/>
                <w:sz w:val="24"/>
                <w:highlight w:val="gree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highlight w:val="green"/>
              </w:rPr>
              <w:t xml:space="preserve">Проверочная работа </w:t>
            </w:r>
          </w:p>
          <w:p w:rsidR="00E00FF9" w:rsidRPr="00AD52E2" w:rsidRDefault="00E00FF9" w:rsidP="00E00FF9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  <w:highlight w:val="green"/>
              </w:rPr>
              <w:t>№ 4</w:t>
            </w:r>
          </w:p>
        </w:tc>
        <w:tc>
          <w:tcPr>
            <w:tcW w:w="881" w:type="dxa"/>
            <w:gridSpan w:val="3"/>
          </w:tcPr>
          <w:p w:rsidR="000501B4" w:rsidRPr="00F418FA" w:rsidRDefault="000501B4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797" w:type="dxa"/>
          </w:tcPr>
          <w:p w:rsidR="000501B4" w:rsidRPr="008C54C9" w:rsidRDefault="000501B4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Устанавливать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взаимосвязи между компонентами и результатом при умножении и делении</w:t>
            </w:r>
          </w:p>
          <w:p w:rsidR="000501B4" w:rsidRPr="008C54C9" w:rsidRDefault="000501B4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Использовать </w:t>
            </w:r>
            <w:r w:rsidRPr="008C54C9">
              <w:rPr>
                <w:rFonts w:ascii="Times New Roman" w:hAnsi="Times New Roman" w:cs="Times New Roman"/>
                <w:sz w:val="24"/>
              </w:rPr>
              <w:t>их для нахождения неизвестных компонентов действий с числовыми и буквенными выражениями.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501B4" w:rsidRPr="008C54C9" w:rsidRDefault="000501B4" w:rsidP="008C54C9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8C54C9">
              <w:rPr>
                <w:rFonts w:ascii="Times New Roman" w:hAnsi="Times New Roman" w:cs="Times New Roman"/>
                <w:b/>
                <w:bCs/>
                <w:sz w:val="24"/>
              </w:rPr>
              <w:t xml:space="preserve">Решать </w:t>
            </w:r>
            <w:r w:rsidRPr="008C54C9">
              <w:rPr>
                <w:rFonts w:ascii="Times New Roman" w:hAnsi="Times New Roman" w:cs="Times New Roman"/>
                <w:bCs/>
                <w:sz w:val="24"/>
              </w:rPr>
              <w:t>простейшие уравнения на основе зависимостей между компонентами и результатом арифметических действий.</w:t>
            </w:r>
          </w:p>
        </w:tc>
        <w:tc>
          <w:tcPr>
            <w:tcW w:w="3676" w:type="dxa"/>
          </w:tcPr>
          <w:p w:rsidR="000501B4" w:rsidRPr="00F418FA" w:rsidRDefault="000501B4" w:rsidP="000501B4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0501B4">
              <w:rPr>
                <w:rFonts w:ascii="Times New Roman" w:hAnsi="Times New Roman" w:cs="Times New Roman"/>
                <w:sz w:val="24"/>
              </w:rPr>
              <w:t xml:space="preserve">работают по составленному </w:t>
            </w:r>
          </w:p>
          <w:p w:rsidR="000501B4" w:rsidRPr="000501B4" w:rsidRDefault="000501B4" w:rsidP="000501B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0501B4">
              <w:rPr>
                <w:rFonts w:ascii="Times New Roman" w:hAnsi="Times New Roman" w:cs="Times New Roman"/>
                <w:sz w:val="24"/>
              </w:rPr>
              <w:t>плану, используют основные и дополнительные источники информации.</w:t>
            </w:r>
          </w:p>
          <w:p w:rsidR="000501B4" w:rsidRPr="000501B4" w:rsidRDefault="000501B4" w:rsidP="000501B4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0501B4">
              <w:rPr>
                <w:rFonts w:ascii="Times New Roman" w:hAnsi="Times New Roman" w:cs="Times New Roman"/>
                <w:bCs/>
                <w:iCs/>
                <w:sz w:val="24"/>
              </w:rPr>
              <w:t xml:space="preserve">передают содержание  в развернутом, выборочном  или сжатом виде. </w:t>
            </w:r>
          </w:p>
          <w:p w:rsidR="000501B4" w:rsidRPr="00F418FA" w:rsidRDefault="000501B4" w:rsidP="000501B4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0501B4">
              <w:rPr>
                <w:rFonts w:ascii="Times New Roman" w:hAnsi="Times New Roman" w:cs="Times New Roman"/>
                <w:sz w:val="24"/>
              </w:rPr>
              <w:t>умеют отстаивать свою точку зрения, приводя аргументы для ее обоснования.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15584" w:type="dxa"/>
            <w:gridSpan w:val="1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Личностные: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формировать умения  распознавать логически некорректные высказывания, находчивость, любознательность, оценивать результата своей деятельности. </w:t>
            </w:r>
          </w:p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 xml:space="preserve"> формировать умения выделять характерные  свойства  в изучаемых объектах; выполнять действия в соответствии с имеющимся алгоритмом.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652" w:type="dxa"/>
            <w:gridSpan w:val="4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13</w:t>
            </w:r>
          </w:p>
        </w:tc>
        <w:tc>
          <w:tcPr>
            <w:tcW w:w="2897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Деление с остатком.</w:t>
            </w:r>
          </w:p>
        </w:tc>
        <w:tc>
          <w:tcPr>
            <w:tcW w:w="88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501B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Выполнять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 xml:space="preserve">деление с остатком. </w:t>
            </w:r>
          </w:p>
        </w:tc>
        <w:tc>
          <w:tcPr>
            <w:tcW w:w="2977" w:type="dxa"/>
            <w:vMerge w:val="restart"/>
          </w:tcPr>
          <w:p w:rsidR="00A22961" w:rsidRPr="005E581F" w:rsidRDefault="00A22961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E581F">
              <w:rPr>
                <w:rFonts w:ascii="Times New Roman" w:hAnsi="Times New Roman" w:cs="Times New Roman"/>
                <w:b/>
                <w:sz w:val="24"/>
              </w:rPr>
              <w:t>Знать</w:t>
            </w:r>
            <w:r w:rsidRPr="005E581F">
              <w:rPr>
                <w:rFonts w:ascii="Times New Roman" w:hAnsi="Times New Roman" w:cs="Times New Roman"/>
                <w:sz w:val="24"/>
              </w:rPr>
              <w:t xml:space="preserve"> правило нахождения делимого при </w:t>
            </w:r>
            <w:r w:rsidRPr="005E581F">
              <w:rPr>
                <w:rFonts w:ascii="Times New Roman" w:hAnsi="Times New Roman" w:cs="Times New Roman"/>
                <w:sz w:val="24"/>
              </w:rPr>
              <w:lastRenderedPageBreak/>
              <w:t>делении с остатком.</w:t>
            </w:r>
          </w:p>
          <w:p w:rsidR="00A22961" w:rsidRPr="005E581F" w:rsidRDefault="00A22961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E581F">
              <w:rPr>
                <w:rFonts w:ascii="Times New Roman" w:hAnsi="Times New Roman" w:cs="Times New Roman"/>
                <w:b/>
                <w:sz w:val="24"/>
              </w:rPr>
              <w:t>Уметь выполнять</w:t>
            </w:r>
            <w:r w:rsidR="000501B4" w:rsidRPr="005E581F">
              <w:rPr>
                <w:rFonts w:ascii="Times New Roman" w:hAnsi="Times New Roman" w:cs="Times New Roman"/>
                <w:sz w:val="24"/>
              </w:rPr>
              <w:t xml:space="preserve"> деление с остатком.</w:t>
            </w:r>
          </w:p>
          <w:p w:rsidR="00A22961" w:rsidRPr="005E581F" w:rsidRDefault="000501B4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E581F">
              <w:rPr>
                <w:rFonts w:ascii="Times New Roman" w:hAnsi="Times New Roman" w:cs="Times New Roman"/>
                <w:b/>
                <w:sz w:val="24"/>
              </w:rPr>
              <w:t>Н</w:t>
            </w:r>
            <w:r w:rsidR="00A22961" w:rsidRPr="005E581F">
              <w:rPr>
                <w:rFonts w:ascii="Times New Roman" w:hAnsi="Times New Roman" w:cs="Times New Roman"/>
                <w:b/>
                <w:sz w:val="24"/>
              </w:rPr>
              <w:t xml:space="preserve">аходить </w:t>
            </w:r>
            <w:r w:rsidR="00A22961" w:rsidRPr="005E581F">
              <w:rPr>
                <w:rFonts w:ascii="Times New Roman" w:hAnsi="Times New Roman" w:cs="Times New Roman"/>
                <w:sz w:val="24"/>
              </w:rPr>
              <w:t>делимое по неполному частному, делителю и остатку.</w:t>
            </w:r>
          </w:p>
          <w:p w:rsidR="00A22961" w:rsidRPr="005E581F" w:rsidRDefault="00A22961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E581F">
              <w:rPr>
                <w:rFonts w:ascii="Times New Roman" w:hAnsi="Times New Roman" w:cs="Times New Roman"/>
                <w:b/>
                <w:sz w:val="24"/>
              </w:rPr>
              <w:t xml:space="preserve">Решать </w:t>
            </w:r>
            <w:r w:rsidRPr="005E581F">
              <w:rPr>
                <w:rFonts w:ascii="Times New Roman" w:hAnsi="Times New Roman" w:cs="Times New Roman"/>
                <w:sz w:val="24"/>
              </w:rPr>
              <w:t>текстовые задачи, требующие применения деления с остатком.</w:t>
            </w:r>
          </w:p>
        </w:tc>
        <w:tc>
          <w:tcPr>
            <w:tcW w:w="3676" w:type="dxa"/>
          </w:tcPr>
          <w:p w:rsidR="005E581F" w:rsidRPr="005E581F" w:rsidRDefault="005E581F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Р: </w:t>
            </w:r>
            <w:r w:rsidRPr="005E581F">
              <w:rPr>
                <w:rFonts w:ascii="Times New Roman" w:hAnsi="Times New Roman" w:cs="Times New Roman"/>
                <w:sz w:val="24"/>
              </w:rPr>
              <w:t xml:space="preserve">работают по составленному плану, используют основные и </w:t>
            </w:r>
            <w:r w:rsidRPr="005E581F">
              <w:rPr>
                <w:rFonts w:ascii="Times New Roman" w:hAnsi="Times New Roman" w:cs="Times New Roman"/>
                <w:sz w:val="24"/>
              </w:rPr>
              <w:lastRenderedPageBreak/>
              <w:t>дополнительные источники информации.</w:t>
            </w:r>
          </w:p>
          <w:p w:rsidR="005E581F" w:rsidRPr="005E581F" w:rsidRDefault="005E581F" w:rsidP="005E581F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П: </w:t>
            </w:r>
            <w:r w:rsidRPr="005E581F">
              <w:rPr>
                <w:rFonts w:ascii="Times New Roman" w:hAnsi="Times New Roman" w:cs="Times New Roman"/>
                <w:bCs/>
                <w:iCs/>
                <w:sz w:val="24"/>
              </w:rPr>
              <w:t>делают предположения об информации, необходимой для решения учебной задачи.</w:t>
            </w:r>
          </w:p>
          <w:p w:rsidR="00A22961" w:rsidRPr="00F418FA" w:rsidRDefault="005E581F" w:rsidP="005E581F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5E581F">
              <w:rPr>
                <w:rFonts w:ascii="Times New Roman" w:hAnsi="Times New Roman" w:cs="Times New Roman"/>
                <w:sz w:val="24"/>
              </w:rPr>
              <w:t>умеют слушать других, принимать другую точку зрения, изменять свою точку зрения.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51</w:t>
            </w:r>
          </w:p>
        </w:tc>
        <w:tc>
          <w:tcPr>
            <w:tcW w:w="652" w:type="dxa"/>
            <w:gridSpan w:val="4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897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Деление с остатком.</w:t>
            </w:r>
          </w:p>
        </w:tc>
        <w:tc>
          <w:tcPr>
            <w:tcW w:w="88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 xml:space="preserve">ЗНЗ </w:t>
            </w:r>
          </w:p>
        </w:tc>
        <w:tc>
          <w:tcPr>
            <w:tcW w:w="3797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501B4">
              <w:rPr>
                <w:rFonts w:ascii="Times New Roman" w:hAnsi="Times New Roman" w:cs="Times New Roman"/>
                <w:b/>
                <w:sz w:val="24"/>
                <w:szCs w:val="28"/>
              </w:rPr>
              <w:t>Устанавливать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 xml:space="preserve"> взаимосвязи между компонентами при делении с остатком.</w:t>
            </w:r>
          </w:p>
        </w:tc>
        <w:tc>
          <w:tcPr>
            <w:tcW w:w="2977" w:type="dxa"/>
            <w:vMerge/>
          </w:tcPr>
          <w:p w:rsidR="00A22961" w:rsidRPr="005E581F" w:rsidRDefault="00A22961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76" w:type="dxa"/>
          </w:tcPr>
          <w:p w:rsidR="005E581F" w:rsidRPr="005E581F" w:rsidRDefault="005E581F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5E581F">
              <w:rPr>
                <w:rFonts w:ascii="Times New Roman" w:hAnsi="Times New Roman" w:cs="Times New Roman"/>
                <w:sz w:val="24"/>
              </w:rPr>
              <w:t>составляют план выполнения заданий совместно с учителем.</w:t>
            </w:r>
          </w:p>
          <w:p w:rsidR="005E581F" w:rsidRPr="005E581F" w:rsidRDefault="005E581F" w:rsidP="005E581F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П: </w:t>
            </w:r>
            <w:r w:rsidRPr="005E581F">
              <w:rPr>
                <w:rFonts w:ascii="Times New Roman" w:hAnsi="Times New Roman" w:cs="Times New Roman"/>
                <w:bCs/>
                <w:iCs/>
                <w:sz w:val="24"/>
              </w:rPr>
              <w:t>записывают выводы в виде правил.</w:t>
            </w:r>
          </w:p>
          <w:p w:rsidR="00A22961" w:rsidRPr="00F418FA" w:rsidRDefault="005E581F" w:rsidP="005E581F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К:</w:t>
            </w:r>
            <w:r w:rsidRPr="005E581F">
              <w:rPr>
                <w:rFonts w:ascii="Times New Roman" w:hAnsi="Times New Roman" w:cs="Times New Roman"/>
                <w:sz w:val="24"/>
              </w:rPr>
              <w:t xml:space="preserve"> умеют положительно относиться к позиции другого, договариваться.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652" w:type="dxa"/>
            <w:gridSpan w:val="4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897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Деление с остатком.</w:t>
            </w:r>
          </w:p>
          <w:p w:rsidR="00295484" w:rsidRPr="00AD52E2" w:rsidRDefault="00295484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>ТЕСТ № 4</w:t>
            </w:r>
          </w:p>
        </w:tc>
        <w:tc>
          <w:tcPr>
            <w:tcW w:w="88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797" w:type="dxa"/>
          </w:tcPr>
          <w:p w:rsidR="00A22961" w:rsidRPr="000501B4" w:rsidRDefault="00A22961" w:rsidP="000501B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0501B4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0501B4">
              <w:rPr>
                <w:rFonts w:ascii="Times New Roman" w:hAnsi="Times New Roman" w:cs="Times New Roman"/>
                <w:sz w:val="24"/>
              </w:rPr>
              <w:t xml:space="preserve"> деление с остатком.</w:t>
            </w:r>
          </w:p>
          <w:p w:rsidR="00A22961" w:rsidRPr="00F418FA" w:rsidRDefault="00A22961" w:rsidP="000501B4">
            <w:pPr>
              <w:pStyle w:val="ae"/>
            </w:pPr>
            <w:r w:rsidRPr="000501B4">
              <w:rPr>
                <w:rFonts w:ascii="Times New Roman" w:hAnsi="Times New Roman" w:cs="Times New Roman"/>
                <w:b/>
                <w:sz w:val="24"/>
              </w:rPr>
              <w:t xml:space="preserve">Устанавливать </w:t>
            </w:r>
            <w:r w:rsidRPr="000501B4">
              <w:rPr>
                <w:rFonts w:ascii="Times New Roman" w:hAnsi="Times New Roman" w:cs="Times New Roman"/>
                <w:sz w:val="24"/>
              </w:rPr>
              <w:t>взаимосвязи между компонентами при делении с остатком.</w:t>
            </w:r>
          </w:p>
        </w:tc>
        <w:tc>
          <w:tcPr>
            <w:tcW w:w="2977" w:type="dxa"/>
            <w:vMerge/>
          </w:tcPr>
          <w:p w:rsidR="00A22961" w:rsidRPr="005E581F" w:rsidRDefault="00A22961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76" w:type="dxa"/>
          </w:tcPr>
          <w:p w:rsidR="005E581F" w:rsidRPr="005E581F" w:rsidRDefault="005E581F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5E581F">
              <w:rPr>
                <w:rFonts w:ascii="Times New Roman" w:hAnsi="Times New Roman" w:cs="Times New Roman"/>
                <w:sz w:val="24"/>
              </w:rPr>
              <w:t>обнаруживают и формулируют  учебную проблему совместно с учителем</w:t>
            </w:r>
          </w:p>
          <w:p w:rsidR="005E581F" w:rsidRPr="005E581F" w:rsidRDefault="005E581F" w:rsidP="005E581F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>П:</w:t>
            </w:r>
            <w:r w:rsidRPr="005E581F">
              <w:rPr>
                <w:rFonts w:ascii="Times New Roman" w:hAnsi="Times New Roman" w:cs="Times New Roman"/>
                <w:bCs/>
                <w:iCs/>
                <w:sz w:val="24"/>
              </w:rPr>
              <w:t xml:space="preserve"> сопоставляют и отбирают информацию, необходимую для решения учебной задачи.</w:t>
            </w:r>
          </w:p>
          <w:p w:rsidR="00A22961" w:rsidRPr="00F418FA" w:rsidRDefault="005E581F" w:rsidP="005E581F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5E581F">
              <w:rPr>
                <w:rFonts w:ascii="Times New Roman" w:hAnsi="Times New Roman" w:cs="Times New Roman"/>
                <w:sz w:val="24"/>
              </w:rPr>
              <w:t>умеют принимать другую точку зрения, слушать.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652" w:type="dxa"/>
            <w:gridSpan w:val="4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97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highlight w:val="yellow"/>
              </w:rPr>
              <w:t>Контрольная работа №4</w:t>
            </w: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по теме «Умножение и деление натуральных чисел»</w:t>
            </w:r>
          </w:p>
        </w:tc>
        <w:tc>
          <w:tcPr>
            <w:tcW w:w="88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gramEnd"/>
          </w:p>
        </w:tc>
        <w:tc>
          <w:tcPr>
            <w:tcW w:w="3797" w:type="dxa"/>
          </w:tcPr>
          <w:p w:rsidR="00A22961" w:rsidRPr="008C54C9" w:rsidRDefault="005E581F" w:rsidP="008C54C9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разные приемы проверки правильности ответа.</w:t>
            </w:r>
          </w:p>
        </w:tc>
        <w:tc>
          <w:tcPr>
            <w:tcW w:w="2977" w:type="dxa"/>
          </w:tcPr>
          <w:p w:rsidR="00A22961" w:rsidRPr="008C54C9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Уметь делить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умножать</w:t>
            </w:r>
            <w:r w:rsidR="000501B4" w:rsidRPr="008C54C9">
              <w:rPr>
                <w:rFonts w:ascii="Times New Roman" w:hAnsi="Times New Roman" w:cs="Times New Roman"/>
                <w:sz w:val="24"/>
              </w:rPr>
              <w:t xml:space="preserve"> натуральные числа.</w:t>
            </w:r>
          </w:p>
          <w:p w:rsidR="00A22961" w:rsidRPr="008C54C9" w:rsidRDefault="005E581F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Р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 xml:space="preserve">ешать 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>текстовые задачи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на умножение и деление величин.</w:t>
            </w:r>
          </w:p>
          <w:p w:rsidR="00A22961" w:rsidRPr="008C54C9" w:rsidRDefault="005E581F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A22961" w:rsidRPr="008C54C9">
              <w:rPr>
                <w:rFonts w:ascii="Times New Roman" w:hAnsi="Times New Roman" w:cs="Times New Roman"/>
                <w:b/>
                <w:sz w:val="24"/>
              </w:rPr>
              <w:t>рименять</w:t>
            </w:r>
            <w:r w:rsidR="00A22961" w:rsidRPr="008C54C9">
              <w:rPr>
                <w:rFonts w:ascii="Times New Roman" w:hAnsi="Times New Roman" w:cs="Times New Roman"/>
                <w:sz w:val="24"/>
              </w:rPr>
              <w:t xml:space="preserve"> свойства умножения и деления.</w:t>
            </w:r>
          </w:p>
        </w:tc>
        <w:tc>
          <w:tcPr>
            <w:tcW w:w="3676" w:type="dxa"/>
          </w:tcPr>
          <w:p w:rsidR="005E581F" w:rsidRPr="005E581F" w:rsidRDefault="005E581F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5E581F">
              <w:rPr>
                <w:rFonts w:ascii="Times New Roman" w:hAnsi="Times New Roman" w:cs="Times New Roman"/>
                <w:sz w:val="24"/>
              </w:rPr>
              <w:t>понимают причины неуспеха и находят способы выхода из данной ситуации.</w:t>
            </w:r>
          </w:p>
          <w:p w:rsidR="005E581F" w:rsidRPr="005E581F" w:rsidRDefault="005E581F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П: </w:t>
            </w:r>
            <w:r w:rsidRPr="005E581F">
              <w:rPr>
                <w:rFonts w:ascii="Times New Roman" w:hAnsi="Times New Roman" w:cs="Times New Roman"/>
                <w:sz w:val="24"/>
              </w:rPr>
              <w:t>делают предположения об информации, нужной для решения задач.</w:t>
            </w:r>
          </w:p>
          <w:p w:rsidR="00A22961" w:rsidRPr="00F418FA" w:rsidRDefault="005E581F" w:rsidP="005E581F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5E581F">
              <w:rPr>
                <w:rFonts w:ascii="Times New Roman" w:hAnsi="Times New Roman" w:cs="Times New Roman"/>
                <w:sz w:val="24"/>
              </w:rPr>
              <w:t>умеют критично относиться к  своему мнению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15584" w:type="dxa"/>
            <w:gridSpan w:val="1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Личностные: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формирование  креативного мышления,  умения понимать смысл поставленной  задачи, оценивать результат своей деятельности.</w:t>
            </w:r>
          </w:p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 xml:space="preserve"> формировать умение  осознанно выбирать наиболее эффективные способы решения задач, умение устанавливать причинно-следственные связи, строить логические рассуждения, делать выводы.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3E2B16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2B16"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652" w:type="dxa"/>
            <w:gridSpan w:val="4"/>
          </w:tcPr>
          <w:p w:rsidR="00A22961" w:rsidRPr="003E2B16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E2B16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3E2B16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E2B1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14</w:t>
            </w:r>
          </w:p>
        </w:tc>
        <w:tc>
          <w:tcPr>
            <w:tcW w:w="2897" w:type="dxa"/>
          </w:tcPr>
          <w:p w:rsidR="00A22961" w:rsidRPr="003E2B16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E2B1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Упрощение выражений</w:t>
            </w:r>
          </w:p>
        </w:tc>
        <w:tc>
          <w:tcPr>
            <w:tcW w:w="88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</w:tcPr>
          <w:p w:rsidR="00A22961" w:rsidRPr="005E581F" w:rsidRDefault="00A22961" w:rsidP="005E581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5E581F">
              <w:rPr>
                <w:rFonts w:ascii="Times New Roman" w:hAnsi="Times New Roman" w:cs="Times New Roman"/>
                <w:b/>
                <w:sz w:val="24"/>
              </w:rPr>
              <w:t xml:space="preserve">Формулировать </w:t>
            </w:r>
            <w:r w:rsidRPr="005E581F">
              <w:rPr>
                <w:rFonts w:ascii="Times New Roman" w:hAnsi="Times New Roman" w:cs="Times New Roman"/>
                <w:sz w:val="24"/>
              </w:rPr>
              <w:t xml:space="preserve">распределительное свойство умножения относительно </w:t>
            </w:r>
            <w:r w:rsidRPr="005E581F">
              <w:rPr>
                <w:rFonts w:ascii="Times New Roman" w:hAnsi="Times New Roman" w:cs="Times New Roman"/>
                <w:sz w:val="24"/>
              </w:rPr>
              <w:lastRenderedPageBreak/>
              <w:t>сложения и относительно вычитания.</w:t>
            </w:r>
          </w:p>
          <w:p w:rsidR="00A22961" w:rsidRPr="00F418FA" w:rsidRDefault="00A22961" w:rsidP="005E581F">
            <w:pPr>
              <w:pStyle w:val="ae"/>
            </w:pPr>
            <w:r w:rsidRPr="005E581F">
              <w:rPr>
                <w:rFonts w:ascii="Times New Roman" w:hAnsi="Times New Roman" w:cs="Times New Roman"/>
                <w:b/>
                <w:sz w:val="24"/>
              </w:rPr>
              <w:t>Находить</w:t>
            </w:r>
            <w:r w:rsidRPr="005E581F">
              <w:rPr>
                <w:rFonts w:ascii="Times New Roman" w:hAnsi="Times New Roman" w:cs="Times New Roman"/>
                <w:sz w:val="24"/>
              </w:rPr>
              <w:t xml:space="preserve"> значения выражений.</w:t>
            </w:r>
          </w:p>
        </w:tc>
        <w:tc>
          <w:tcPr>
            <w:tcW w:w="2977" w:type="dxa"/>
            <w:vMerge w:val="restart"/>
          </w:tcPr>
          <w:p w:rsidR="00A22961" w:rsidRPr="00187C67" w:rsidRDefault="00A22961" w:rsidP="00187C67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87C67">
              <w:rPr>
                <w:rFonts w:ascii="Times New Roman" w:hAnsi="Times New Roman" w:cs="Times New Roman"/>
                <w:b/>
                <w:sz w:val="24"/>
              </w:rPr>
              <w:lastRenderedPageBreak/>
              <w:t>Знать</w:t>
            </w:r>
            <w:r w:rsidRPr="00187C67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187C67">
              <w:rPr>
                <w:rFonts w:ascii="Times New Roman" w:hAnsi="Times New Roman" w:cs="Times New Roman"/>
                <w:b/>
                <w:sz w:val="24"/>
              </w:rPr>
              <w:t>уметь применять</w:t>
            </w:r>
            <w:r w:rsidRPr="00187C67">
              <w:rPr>
                <w:rFonts w:ascii="Times New Roman" w:hAnsi="Times New Roman" w:cs="Times New Roman"/>
                <w:sz w:val="24"/>
              </w:rPr>
              <w:t xml:space="preserve"> на практике </w:t>
            </w:r>
          </w:p>
          <w:p w:rsidR="00A22961" w:rsidRPr="00187C67" w:rsidRDefault="00A22961" w:rsidP="00187C67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87C67">
              <w:rPr>
                <w:rFonts w:ascii="Times New Roman" w:hAnsi="Times New Roman" w:cs="Times New Roman"/>
                <w:sz w:val="24"/>
              </w:rPr>
              <w:t xml:space="preserve">распределительное </w:t>
            </w:r>
            <w:r w:rsidRPr="00187C67">
              <w:rPr>
                <w:rFonts w:ascii="Times New Roman" w:hAnsi="Times New Roman" w:cs="Times New Roman"/>
                <w:sz w:val="24"/>
              </w:rPr>
              <w:lastRenderedPageBreak/>
              <w:t xml:space="preserve">свойство умножения относительно сложения и вычитания при упрощении выражений. </w:t>
            </w:r>
            <w:r w:rsidRPr="00187C67">
              <w:rPr>
                <w:rFonts w:ascii="Times New Roman" w:hAnsi="Times New Roman" w:cs="Times New Roman"/>
                <w:b/>
                <w:sz w:val="24"/>
              </w:rPr>
              <w:t>Уметь  решать</w:t>
            </w:r>
            <w:r w:rsidRPr="00187C67">
              <w:rPr>
                <w:rFonts w:ascii="Times New Roman" w:hAnsi="Times New Roman" w:cs="Times New Roman"/>
                <w:sz w:val="24"/>
              </w:rPr>
              <w:t xml:space="preserve"> уравнения, применяя распр</w:t>
            </w:r>
            <w:r w:rsidR="00187C67" w:rsidRPr="00187C67">
              <w:rPr>
                <w:rFonts w:ascii="Times New Roman" w:hAnsi="Times New Roman" w:cs="Times New Roman"/>
                <w:sz w:val="24"/>
              </w:rPr>
              <w:t>еделительное свойство умножения.</w:t>
            </w:r>
          </w:p>
          <w:p w:rsidR="00A22961" w:rsidRPr="00F418FA" w:rsidRDefault="00187C67" w:rsidP="00187C67">
            <w:pPr>
              <w:pStyle w:val="ae"/>
            </w:pPr>
            <w:r w:rsidRPr="00187C67">
              <w:rPr>
                <w:rFonts w:ascii="Times New Roman" w:hAnsi="Times New Roman" w:cs="Times New Roman"/>
                <w:b/>
                <w:sz w:val="24"/>
              </w:rPr>
              <w:t>Р</w:t>
            </w:r>
            <w:r w:rsidR="00A22961" w:rsidRPr="00187C67">
              <w:rPr>
                <w:rFonts w:ascii="Times New Roman" w:hAnsi="Times New Roman" w:cs="Times New Roman"/>
                <w:b/>
                <w:sz w:val="24"/>
              </w:rPr>
              <w:t>ешать</w:t>
            </w:r>
            <w:r w:rsidR="00A22961" w:rsidRPr="00187C67">
              <w:rPr>
                <w:rFonts w:ascii="Times New Roman" w:hAnsi="Times New Roman" w:cs="Times New Roman"/>
                <w:sz w:val="24"/>
              </w:rPr>
              <w:t xml:space="preserve"> текстовые задачи.</w:t>
            </w:r>
          </w:p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</w:tcPr>
          <w:p w:rsidR="00187C67" w:rsidRPr="00187C67" w:rsidRDefault="00187C67" w:rsidP="00187C67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187C67">
              <w:rPr>
                <w:rFonts w:ascii="Times New Roman" w:hAnsi="Times New Roman" w:cs="Times New Roman"/>
                <w:sz w:val="24"/>
              </w:rPr>
              <w:t>обнаруживают и формулируют  учебную проблему совместно с учителем</w:t>
            </w:r>
          </w:p>
          <w:p w:rsidR="00187C67" w:rsidRPr="00187C67" w:rsidRDefault="00187C67" w:rsidP="00187C67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lastRenderedPageBreak/>
              <w:t xml:space="preserve">П: </w:t>
            </w:r>
            <w:r w:rsidRPr="00187C67">
              <w:rPr>
                <w:rFonts w:ascii="Times New Roman" w:hAnsi="Times New Roman" w:cs="Times New Roman"/>
                <w:bCs/>
                <w:iCs/>
                <w:sz w:val="24"/>
              </w:rPr>
              <w:t>сопоставляют и отбирают информацию, полученную из различных источников.</w:t>
            </w:r>
          </w:p>
          <w:p w:rsidR="00A22961" w:rsidRPr="00F418FA" w:rsidRDefault="00187C67" w:rsidP="00187C67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187C67">
              <w:rPr>
                <w:rFonts w:ascii="Times New Roman" w:hAnsi="Times New Roman" w:cs="Times New Roman"/>
                <w:sz w:val="24"/>
              </w:rPr>
              <w:t>умеют принимать другую точку зрения, слушать.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55</w:t>
            </w:r>
          </w:p>
        </w:tc>
        <w:tc>
          <w:tcPr>
            <w:tcW w:w="652" w:type="dxa"/>
            <w:gridSpan w:val="4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897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Упрощение выражений.</w:t>
            </w:r>
          </w:p>
        </w:tc>
        <w:tc>
          <w:tcPr>
            <w:tcW w:w="881" w:type="dxa"/>
            <w:gridSpan w:val="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E581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Формулировать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распределительное свойство умножения относительно сложения и относительно вычитания.</w:t>
            </w:r>
          </w:p>
        </w:tc>
        <w:tc>
          <w:tcPr>
            <w:tcW w:w="2977" w:type="dxa"/>
            <w:vMerge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</w:tcPr>
          <w:p w:rsidR="00187C67" w:rsidRPr="00187C67" w:rsidRDefault="00187C67" w:rsidP="00187C67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187C67">
              <w:rPr>
                <w:rFonts w:ascii="Times New Roman" w:hAnsi="Times New Roman" w:cs="Times New Roman"/>
                <w:sz w:val="24"/>
              </w:rPr>
              <w:t>работают по составленному плану.</w:t>
            </w:r>
          </w:p>
          <w:p w:rsidR="00187C67" w:rsidRPr="00187C67" w:rsidRDefault="00187C67" w:rsidP="00187C67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П: </w:t>
            </w:r>
            <w:r w:rsidRPr="00187C67">
              <w:rPr>
                <w:rFonts w:ascii="Times New Roman" w:hAnsi="Times New Roman" w:cs="Times New Roman"/>
                <w:bCs/>
                <w:iCs/>
                <w:sz w:val="24"/>
              </w:rPr>
              <w:t>сопоставляют и отбирают информацию, необходимую для решения задания.</w:t>
            </w:r>
          </w:p>
          <w:p w:rsidR="00A22961" w:rsidRPr="00F418FA" w:rsidRDefault="00187C67" w:rsidP="00187C67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187C67">
              <w:rPr>
                <w:rFonts w:ascii="Times New Roman" w:hAnsi="Times New Roman" w:cs="Times New Roman"/>
                <w:sz w:val="24"/>
              </w:rPr>
              <w:t>умеют принимать другую точку зрения, слушать.</w:t>
            </w:r>
          </w:p>
        </w:tc>
      </w:tr>
      <w:tr w:rsidR="00187C67" w:rsidRPr="00F418FA" w:rsidTr="00B861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517"/>
        </w:trPr>
        <w:tc>
          <w:tcPr>
            <w:tcW w:w="704" w:type="dxa"/>
            <w:gridSpan w:val="2"/>
            <w:vMerge w:val="restart"/>
          </w:tcPr>
          <w:p w:rsidR="00187C67" w:rsidRPr="00AD52E2" w:rsidRDefault="00187C67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652" w:type="dxa"/>
            <w:gridSpan w:val="4"/>
            <w:vMerge w:val="restart"/>
          </w:tcPr>
          <w:p w:rsidR="00187C67" w:rsidRPr="00AD52E2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187C67" w:rsidRPr="00AD52E2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897" w:type="dxa"/>
            <w:vMerge w:val="restart"/>
          </w:tcPr>
          <w:p w:rsidR="00187C67" w:rsidRPr="00AD52E2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Упрощение выражений.</w:t>
            </w:r>
          </w:p>
        </w:tc>
        <w:tc>
          <w:tcPr>
            <w:tcW w:w="881" w:type="dxa"/>
            <w:gridSpan w:val="3"/>
            <w:vMerge w:val="restart"/>
          </w:tcPr>
          <w:p w:rsidR="00187C67" w:rsidRPr="00F418FA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7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7C67" w:rsidRPr="008C54C9" w:rsidRDefault="00187C67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уравнения. </w:t>
            </w:r>
          </w:p>
          <w:p w:rsidR="00187C67" w:rsidRPr="008C54C9" w:rsidRDefault="00187C67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Составлять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уравнения по условиям задач. </w:t>
            </w:r>
          </w:p>
          <w:p w:rsidR="00187C67" w:rsidRPr="008C54C9" w:rsidRDefault="00187C67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8C54C9">
              <w:rPr>
                <w:rFonts w:ascii="Times New Roman" w:hAnsi="Times New Roman" w:cs="Times New Roman"/>
                <w:sz w:val="24"/>
              </w:rPr>
              <w:t>текст задачи.</w:t>
            </w:r>
          </w:p>
          <w:p w:rsidR="00187C67" w:rsidRPr="00F418FA" w:rsidRDefault="00187C67" w:rsidP="008C54C9">
            <w:pPr>
              <w:pStyle w:val="ae"/>
            </w:pPr>
            <w:r w:rsidRPr="008C54C9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условие, извлекать необходимую информацию,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 xml:space="preserve">моделировать 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условие с помощью схем, рисунков, реальных предметов.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Строить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логическую цепочку рассуждений; критически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оценивать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полученный ответ. </w:t>
            </w:r>
            <w:r w:rsidRPr="008C54C9">
              <w:rPr>
                <w:rFonts w:ascii="Times New Roman" w:hAnsi="Times New Roman" w:cs="Times New Roman"/>
                <w:b/>
                <w:sz w:val="24"/>
              </w:rPr>
              <w:t>Осуществлять</w:t>
            </w:r>
            <w:r w:rsidRPr="008C54C9">
              <w:rPr>
                <w:rFonts w:ascii="Times New Roman" w:hAnsi="Times New Roman" w:cs="Times New Roman"/>
                <w:sz w:val="24"/>
              </w:rPr>
              <w:t xml:space="preserve"> самоконтроль, проверяя ответ на соответствие условию.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7C67" w:rsidRPr="00F418FA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7C67" w:rsidRPr="00187C67" w:rsidRDefault="00187C67" w:rsidP="00187C67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187C67">
              <w:rPr>
                <w:rFonts w:ascii="Times New Roman" w:hAnsi="Times New Roman" w:cs="Times New Roman"/>
                <w:sz w:val="24"/>
              </w:rPr>
              <w:t>составляют план решения проблем творческого и проблемного характера.</w:t>
            </w:r>
          </w:p>
          <w:p w:rsidR="00187C67" w:rsidRPr="00187C67" w:rsidRDefault="00187C67" w:rsidP="00187C67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П: </w:t>
            </w:r>
            <w:r w:rsidRPr="00187C67">
              <w:rPr>
                <w:rFonts w:ascii="Times New Roman" w:hAnsi="Times New Roman" w:cs="Times New Roman"/>
                <w:bCs/>
                <w:iCs/>
                <w:sz w:val="24"/>
              </w:rPr>
              <w:t>делают предположения об информации, необходимой для решения учебной задачи.</w:t>
            </w:r>
          </w:p>
          <w:p w:rsidR="00187C67" w:rsidRPr="00F418FA" w:rsidRDefault="00187C67" w:rsidP="00187C67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187C67">
              <w:rPr>
                <w:rFonts w:ascii="Times New Roman" w:hAnsi="Times New Roman" w:cs="Times New Roman"/>
                <w:sz w:val="24"/>
              </w:rPr>
              <w:t>умеют взглянуть на ситуацию с другой стороны и договориться с людьми иных позиций.</w:t>
            </w:r>
          </w:p>
        </w:tc>
      </w:tr>
      <w:tr w:rsidR="00187C67" w:rsidRPr="00F418FA" w:rsidTr="00187C6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3757"/>
        </w:trPr>
        <w:tc>
          <w:tcPr>
            <w:tcW w:w="704" w:type="dxa"/>
            <w:gridSpan w:val="2"/>
            <w:vMerge/>
          </w:tcPr>
          <w:p w:rsidR="00187C67" w:rsidRPr="00F418FA" w:rsidRDefault="00187C67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2" w:type="dxa"/>
            <w:gridSpan w:val="4"/>
            <w:vMerge/>
          </w:tcPr>
          <w:p w:rsidR="00187C67" w:rsidRPr="00F418FA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97" w:type="dxa"/>
            <w:vMerge/>
          </w:tcPr>
          <w:p w:rsidR="00187C67" w:rsidRPr="00F418FA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1" w:type="dxa"/>
            <w:gridSpan w:val="3"/>
            <w:vMerge/>
          </w:tcPr>
          <w:p w:rsidR="00187C67" w:rsidRPr="00F418FA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97" w:type="dxa"/>
            <w:vMerge/>
          </w:tcPr>
          <w:p w:rsidR="00187C67" w:rsidRPr="00187C67" w:rsidRDefault="00187C67" w:rsidP="00187C67">
            <w:pPr>
              <w:pStyle w:val="ae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B861C9" w:rsidRPr="00B861C9" w:rsidRDefault="00B861C9" w:rsidP="001C1DA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1C1DA4">
              <w:rPr>
                <w:rFonts w:ascii="Times New Roman" w:hAnsi="Times New Roman" w:cs="Times New Roman"/>
                <w:b/>
                <w:sz w:val="24"/>
              </w:rPr>
              <w:t>Применять</w:t>
            </w:r>
            <w:r w:rsidRPr="00B861C9">
              <w:rPr>
                <w:rFonts w:ascii="Times New Roman" w:hAnsi="Times New Roman" w:cs="Times New Roman"/>
                <w:sz w:val="24"/>
              </w:rPr>
              <w:t xml:space="preserve"> буквы для обозначения чи</w:t>
            </w:r>
            <w:r w:rsidRPr="00B861C9">
              <w:rPr>
                <w:rFonts w:ascii="Times New Roman" w:hAnsi="Times New Roman" w:cs="Times New Roman"/>
                <w:sz w:val="24"/>
              </w:rPr>
              <w:softHyphen/>
              <w:t>сел и записи выраже</w:t>
            </w:r>
            <w:r>
              <w:rPr>
                <w:rFonts w:ascii="Times New Roman" w:hAnsi="Times New Roman" w:cs="Times New Roman"/>
                <w:sz w:val="24"/>
              </w:rPr>
              <w:t xml:space="preserve">ний. </w:t>
            </w:r>
            <w:r w:rsidRPr="001C1DA4">
              <w:rPr>
                <w:rFonts w:ascii="Times New Roman" w:hAnsi="Times New Roman" w:cs="Times New Roman"/>
                <w:b/>
                <w:sz w:val="24"/>
              </w:rPr>
              <w:t>Находить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1C1DA4">
              <w:rPr>
                <w:rFonts w:ascii="Times New Roman" w:hAnsi="Times New Roman" w:cs="Times New Roman"/>
                <w:b/>
                <w:sz w:val="24"/>
              </w:rPr>
              <w:t xml:space="preserve">выбирать </w:t>
            </w:r>
            <w:r w:rsidRPr="00B861C9">
              <w:rPr>
                <w:rFonts w:ascii="Times New Roman" w:hAnsi="Times New Roman" w:cs="Times New Roman"/>
                <w:sz w:val="24"/>
              </w:rPr>
              <w:t>удоб</w:t>
            </w:r>
            <w:r w:rsidRPr="00B861C9">
              <w:rPr>
                <w:rFonts w:ascii="Times New Roman" w:hAnsi="Times New Roman" w:cs="Times New Roman"/>
                <w:sz w:val="24"/>
              </w:rPr>
              <w:softHyphen/>
              <w:t>ный способ решения задания.</w:t>
            </w:r>
          </w:p>
          <w:p w:rsidR="00B861C9" w:rsidRPr="00B861C9" w:rsidRDefault="00B861C9" w:rsidP="00155A4B">
            <w:pPr>
              <w:rPr>
                <w:rFonts w:ascii="Times New Roman" w:hAnsi="Times New Roman" w:cs="Times New Roman"/>
                <w:sz w:val="24"/>
              </w:rPr>
            </w:pPr>
          </w:p>
          <w:p w:rsidR="00187C67" w:rsidRPr="00F418FA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  <w:vMerge/>
          </w:tcPr>
          <w:p w:rsidR="00187C67" w:rsidRPr="00F418FA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7C67" w:rsidRPr="00F418FA" w:rsidTr="00B861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2926"/>
        </w:trPr>
        <w:tc>
          <w:tcPr>
            <w:tcW w:w="704" w:type="dxa"/>
            <w:gridSpan w:val="2"/>
          </w:tcPr>
          <w:p w:rsidR="00187C67" w:rsidRPr="00AD52E2" w:rsidRDefault="00187C67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57</w:t>
            </w:r>
          </w:p>
        </w:tc>
        <w:tc>
          <w:tcPr>
            <w:tcW w:w="652" w:type="dxa"/>
            <w:gridSpan w:val="4"/>
          </w:tcPr>
          <w:p w:rsidR="00187C67" w:rsidRPr="00AD52E2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187C67" w:rsidRPr="00AD52E2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897" w:type="dxa"/>
          </w:tcPr>
          <w:p w:rsidR="00187C67" w:rsidRPr="00AD52E2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Упрощение выражений. </w:t>
            </w:r>
          </w:p>
          <w:p w:rsidR="00187C67" w:rsidRPr="00AD52E2" w:rsidRDefault="00EE531C" w:rsidP="00155A4B">
            <w:pP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iCs/>
                <w:sz w:val="24"/>
                <w:szCs w:val="28"/>
                <w:shd w:val="clear" w:color="auto" w:fill="FF99CC"/>
              </w:rPr>
              <w:t>Самостоятельная работа № 5</w:t>
            </w:r>
          </w:p>
        </w:tc>
        <w:tc>
          <w:tcPr>
            <w:tcW w:w="881" w:type="dxa"/>
            <w:gridSpan w:val="3"/>
          </w:tcPr>
          <w:p w:rsidR="00187C67" w:rsidRPr="00F418FA" w:rsidRDefault="00187C67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797" w:type="dxa"/>
          </w:tcPr>
          <w:p w:rsidR="00187C67" w:rsidRPr="00187C67" w:rsidRDefault="00187C67" w:rsidP="00187C67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87C67">
              <w:rPr>
                <w:rFonts w:ascii="Times New Roman" w:hAnsi="Times New Roman" w:cs="Times New Roman"/>
                <w:b/>
                <w:sz w:val="24"/>
              </w:rPr>
              <w:t xml:space="preserve">Формулировать </w:t>
            </w:r>
            <w:r w:rsidRPr="00187C67">
              <w:rPr>
                <w:rFonts w:ascii="Times New Roman" w:hAnsi="Times New Roman" w:cs="Times New Roman"/>
                <w:sz w:val="24"/>
              </w:rPr>
              <w:t xml:space="preserve">распределительное свойство умножения. </w:t>
            </w:r>
          </w:p>
          <w:p w:rsidR="00187C67" w:rsidRPr="00187C67" w:rsidRDefault="00187C67" w:rsidP="00187C67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87C67">
              <w:rPr>
                <w:rFonts w:ascii="Times New Roman" w:hAnsi="Times New Roman" w:cs="Times New Roman"/>
                <w:b/>
                <w:sz w:val="24"/>
              </w:rPr>
              <w:t xml:space="preserve">Решать </w:t>
            </w:r>
            <w:r w:rsidRPr="00187C67">
              <w:rPr>
                <w:rFonts w:ascii="Times New Roman" w:hAnsi="Times New Roman" w:cs="Times New Roman"/>
                <w:sz w:val="24"/>
              </w:rPr>
              <w:t xml:space="preserve">уравнения. </w:t>
            </w:r>
          </w:p>
          <w:p w:rsidR="00187C67" w:rsidRPr="00F418FA" w:rsidRDefault="00187C67" w:rsidP="00187C67">
            <w:pPr>
              <w:pStyle w:val="ae"/>
            </w:pPr>
            <w:r w:rsidRPr="00187C67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187C67">
              <w:rPr>
                <w:rFonts w:ascii="Times New Roman" w:hAnsi="Times New Roman" w:cs="Times New Roman"/>
                <w:sz w:val="24"/>
              </w:rPr>
              <w:t xml:space="preserve"> задачи с помощью уравнений.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87C67" w:rsidRPr="00B861C9" w:rsidRDefault="00B861C9" w:rsidP="001C1DA4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861C9">
              <w:rPr>
                <w:rFonts w:ascii="Times New Roman" w:hAnsi="Times New Roman" w:cs="Times New Roman"/>
                <w:b/>
                <w:bCs/>
                <w:sz w:val="24"/>
              </w:rPr>
              <w:t>Составлять</w:t>
            </w:r>
            <w:r w:rsidRPr="00B861C9">
              <w:rPr>
                <w:rFonts w:ascii="Times New Roman" w:hAnsi="Times New Roman" w:cs="Times New Roman"/>
                <w:bCs/>
                <w:sz w:val="24"/>
              </w:rPr>
              <w:t xml:space="preserve"> буквенные выражения по условиям, заданным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словесно, рисунком или таблицей. </w:t>
            </w:r>
            <w:r w:rsidRPr="00B861C9">
              <w:rPr>
                <w:rFonts w:ascii="Times New Roman" w:hAnsi="Times New Roman" w:cs="Times New Roman"/>
                <w:b/>
                <w:bCs/>
                <w:sz w:val="24"/>
              </w:rPr>
              <w:t>Находить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и </w:t>
            </w:r>
            <w:r w:rsidRPr="00B861C9">
              <w:rPr>
                <w:rFonts w:ascii="Times New Roman" w:hAnsi="Times New Roman" w:cs="Times New Roman"/>
                <w:b/>
                <w:bCs/>
                <w:sz w:val="24"/>
              </w:rPr>
              <w:t xml:space="preserve">выбирать </w:t>
            </w:r>
            <w:r w:rsidRPr="00B861C9">
              <w:rPr>
                <w:rFonts w:ascii="Times New Roman" w:hAnsi="Times New Roman" w:cs="Times New Roman"/>
                <w:bCs/>
                <w:sz w:val="24"/>
              </w:rPr>
              <w:t>наиболее удобный способ решения.</w:t>
            </w:r>
          </w:p>
        </w:tc>
        <w:tc>
          <w:tcPr>
            <w:tcW w:w="3676" w:type="dxa"/>
          </w:tcPr>
          <w:p w:rsidR="00187C67" w:rsidRPr="00F418FA" w:rsidRDefault="00187C67" w:rsidP="00187C67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Р: </w:t>
            </w:r>
            <w:r w:rsidRPr="00187C67">
              <w:rPr>
                <w:rFonts w:ascii="Times New Roman" w:hAnsi="Times New Roman" w:cs="Times New Roman"/>
                <w:sz w:val="24"/>
              </w:rPr>
              <w:t xml:space="preserve">работают по </w:t>
            </w:r>
          </w:p>
          <w:p w:rsidR="00187C67" w:rsidRPr="00187C67" w:rsidRDefault="00187C67" w:rsidP="00187C67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187C67">
              <w:rPr>
                <w:rFonts w:ascii="Times New Roman" w:hAnsi="Times New Roman" w:cs="Times New Roman"/>
                <w:sz w:val="24"/>
              </w:rPr>
              <w:t>составленному плану, используют основные и дополнительные источники информации.</w:t>
            </w:r>
          </w:p>
          <w:p w:rsidR="00187C67" w:rsidRPr="00187C67" w:rsidRDefault="00187C67" w:rsidP="00187C67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П: </w:t>
            </w:r>
            <w:r w:rsidRPr="00187C67">
              <w:rPr>
                <w:rFonts w:ascii="Times New Roman" w:hAnsi="Times New Roman" w:cs="Times New Roman"/>
                <w:bCs/>
                <w:iCs/>
                <w:sz w:val="24"/>
              </w:rPr>
              <w:t>делают предположения об информации, необходимой для решения учебной задачи.</w:t>
            </w:r>
          </w:p>
          <w:p w:rsidR="00187C67" w:rsidRPr="00F418FA" w:rsidRDefault="00187C67" w:rsidP="00187C67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187C67">
              <w:rPr>
                <w:rFonts w:ascii="Times New Roman" w:hAnsi="Times New Roman" w:cs="Times New Roman"/>
                <w:sz w:val="24"/>
              </w:rPr>
              <w:t>умеют слушать других, принимать другую точку зрения, изменять свою точку зрения.</w:t>
            </w:r>
          </w:p>
        </w:tc>
      </w:tr>
      <w:tr w:rsidR="00A22961" w:rsidRPr="00F418FA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15584" w:type="dxa"/>
            <w:gridSpan w:val="13"/>
          </w:tcPr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 xml:space="preserve">Личностные: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формировать умения точно и ясно формулировать свои мысли в устной и письменной речи, способность восприятия математических рассуждений, решений.</w:t>
            </w:r>
          </w:p>
          <w:p w:rsidR="00A22961" w:rsidRPr="00F418FA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F418FA">
              <w:rPr>
                <w:rFonts w:ascii="Times New Roman" w:hAnsi="Times New Roman" w:cs="Times New Roman"/>
                <w:sz w:val="24"/>
                <w:szCs w:val="28"/>
              </w:rPr>
              <w:t>формировать умения осуществлять контроль по образцу и вносить необходимые коррективы, делать выводы.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58</w:t>
            </w:r>
          </w:p>
        </w:tc>
        <w:tc>
          <w:tcPr>
            <w:tcW w:w="573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976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Порядок выполнения действий.</w:t>
            </w:r>
          </w:p>
        </w:tc>
        <w:tc>
          <w:tcPr>
            <w:tcW w:w="88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Находить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значения числовых выражений.</w:t>
            </w:r>
          </w:p>
        </w:tc>
        <w:tc>
          <w:tcPr>
            <w:tcW w:w="2977" w:type="dxa"/>
            <w:vMerge w:val="restart"/>
          </w:tcPr>
          <w:p w:rsidR="00A22961" w:rsidRPr="00AD52E2" w:rsidRDefault="00A22961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Знать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действия первой и второй ступени, порядок действий при нахождении значений выражений.</w:t>
            </w:r>
          </w:p>
          <w:p w:rsidR="00A22961" w:rsidRPr="00AD52E2" w:rsidRDefault="00A22961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 определять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необходимую последо</w:t>
            </w:r>
            <w:r w:rsidR="00B861C9" w:rsidRPr="00AD52E2">
              <w:rPr>
                <w:rFonts w:ascii="Times New Roman" w:hAnsi="Times New Roman" w:cs="Times New Roman"/>
                <w:sz w:val="24"/>
              </w:rPr>
              <w:t>вательность выполнения действий.</w:t>
            </w:r>
          </w:p>
          <w:p w:rsidR="00A22961" w:rsidRPr="00AD52E2" w:rsidRDefault="00B861C9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Н</w:t>
            </w:r>
            <w:r w:rsidR="00A22961" w:rsidRPr="00AD52E2">
              <w:rPr>
                <w:rFonts w:ascii="Times New Roman" w:hAnsi="Times New Roman" w:cs="Times New Roman"/>
                <w:b/>
                <w:sz w:val="24"/>
              </w:rPr>
              <w:t xml:space="preserve">аходить </w:t>
            </w:r>
            <w:r w:rsidR="00A22961" w:rsidRPr="00AD52E2">
              <w:rPr>
                <w:rFonts w:ascii="Times New Roman" w:hAnsi="Times New Roman" w:cs="Times New Roman"/>
                <w:sz w:val="24"/>
              </w:rPr>
              <w:t xml:space="preserve">значения числовых выражений, соблюдая порядок действий, </w:t>
            </w:r>
          </w:p>
          <w:p w:rsidR="00A22961" w:rsidRPr="00AD52E2" w:rsidRDefault="00B861C9" w:rsidP="001C1DA4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</w:t>
            </w:r>
            <w:r w:rsidR="00A22961" w:rsidRPr="00AD52E2">
              <w:rPr>
                <w:rFonts w:ascii="Times New Roman" w:hAnsi="Times New Roman" w:cs="Times New Roman"/>
                <w:b/>
                <w:sz w:val="24"/>
              </w:rPr>
              <w:t>ыполнять</w:t>
            </w:r>
            <w:r w:rsidR="00A22961" w:rsidRPr="00AD52E2">
              <w:rPr>
                <w:rFonts w:ascii="Times New Roman" w:hAnsi="Times New Roman" w:cs="Times New Roman"/>
                <w:sz w:val="24"/>
              </w:rPr>
              <w:t xml:space="preserve"> действия по схеме.</w:t>
            </w:r>
          </w:p>
        </w:tc>
        <w:tc>
          <w:tcPr>
            <w:tcW w:w="3676" w:type="dxa"/>
          </w:tcPr>
          <w:p w:rsidR="00B861C9" w:rsidRPr="00AD52E2" w:rsidRDefault="00B861C9" w:rsidP="00B861C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B861C9" w:rsidRPr="00AD52E2" w:rsidRDefault="00B861C9" w:rsidP="00B861C9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записывают выводы в виде правил.</w:t>
            </w:r>
          </w:p>
          <w:p w:rsidR="00A22961" w:rsidRPr="00AD52E2" w:rsidRDefault="00B861C9" w:rsidP="00B861C9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ситуаций.</w:t>
            </w:r>
            <w:proofErr w:type="gramEnd"/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573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976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Порядок выполнения действий.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22961" w:rsidRPr="00AD52E2" w:rsidRDefault="00EE531C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highlight w:val="green"/>
              </w:rPr>
              <w:t>Проверочная работа№ 5</w:t>
            </w:r>
          </w:p>
        </w:tc>
        <w:tc>
          <w:tcPr>
            <w:tcW w:w="88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Находить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значения числовых выражений.</w:t>
            </w:r>
          </w:p>
        </w:tc>
        <w:tc>
          <w:tcPr>
            <w:tcW w:w="2977" w:type="dxa"/>
            <w:vMerge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</w:tcPr>
          <w:p w:rsidR="00B861C9" w:rsidRPr="00AD52E2" w:rsidRDefault="00B861C9" w:rsidP="00B861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определяют цель своей учебной деятельности, осуществляют поиск  средства ее осуществления.</w:t>
            </w:r>
          </w:p>
          <w:p w:rsidR="00B861C9" w:rsidRPr="00AD52E2" w:rsidRDefault="00B861C9" w:rsidP="00B861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записывают выводы в виде правил.</w:t>
            </w:r>
          </w:p>
          <w:p w:rsidR="00A22961" w:rsidRPr="00AD52E2" w:rsidRDefault="00B861C9" w:rsidP="00B861C9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организовать учебное взаимодействие в группе.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5584" w:type="dxa"/>
            <w:gridSpan w:val="1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Личностные: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развивать креативность мышления, </w:t>
            </w:r>
            <w:proofErr w:type="spell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коммуникативность</w:t>
            </w:r>
            <w:proofErr w:type="spell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, потребность в получении новых знаний.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 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формировать </w:t>
            </w:r>
            <w:proofErr w:type="spell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уменияустанавливать</w:t>
            </w:r>
            <w:proofErr w:type="spell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причинно-следственные связи, строить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логические рассуждения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,  делать выводы.</w:t>
            </w:r>
          </w:p>
        </w:tc>
        <w:tc>
          <w:tcPr>
            <w:tcW w:w="1440" w:type="dxa"/>
            <w:gridSpan w:val="2"/>
            <w:tcBorders>
              <w:top w:val="nil"/>
            </w:tcBorders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0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0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0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0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0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0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0" w:type="dxa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573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976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Степень числа. Квадрат и куб числа.</w:t>
            </w:r>
          </w:p>
        </w:tc>
        <w:tc>
          <w:tcPr>
            <w:tcW w:w="88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</w:tcPr>
          <w:p w:rsidR="00A22961" w:rsidRPr="00AD52E2" w:rsidRDefault="00A22961" w:rsidP="008C54C9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Вычислять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 xml:space="preserve"> значения степени. </w:t>
            </w:r>
            <w:r w:rsidR="00D844A1" w:rsidRPr="00AD52E2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спользовать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в речи термины: степень и показатель степени, квадрат и куб числа.</w:t>
            </w:r>
          </w:p>
        </w:tc>
        <w:tc>
          <w:tcPr>
            <w:tcW w:w="2977" w:type="dxa"/>
            <w:vMerge w:val="restart"/>
          </w:tcPr>
          <w:p w:rsidR="00A22961" w:rsidRPr="00AD52E2" w:rsidRDefault="00A22961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Знать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сущность понятий степень, </w:t>
            </w:r>
          </w:p>
          <w:p w:rsidR="00A22961" w:rsidRPr="00AD52E2" w:rsidRDefault="00A22961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>основание степени,</w:t>
            </w:r>
          </w:p>
          <w:p w:rsidR="00A22961" w:rsidRPr="00AD52E2" w:rsidRDefault="00A22961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>показатель степени,</w:t>
            </w:r>
          </w:p>
          <w:p w:rsidR="00A22961" w:rsidRPr="00AD52E2" w:rsidRDefault="00A22961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>понятия «квадрат» и «куб» числа.</w:t>
            </w:r>
          </w:p>
          <w:p w:rsidR="00A22961" w:rsidRPr="00AD52E2" w:rsidRDefault="00A22961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 представлять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>оизведение чисел в виде степени.</w:t>
            </w:r>
          </w:p>
          <w:p w:rsidR="00A22961" w:rsidRPr="00AD52E2" w:rsidRDefault="00D844A1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A22961" w:rsidRPr="00AD52E2">
              <w:rPr>
                <w:rFonts w:ascii="Times New Roman" w:hAnsi="Times New Roman" w:cs="Times New Roman"/>
                <w:b/>
                <w:sz w:val="24"/>
              </w:rPr>
              <w:t>редставлять</w:t>
            </w:r>
            <w:r w:rsidR="00A22961" w:rsidRPr="00AD52E2">
              <w:rPr>
                <w:rFonts w:ascii="Times New Roman" w:hAnsi="Times New Roman" w:cs="Times New Roman"/>
                <w:sz w:val="24"/>
              </w:rPr>
              <w:t xml:space="preserve"> ст</w:t>
            </w:r>
            <w:r w:rsidRPr="00AD52E2">
              <w:rPr>
                <w:rFonts w:ascii="Times New Roman" w:hAnsi="Times New Roman" w:cs="Times New Roman"/>
                <w:sz w:val="24"/>
              </w:rPr>
              <w:t>епень в виде произведения чисел.</w:t>
            </w:r>
          </w:p>
          <w:p w:rsidR="00A22961" w:rsidRPr="00AD52E2" w:rsidRDefault="00D844A1" w:rsidP="001C1DA4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Н</w:t>
            </w:r>
            <w:r w:rsidR="00A22961" w:rsidRPr="00AD52E2">
              <w:rPr>
                <w:rFonts w:ascii="Times New Roman" w:hAnsi="Times New Roman" w:cs="Times New Roman"/>
                <w:b/>
                <w:sz w:val="24"/>
              </w:rPr>
              <w:t>аходить</w:t>
            </w:r>
            <w:r w:rsidR="00A22961" w:rsidRPr="00AD52E2">
              <w:rPr>
                <w:rFonts w:ascii="Times New Roman" w:hAnsi="Times New Roman" w:cs="Times New Roman"/>
                <w:sz w:val="24"/>
              </w:rPr>
              <w:t xml:space="preserve"> значение выражений, содержащих </w:t>
            </w:r>
            <w:r w:rsidR="00A22961" w:rsidRPr="00AD52E2">
              <w:rPr>
                <w:rFonts w:ascii="Times New Roman" w:hAnsi="Times New Roman" w:cs="Times New Roman"/>
                <w:sz w:val="24"/>
              </w:rPr>
              <w:lastRenderedPageBreak/>
              <w:t>степень числа.</w:t>
            </w:r>
          </w:p>
        </w:tc>
        <w:tc>
          <w:tcPr>
            <w:tcW w:w="3676" w:type="dxa"/>
          </w:tcPr>
          <w:p w:rsidR="00D844A1" w:rsidRPr="00AD52E2" w:rsidRDefault="00D844A1" w:rsidP="00D844A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источники информации.</w:t>
            </w:r>
          </w:p>
          <w:p w:rsidR="00D844A1" w:rsidRPr="00AD52E2" w:rsidRDefault="00D844A1" w:rsidP="00D844A1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 xml:space="preserve"> сопоставляют и отбирают информацию,  полученную из разных источников.</w:t>
            </w:r>
          </w:p>
          <w:p w:rsidR="00A22961" w:rsidRPr="00AD52E2" w:rsidRDefault="00D844A1" w:rsidP="00D844A1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выполнять различные роли в группе, сотрудничать при совместном решении задач.</w:t>
            </w:r>
            <w:proofErr w:type="gramEnd"/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</w:trPr>
        <w:tc>
          <w:tcPr>
            <w:tcW w:w="704" w:type="dxa"/>
            <w:gridSpan w:val="2"/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61</w:t>
            </w:r>
          </w:p>
        </w:tc>
        <w:tc>
          <w:tcPr>
            <w:tcW w:w="573" w:type="dxa"/>
            <w:gridSpan w:val="2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16</w:t>
            </w:r>
          </w:p>
        </w:tc>
        <w:tc>
          <w:tcPr>
            <w:tcW w:w="2976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Квадрат и куб числа.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81" w:type="dxa"/>
            <w:gridSpan w:val="3"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ЗНЗ</w:t>
            </w:r>
          </w:p>
        </w:tc>
        <w:tc>
          <w:tcPr>
            <w:tcW w:w="3797" w:type="dxa"/>
          </w:tcPr>
          <w:p w:rsidR="00A22961" w:rsidRPr="00AD52E2" w:rsidRDefault="00A22961" w:rsidP="001C1DA4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Вычислять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значения выражений, содержащих степень. Грамматически верно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читать </w:t>
            </w:r>
            <w:r w:rsidRPr="00AD52E2">
              <w:rPr>
                <w:rFonts w:ascii="Times New Roman" w:hAnsi="Times New Roman" w:cs="Times New Roman"/>
                <w:sz w:val="24"/>
              </w:rPr>
              <w:lastRenderedPageBreak/>
              <w:t xml:space="preserve">числовые и буквенные выражения, содержащие степени.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перебор всех возможных вариантов для пересчёта объектов или комбинаций,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выделять </w:t>
            </w:r>
            <w:r w:rsidRPr="00AD52E2">
              <w:rPr>
                <w:rFonts w:ascii="Times New Roman" w:hAnsi="Times New Roman" w:cs="Times New Roman"/>
                <w:sz w:val="24"/>
              </w:rPr>
              <w:t>комбинации, отвечающие заданным условиям.</w:t>
            </w:r>
          </w:p>
        </w:tc>
        <w:tc>
          <w:tcPr>
            <w:tcW w:w="2977" w:type="dxa"/>
            <w:vMerge/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</w:tcPr>
          <w:p w:rsidR="00D844A1" w:rsidRPr="00AD52E2" w:rsidRDefault="001C1DA4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>определяют цель учебной деятельности, осуществляют поиск средств ее достижения.</w:t>
            </w:r>
          </w:p>
          <w:p w:rsidR="00D844A1" w:rsidRPr="00AD52E2" w:rsidRDefault="001C1DA4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 xml:space="preserve">передают содержание  в развёрнутом или сжатом виде. </w:t>
            </w:r>
          </w:p>
          <w:p w:rsidR="00A22961" w:rsidRPr="00AD52E2" w:rsidRDefault="001C1DA4" w:rsidP="001C1DA4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>умеют понимать точку зрения другого.</w:t>
            </w:r>
          </w:p>
        </w:tc>
      </w:tr>
      <w:tr w:rsidR="00AD52E2" w:rsidRPr="00AD52E2" w:rsidTr="00D844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1546"/>
        </w:trPr>
        <w:tc>
          <w:tcPr>
            <w:tcW w:w="704" w:type="dxa"/>
            <w:gridSpan w:val="2"/>
            <w:tcBorders>
              <w:bottom w:val="single" w:sz="4" w:space="0" w:color="auto"/>
            </w:tcBorders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62</w:t>
            </w: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A22961" w:rsidRPr="00AD52E2" w:rsidRDefault="00A22961" w:rsidP="00517F2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Квадрат и куб числа.</w:t>
            </w:r>
          </w:p>
          <w:p w:rsidR="00A22961" w:rsidRPr="00AD52E2" w:rsidRDefault="00A22961" w:rsidP="00155A4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</w:p>
        </w:tc>
        <w:tc>
          <w:tcPr>
            <w:tcW w:w="881" w:type="dxa"/>
            <w:gridSpan w:val="3"/>
            <w:tcBorders>
              <w:bottom w:val="single" w:sz="4" w:space="0" w:color="auto"/>
            </w:tcBorders>
          </w:tcPr>
          <w:p w:rsidR="00A22961" w:rsidRPr="00AD52E2" w:rsidRDefault="00A372CB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A22961" w:rsidRPr="00AD52E2" w:rsidRDefault="00A22961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Вычислять 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 xml:space="preserve">значения степени. </w:t>
            </w:r>
            <w:r w:rsidR="00D844A1" w:rsidRPr="00AD52E2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спользовать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в речи термины: степень и показатель степени, квадрат и куб числа.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844A1" w:rsidRPr="00AD52E2" w:rsidRDefault="00D844A1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 представлять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произведение чисел в виде степени. </w:t>
            </w:r>
          </w:p>
          <w:p w:rsidR="00D844A1" w:rsidRPr="00AD52E2" w:rsidRDefault="00D844A1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Представлять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степень в виде произведения чисел.</w:t>
            </w:r>
          </w:p>
          <w:p w:rsidR="00A22961" w:rsidRPr="00AD52E2" w:rsidRDefault="00D844A1" w:rsidP="001C1DA4">
            <w:pPr>
              <w:pStyle w:val="ae"/>
              <w:rPr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Находить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значение выражений, содержащих степень числа.</w:t>
            </w:r>
          </w:p>
        </w:tc>
        <w:tc>
          <w:tcPr>
            <w:tcW w:w="3676" w:type="dxa"/>
            <w:tcBorders>
              <w:bottom w:val="single" w:sz="4" w:space="0" w:color="auto"/>
            </w:tcBorders>
          </w:tcPr>
          <w:p w:rsidR="00D844A1" w:rsidRPr="00AD52E2" w:rsidRDefault="00EC2B70" w:rsidP="00EC2B7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>составляют план выполнения заданий совместно с учителем.</w:t>
            </w:r>
          </w:p>
          <w:p w:rsidR="00D844A1" w:rsidRPr="00AD52E2" w:rsidRDefault="00EC2B70" w:rsidP="00EC2B70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="00D844A1" w:rsidRPr="00AD52E2">
              <w:rPr>
                <w:rFonts w:ascii="Times New Roman" w:hAnsi="Times New Roman" w:cs="Times New Roman"/>
                <w:bCs/>
                <w:iCs/>
                <w:sz w:val="24"/>
              </w:rPr>
              <w:t>записывают выводы в виде правил.</w:t>
            </w:r>
          </w:p>
          <w:p w:rsidR="00A22961" w:rsidRPr="00AD52E2" w:rsidRDefault="00EC2B70" w:rsidP="00EC2B7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>умеют оформлять свои мысли в устной и письменной речи.</w:t>
            </w:r>
            <w:proofErr w:type="gramEnd"/>
          </w:p>
        </w:tc>
      </w:tr>
      <w:tr w:rsidR="00AD52E2" w:rsidRPr="00AD52E2" w:rsidTr="00EC2B7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2669"/>
        </w:trPr>
        <w:tc>
          <w:tcPr>
            <w:tcW w:w="7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2961" w:rsidRPr="00AD52E2" w:rsidRDefault="00A22961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highlight w:val="yellow"/>
              </w:rPr>
              <w:t>Контрольная работа №5</w:t>
            </w: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по теме «Упрощение выражений»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22961" w:rsidRPr="00AD52E2" w:rsidRDefault="00A2296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gramEnd"/>
          </w:p>
        </w:tc>
        <w:tc>
          <w:tcPr>
            <w:tcW w:w="3797" w:type="dxa"/>
            <w:tcBorders>
              <w:top w:val="single" w:sz="4" w:space="0" w:color="auto"/>
              <w:bottom w:val="single" w:sz="4" w:space="0" w:color="auto"/>
            </w:tcBorders>
          </w:tcPr>
          <w:p w:rsidR="00A22961" w:rsidRPr="00AD52E2" w:rsidRDefault="00EC2B70" w:rsidP="008C54C9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 xml:space="preserve"> разные приемы проверки правильности ответа</w:t>
            </w:r>
            <w:r w:rsidRPr="00AD52E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22961" w:rsidRPr="00AD52E2" w:rsidRDefault="00A22961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 xml:space="preserve">Упрощать </w:t>
            </w:r>
            <w:r w:rsidR="00EC2B70" w:rsidRPr="00AD52E2">
              <w:rPr>
                <w:rFonts w:ascii="Times New Roman" w:hAnsi="Times New Roman" w:cs="Times New Roman"/>
                <w:sz w:val="24"/>
              </w:rPr>
              <w:t>выражения.</w:t>
            </w:r>
          </w:p>
          <w:p w:rsidR="00A22961" w:rsidRPr="00AD52E2" w:rsidRDefault="00EC2B70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>Н</w:t>
            </w:r>
            <w:r w:rsidR="00A22961" w:rsidRPr="00AD52E2">
              <w:rPr>
                <w:rFonts w:ascii="Times New Roman" w:hAnsi="Times New Roman" w:cs="Times New Roman"/>
                <w:sz w:val="24"/>
              </w:rPr>
              <w:t>аходить значение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выражения в несколько действий.</w:t>
            </w:r>
          </w:p>
          <w:p w:rsidR="00A22961" w:rsidRPr="00AD52E2" w:rsidRDefault="00EC2B70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>Н</w:t>
            </w:r>
            <w:r w:rsidR="00A22961" w:rsidRPr="00AD52E2">
              <w:rPr>
                <w:rFonts w:ascii="Times New Roman" w:hAnsi="Times New Roman" w:cs="Times New Roman"/>
                <w:sz w:val="24"/>
              </w:rPr>
              <w:t xml:space="preserve">аходить значение выражения, </w:t>
            </w:r>
            <w:r w:rsidRPr="00AD52E2">
              <w:rPr>
                <w:rFonts w:ascii="Times New Roman" w:hAnsi="Times New Roman" w:cs="Times New Roman"/>
                <w:sz w:val="24"/>
              </w:rPr>
              <w:t>содержащего квадрат и куб числа.</w:t>
            </w:r>
          </w:p>
          <w:p w:rsidR="00A22961" w:rsidRPr="00AD52E2" w:rsidRDefault="00EC2B70" w:rsidP="001C1DA4">
            <w:pPr>
              <w:pStyle w:val="ae"/>
            </w:pPr>
            <w:r w:rsidRPr="00AD52E2">
              <w:rPr>
                <w:rFonts w:ascii="Times New Roman" w:hAnsi="Times New Roman" w:cs="Times New Roman"/>
                <w:sz w:val="24"/>
              </w:rPr>
              <w:t>Р</w:t>
            </w:r>
            <w:r w:rsidR="00A22961" w:rsidRPr="00AD52E2">
              <w:rPr>
                <w:rFonts w:ascii="Times New Roman" w:hAnsi="Times New Roman" w:cs="Times New Roman"/>
                <w:sz w:val="24"/>
              </w:rPr>
              <w:t>ешать задачи с помощью уравнения.</w:t>
            </w:r>
          </w:p>
        </w:tc>
        <w:tc>
          <w:tcPr>
            <w:tcW w:w="3676" w:type="dxa"/>
            <w:tcBorders>
              <w:top w:val="single" w:sz="4" w:space="0" w:color="auto"/>
              <w:bottom w:val="single" w:sz="4" w:space="0" w:color="auto"/>
            </w:tcBorders>
          </w:tcPr>
          <w:p w:rsidR="00D844A1" w:rsidRPr="00AD52E2" w:rsidRDefault="00EC2B70" w:rsidP="00EC2B7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>понимают причины неуспеха и находят способы выхода из данной ситуации.</w:t>
            </w:r>
          </w:p>
          <w:p w:rsidR="00D844A1" w:rsidRPr="00AD52E2" w:rsidRDefault="00EC2B70" w:rsidP="00EC2B7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>делают предположения об информации, нужной для решения задач.</w:t>
            </w:r>
          </w:p>
          <w:p w:rsidR="00A22961" w:rsidRPr="00AD52E2" w:rsidRDefault="00EC2B70" w:rsidP="00EC2B7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D844A1" w:rsidRPr="00AD52E2">
              <w:rPr>
                <w:rFonts w:ascii="Times New Roman" w:hAnsi="Times New Roman" w:cs="Times New Roman"/>
                <w:sz w:val="24"/>
              </w:rPr>
              <w:t xml:space="preserve">умеют критично относиться </w:t>
            </w:r>
            <w:proofErr w:type="gramStart"/>
            <w:r w:rsidR="00D844A1" w:rsidRPr="00AD52E2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  <w:r w:rsidR="00D844A1" w:rsidRPr="00AD52E2">
              <w:rPr>
                <w:rFonts w:ascii="Times New Roman" w:hAnsi="Times New Roman" w:cs="Times New Roman"/>
                <w:sz w:val="24"/>
              </w:rPr>
              <w:t xml:space="preserve">  своему мнению</w:t>
            </w:r>
            <w:r w:rsidRPr="00AD52E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D52E2" w:rsidRPr="00AD52E2" w:rsidTr="001C1DA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2200"/>
        </w:trPr>
        <w:tc>
          <w:tcPr>
            <w:tcW w:w="704" w:type="dxa"/>
            <w:gridSpan w:val="2"/>
            <w:tcBorders>
              <w:top w:val="single" w:sz="4" w:space="0" w:color="auto"/>
            </w:tcBorders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</w:tcBorders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>Работа над ошибками.</w:t>
            </w:r>
          </w:p>
          <w:p w:rsidR="00EC2B70" w:rsidRPr="00AD52E2" w:rsidRDefault="00EC2B70" w:rsidP="00155A4B">
            <w:pP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Решение задач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</w:tcBorders>
          </w:tcPr>
          <w:p w:rsidR="00EC2B70" w:rsidRPr="00AD52E2" w:rsidRDefault="000B1AE8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КУ</w:t>
            </w:r>
          </w:p>
        </w:tc>
        <w:tc>
          <w:tcPr>
            <w:tcW w:w="3797" w:type="dxa"/>
            <w:tcBorders>
              <w:top w:val="single" w:sz="4" w:space="0" w:color="auto"/>
            </w:tcBorders>
          </w:tcPr>
          <w:p w:rsidR="00EC2B70" w:rsidRPr="00AD52E2" w:rsidRDefault="00EC2B70" w:rsidP="008C54C9">
            <w:pPr>
              <w:pStyle w:val="ae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текст задачи,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условие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, извлекать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необходимую информацию,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EC2B70" w:rsidRPr="00AD52E2" w:rsidRDefault="00EC2B70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анализировать и осмысливать текст задачи, извлекать необходимую информацию. </w:t>
            </w:r>
          </w:p>
          <w:p w:rsidR="00EC2B70" w:rsidRPr="00AD52E2" w:rsidRDefault="00EC2B70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Строить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логическую цепочку. </w:t>
            </w:r>
          </w:p>
          <w:p w:rsidR="00EC2B70" w:rsidRPr="00AD52E2" w:rsidRDefault="00EC2B70" w:rsidP="005474C2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Оценивать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результат.</w:t>
            </w:r>
          </w:p>
        </w:tc>
        <w:tc>
          <w:tcPr>
            <w:tcW w:w="3676" w:type="dxa"/>
            <w:tcBorders>
              <w:top w:val="single" w:sz="4" w:space="0" w:color="auto"/>
            </w:tcBorders>
          </w:tcPr>
          <w:p w:rsidR="00EC2B70" w:rsidRPr="00AD52E2" w:rsidRDefault="00EC2B70" w:rsidP="005474C2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proofErr w:type="gramEnd"/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оставляют план выполнения заданий совместно с учителем.</w:t>
            </w:r>
          </w:p>
          <w:p w:rsidR="00EC2B70" w:rsidRPr="00AD52E2" w:rsidRDefault="00EC2B70" w:rsidP="005474C2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П</w:t>
            </w:r>
            <w:proofErr w:type="gramEnd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 xml:space="preserve">: </w:t>
            </w:r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EC2B70" w:rsidRPr="00AD52E2" w:rsidRDefault="00EC2B70" w:rsidP="005474C2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</w:rPr>
              <w:t>К</w:t>
            </w:r>
            <w:proofErr w:type="gramStart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</w:rPr>
              <w:t>:</w:t>
            </w:r>
            <w:r w:rsidRPr="00AD52E2">
              <w:rPr>
                <w:rFonts w:ascii="Times New Roman" w:eastAsia="Times New Roman" w:hAnsi="Times New Roman" w:cs="Times New Roman"/>
                <w:szCs w:val="20"/>
              </w:rPr>
              <w:t>у</w:t>
            </w:r>
            <w:proofErr w:type="gramEnd"/>
            <w:r w:rsidRPr="00AD52E2">
              <w:rPr>
                <w:rFonts w:ascii="Times New Roman" w:eastAsia="Times New Roman" w:hAnsi="Times New Roman" w:cs="Times New Roman"/>
                <w:szCs w:val="20"/>
              </w:rPr>
              <w:t>меют оформлять мысли в устной и письменной речи с учетом речевых ситуаций.</w:t>
            </w:r>
          </w:p>
        </w:tc>
      </w:tr>
      <w:tr w:rsidR="00AD52E2" w:rsidRPr="00AD52E2" w:rsidTr="00EE53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9"/>
          <w:wAfter w:w="11520" w:type="dxa"/>
          <w:trHeight w:val="205"/>
        </w:trPr>
        <w:tc>
          <w:tcPr>
            <w:tcW w:w="15584" w:type="dxa"/>
            <w:gridSpan w:val="13"/>
            <w:shd w:val="clear" w:color="auto" w:fill="CCECFF"/>
          </w:tcPr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§ 4. Площади и объемы  (13  ч</w:t>
            </w:r>
            <w:r w:rsidR="00B05B7B"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асов</w:t>
            </w: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)</w:t>
            </w:r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</w:trPr>
        <w:tc>
          <w:tcPr>
            <w:tcW w:w="15483" w:type="dxa"/>
            <w:gridSpan w:val="12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Личностные</w:t>
            </w: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: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ормировать</w:t>
            </w:r>
            <w:proofErr w:type="spell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 способность к эмоциональному восприятию математических объектов, повышать интерес к изучению математики.</w:t>
            </w:r>
          </w:p>
          <w:p w:rsidR="00EC2B70" w:rsidRPr="00AD52E2" w:rsidRDefault="00EC2B70" w:rsidP="00155A4B">
            <w:pPr>
              <w:pStyle w:val="15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: </w:t>
            </w:r>
            <w:proofErr w:type="spellStart"/>
            <w:r w:rsidRPr="00AD52E2">
              <w:rPr>
                <w:rFonts w:ascii="Times New Roman" w:hAnsi="Times New Roman" w:cs="Times New Roman"/>
                <w:bCs/>
                <w:sz w:val="24"/>
                <w:szCs w:val="28"/>
              </w:rPr>
              <w:t>формировать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умения</w:t>
            </w:r>
            <w:proofErr w:type="spell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создавать, применять и преобразовывать простейшие  формулы для решения учебных и познавательных задач.</w:t>
            </w:r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65</w:t>
            </w:r>
          </w:p>
        </w:tc>
        <w:tc>
          <w:tcPr>
            <w:tcW w:w="652" w:type="dxa"/>
            <w:gridSpan w:val="4"/>
          </w:tcPr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2897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Формулы.</w:t>
            </w:r>
          </w:p>
        </w:tc>
        <w:tc>
          <w:tcPr>
            <w:tcW w:w="881" w:type="dxa"/>
            <w:gridSpan w:val="3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</w:tcPr>
          <w:p w:rsidR="001C1DA4" w:rsidRPr="00AD52E2" w:rsidRDefault="001C1DA4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EC2B70" w:rsidRPr="00AD52E2">
              <w:rPr>
                <w:rFonts w:ascii="Times New Roman" w:hAnsi="Times New Roman" w:cs="Times New Roman"/>
                <w:b/>
                <w:sz w:val="24"/>
              </w:rPr>
              <w:t xml:space="preserve">спользовать </w:t>
            </w:r>
            <w:r w:rsidR="00EC2B70" w:rsidRPr="00AD52E2">
              <w:rPr>
                <w:rFonts w:ascii="Times New Roman" w:hAnsi="Times New Roman" w:cs="Times New Roman"/>
                <w:sz w:val="24"/>
              </w:rPr>
              <w:t xml:space="preserve">в речи термин формула. </w:t>
            </w:r>
          </w:p>
          <w:p w:rsidR="001C1DA4" w:rsidRPr="00AD52E2" w:rsidRDefault="00EC2B70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вычисления по формулам. </w:t>
            </w:r>
          </w:p>
          <w:p w:rsidR="00EC2B70" w:rsidRPr="00AD52E2" w:rsidRDefault="00EC2B70" w:rsidP="001C1DA4">
            <w:pPr>
              <w:pStyle w:val="ae"/>
            </w:pPr>
            <w:r w:rsidRPr="00AD52E2">
              <w:rPr>
                <w:rFonts w:ascii="Times New Roman" w:hAnsi="Times New Roman" w:cs="Times New Roman"/>
                <w:sz w:val="24"/>
              </w:rPr>
              <w:t xml:space="preserve">Грамматически верно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читать </w:t>
            </w:r>
            <w:r w:rsidRPr="00AD52E2">
              <w:rPr>
                <w:rFonts w:ascii="Times New Roman" w:hAnsi="Times New Roman" w:cs="Times New Roman"/>
                <w:sz w:val="24"/>
              </w:rPr>
              <w:t>используемые формулы</w:t>
            </w:r>
          </w:p>
        </w:tc>
        <w:tc>
          <w:tcPr>
            <w:tcW w:w="2977" w:type="dxa"/>
            <w:vMerge w:val="restart"/>
          </w:tcPr>
          <w:p w:rsidR="001C1DA4" w:rsidRPr="00AD52E2" w:rsidRDefault="00EC2B70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Иметь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представление о формулах </w:t>
            </w:r>
            <w:r w:rsidR="001C1DA4" w:rsidRPr="00AD52E2">
              <w:rPr>
                <w:rFonts w:ascii="Times New Roman" w:hAnsi="Times New Roman" w:cs="Times New Roman"/>
                <w:sz w:val="24"/>
              </w:rPr>
              <w:t xml:space="preserve">как о математическом аппарате. </w:t>
            </w:r>
            <w:r w:rsidR="001C1DA4" w:rsidRPr="00AD52E2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меть пользоваться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изуче</w:t>
            </w:r>
            <w:r w:rsidR="001C1DA4" w:rsidRPr="00AD52E2">
              <w:rPr>
                <w:rFonts w:ascii="Times New Roman" w:hAnsi="Times New Roman" w:cs="Times New Roman"/>
                <w:sz w:val="24"/>
              </w:rPr>
              <w:t>нными математическими формулами.</w:t>
            </w:r>
          </w:p>
          <w:p w:rsidR="00EC2B70" w:rsidRPr="00AD52E2" w:rsidRDefault="001C1DA4" w:rsidP="001C1DA4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EC2B70" w:rsidRPr="00AD52E2">
              <w:rPr>
                <w:rFonts w:ascii="Times New Roman" w:hAnsi="Times New Roman" w:cs="Times New Roman"/>
                <w:b/>
                <w:sz w:val="24"/>
              </w:rPr>
              <w:t>рименять</w:t>
            </w:r>
            <w:r w:rsidR="00EC2B70" w:rsidRPr="00AD52E2">
              <w:rPr>
                <w:rFonts w:ascii="Times New Roman" w:hAnsi="Times New Roman" w:cs="Times New Roman"/>
                <w:sz w:val="24"/>
              </w:rPr>
              <w:t xml:space="preserve"> их для решения простейших физических задач.</w:t>
            </w:r>
          </w:p>
        </w:tc>
        <w:tc>
          <w:tcPr>
            <w:tcW w:w="3676" w:type="dxa"/>
          </w:tcPr>
          <w:p w:rsidR="001C1DA4" w:rsidRPr="00AD52E2" w:rsidRDefault="001C1DA4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определяют цель учебной деятельности, осуществляют поиск средств ее достижения.</w:t>
            </w:r>
          </w:p>
          <w:p w:rsidR="001C1DA4" w:rsidRPr="00AD52E2" w:rsidRDefault="001C1DA4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передают содержание  в развёрнутом или сжатом виде. </w:t>
            </w:r>
          </w:p>
          <w:p w:rsidR="00EC2B70" w:rsidRPr="00AD52E2" w:rsidRDefault="001C1DA4" w:rsidP="001C1DA4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понимать точку зрения другого.</w:t>
            </w:r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652" w:type="dxa"/>
            <w:gridSpan w:val="4"/>
          </w:tcPr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2897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Формулы.</w:t>
            </w:r>
          </w:p>
        </w:tc>
        <w:tc>
          <w:tcPr>
            <w:tcW w:w="881" w:type="dxa"/>
            <w:gridSpan w:val="3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</w:tcPr>
          <w:p w:rsidR="001C1DA4" w:rsidRPr="00AD52E2" w:rsidRDefault="00EC2B70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несложные ситуации с помощью формул;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вычисления по формулам. </w:t>
            </w:r>
          </w:p>
          <w:p w:rsidR="00EC2B70" w:rsidRPr="00AD52E2" w:rsidRDefault="00EC2B70" w:rsidP="001C1DA4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знания о зависимостях между величинами скорость, время, путь при решении текстовых задач.</w:t>
            </w:r>
          </w:p>
        </w:tc>
        <w:tc>
          <w:tcPr>
            <w:tcW w:w="2977" w:type="dxa"/>
            <w:vMerge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</w:tcPr>
          <w:p w:rsidR="001C1DA4" w:rsidRPr="00AD52E2" w:rsidRDefault="001C1DA4" w:rsidP="001C1DA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составляют план выполнения заданий совместно с учителем.</w:t>
            </w:r>
          </w:p>
          <w:p w:rsidR="001C1DA4" w:rsidRPr="00AD52E2" w:rsidRDefault="001C1DA4" w:rsidP="001C1DA4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записывают выводы в виде правил.</w:t>
            </w:r>
          </w:p>
          <w:p w:rsidR="00EC2B70" w:rsidRPr="00AD52E2" w:rsidRDefault="001C1DA4" w:rsidP="001C1DA4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оформлять свои мысли в устной и письменной речи.</w:t>
            </w:r>
            <w:proofErr w:type="gramEnd"/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  <w:tc>
          <w:tcPr>
            <w:tcW w:w="652" w:type="dxa"/>
            <w:gridSpan w:val="4"/>
          </w:tcPr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897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Площадь. Формулы площади прямоугольника.</w:t>
            </w:r>
          </w:p>
        </w:tc>
        <w:tc>
          <w:tcPr>
            <w:tcW w:w="881" w:type="dxa"/>
            <w:gridSpan w:val="3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</w:tcPr>
          <w:p w:rsidR="00A02620" w:rsidRPr="00AD52E2" w:rsidRDefault="00A0262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EC2B70" w:rsidRPr="00AD52E2">
              <w:rPr>
                <w:rFonts w:ascii="Times New Roman" w:hAnsi="Times New Roman" w:cs="Times New Roman"/>
                <w:b/>
                <w:sz w:val="24"/>
              </w:rPr>
              <w:t>спользовать</w:t>
            </w:r>
            <w:r w:rsidR="00EC2B70" w:rsidRPr="00AD52E2">
              <w:rPr>
                <w:rFonts w:ascii="Times New Roman" w:hAnsi="Times New Roman" w:cs="Times New Roman"/>
                <w:sz w:val="24"/>
              </w:rPr>
              <w:t xml:space="preserve"> в речи термин площадь. </w:t>
            </w:r>
          </w:p>
          <w:p w:rsidR="00EC2B70" w:rsidRPr="00AD52E2" w:rsidRDefault="00EC2B7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Вычислять </w:t>
            </w:r>
            <w:r w:rsidRPr="00AD52E2">
              <w:rPr>
                <w:rFonts w:ascii="Times New Roman" w:hAnsi="Times New Roman" w:cs="Times New Roman"/>
                <w:sz w:val="24"/>
              </w:rPr>
              <w:t>площадь фигуры по количеству квадратных сантиметров, уложенных в ней.</w:t>
            </w:r>
          </w:p>
          <w:p w:rsidR="00EC2B70" w:rsidRPr="00AD52E2" w:rsidRDefault="00EC2B7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Вычислять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площади квадратов и прямоугольников по формулам.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задачи, используя свойства равновеликих фигур.</w:t>
            </w:r>
          </w:p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A02620" w:rsidRPr="00AD52E2" w:rsidRDefault="00EC2B7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Иметь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представление о равенстве фигур, о площади.</w:t>
            </w:r>
          </w:p>
          <w:p w:rsidR="00EC2B70" w:rsidRPr="00AD52E2" w:rsidRDefault="00EC2B7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Знать 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формулы для вычисления площадей квадрата и прямоугольника, 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уметь пользоваться </w:t>
            </w:r>
            <w:r w:rsidRPr="00AD52E2">
              <w:rPr>
                <w:rFonts w:ascii="Times New Roman" w:hAnsi="Times New Roman" w:cs="Times New Roman"/>
                <w:sz w:val="24"/>
              </w:rPr>
              <w:t>этими формулами</w:t>
            </w:r>
          </w:p>
          <w:p w:rsidR="00EC2B70" w:rsidRPr="00AD52E2" w:rsidRDefault="00EC2B70" w:rsidP="00A02620">
            <w:pPr>
              <w:pStyle w:val="ae"/>
            </w:pPr>
            <w:r w:rsidRPr="00AD52E2">
              <w:rPr>
                <w:rFonts w:ascii="Times New Roman" w:hAnsi="Times New Roman" w:cs="Times New Roman"/>
                <w:sz w:val="24"/>
              </w:rPr>
              <w:t>прирешения простейших геометрических задач.</w:t>
            </w:r>
          </w:p>
        </w:tc>
        <w:tc>
          <w:tcPr>
            <w:tcW w:w="3676" w:type="dxa"/>
          </w:tcPr>
          <w:p w:rsidR="00A02620" w:rsidRPr="00AD52E2" w:rsidRDefault="00A0262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работают по составленному плану, используют наряду с основными и дополнительные источники информации. </w:t>
            </w:r>
          </w:p>
          <w:p w:rsidR="00A02620" w:rsidRPr="00AD52E2" w:rsidRDefault="00A0262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записывают выводы в виде правил.</w:t>
            </w:r>
          </w:p>
          <w:p w:rsidR="00EC2B70" w:rsidRPr="00AD52E2" w:rsidRDefault="00A02620" w:rsidP="00A0262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выска</w:t>
            </w:r>
            <w:r w:rsidRPr="00AD52E2">
              <w:rPr>
                <w:rFonts w:ascii="Times New Roman" w:hAnsi="Times New Roman" w:cs="Times New Roman"/>
                <w:sz w:val="24"/>
              </w:rPr>
              <w:softHyphen/>
              <w:t xml:space="preserve">зывать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свою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 точку зрения, оформ</w:t>
            </w:r>
            <w:r w:rsidRPr="00AD52E2">
              <w:rPr>
                <w:rFonts w:ascii="Times New Roman" w:hAnsi="Times New Roman" w:cs="Times New Roman"/>
                <w:sz w:val="24"/>
              </w:rPr>
              <w:softHyphen/>
              <w:t>лять свои мысли в устной и пись</w:t>
            </w:r>
            <w:r w:rsidRPr="00AD52E2">
              <w:rPr>
                <w:rFonts w:ascii="Times New Roman" w:hAnsi="Times New Roman" w:cs="Times New Roman"/>
                <w:sz w:val="24"/>
              </w:rPr>
              <w:softHyphen/>
              <w:t>менной речи.</w:t>
            </w:r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652" w:type="dxa"/>
            <w:gridSpan w:val="4"/>
          </w:tcPr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897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Площадь. Формулы площади прямоугольника.</w:t>
            </w:r>
          </w:p>
          <w:p w:rsidR="00EC2B70" w:rsidRPr="00AD52E2" w:rsidRDefault="00EC2B70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81" w:type="dxa"/>
            <w:gridSpan w:val="3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</w:tcPr>
          <w:p w:rsidR="00A02620" w:rsidRPr="00AD52E2" w:rsidRDefault="00EC2B7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Вычислять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площади квадратов и  прямоугольников. </w:t>
            </w:r>
          </w:p>
          <w:p w:rsidR="00EC2B70" w:rsidRPr="00AD52E2" w:rsidRDefault="00EC2B70" w:rsidP="00A02620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несложные зависимости с помощью формул площади прямоугольника и площади квадрата</w:t>
            </w:r>
            <w:r w:rsidR="00A02620" w:rsidRPr="00AD52E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</w:tcPr>
          <w:p w:rsidR="00EC2B70" w:rsidRPr="00AD52E2" w:rsidRDefault="00A02620" w:rsidP="00A02620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Соотносить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реальные предметы  с моделями рассматриваемых фигур.</w:t>
            </w:r>
          </w:p>
        </w:tc>
        <w:tc>
          <w:tcPr>
            <w:tcW w:w="3676" w:type="dxa"/>
          </w:tcPr>
          <w:p w:rsidR="00A02620" w:rsidRPr="00AD52E2" w:rsidRDefault="00A0262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определяют цель учебной деятельности, осуществляют поиск средств ее достижения.</w:t>
            </w:r>
          </w:p>
          <w:p w:rsidR="00A02620" w:rsidRPr="00AD52E2" w:rsidRDefault="00A0262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передают содержание  в развёрнутом или сжатом виде. </w:t>
            </w:r>
          </w:p>
          <w:p w:rsidR="00EC2B70" w:rsidRPr="00AD52E2" w:rsidRDefault="00A02620" w:rsidP="00A0262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отстаивать свою точку зрения, приводя аргументы для ее обоснования.</w:t>
            </w:r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</w:trPr>
        <w:tc>
          <w:tcPr>
            <w:tcW w:w="15483" w:type="dxa"/>
            <w:gridSpan w:val="12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Личностные: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формировать первоначальные представления о математической науке как сфере человеческой деятельности, о ее необходимости в окружающей действительности</w:t>
            </w:r>
          </w:p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формировать умения применять и преобразовывать знаково-символьные средства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,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модели для решения учебных и познавательных задач.</w:t>
            </w:r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69</w:t>
            </w:r>
          </w:p>
        </w:tc>
        <w:tc>
          <w:tcPr>
            <w:tcW w:w="652" w:type="dxa"/>
            <w:gridSpan w:val="4"/>
          </w:tcPr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897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Единицы измерения площадей.</w:t>
            </w:r>
          </w:p>
        </w:tc>
        <w:tc>
          <w:tcPr>
            <w:tcW w:w="881" w:type="dxa"/>
            <w:gridSpan w:val="3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Выражать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одни единицы измерения площади через другие.</w:t>
            </w:r>
          </w:p>
        </w:tc>
        <w:tc>
          <w:tcPr>
            <w:tcW w:w="2977" w:type="dxa"/>
            <w:vMerge w:val="restart"/>
          </w:tcPr>
          <w:p w:rsidR="00EC2B70" w:rsidRPr="00AD52E2" w:rsidRDefault="00EC2B7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Знать</w:t>
            </w:r>
            <w:r w:rsidR="00A02620" w:rsidRPr="00AD52E2">
              <w:rPr>
                <w:rFonts w:ascii="Times New Roman" w:hAnsi="Times New Roman" w:cs="Times New Roman"/>
                <w:sz w:val="24"/>
              </w:rPr>
              <w:t xml:space="preserve">  единицы измерения площадей.  </w:t>
            </w:r>
            <w:r w:rsidR="00A02620" w:rsidRPr="00AD52E2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меть переводить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одни един</w:t>
            </w:r>
            <w:r w:rsidR="00A02620" w:rsidRPr="00AD52E2">
              <w:rPr>
                <w:rFonts w:ascii="Times New Roman" w:hAnsi="Times New Roman" w:cs="Times New Roman"/>
                <w:sz w:val="24"/>
              </w:rPr>
              <w:t>ицы измерения площадей в другие.</w:t>
            </w:r>
          </w:p>
          <w:p w:rsidR="00EC2B70" w:rsidRPr="00AD52E2" w:rsidRDefault="00A02620" w:rsidP="00A0262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EC2B70" w:rsidRPr="00AD52E2">
              <w:rPr>
                <w:rFonts w:ascii="Times New Roman" w:hAnsi="Times New Roman" w:cs="Times New Roman"/>
                <w:b/>
                <w:sz w:val="24"/>
              </w:rPr>
              <w:t xml:space="preserve">рименять </w:t>
            </w:r>
            <w:r w:rsidR="00EC2B70" w:rsidRPr="00AD52E2">
              <w:rPr>
                <w:rFonts w:ascii="Times New Roman" w:hAnsi="Times New Roman" w:cs="Times New Roman"/>
                <w:sz w:val="24"/>
              </w:rPr>
              <w:t>навыки нахождения площадей при решении  задач прикладного характера.</w:t>
            </w:r>
          </w:p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</w:tcPr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обнаруживают и формулируют  учебную проблему совместно с учителем</w:t>
            </w:r>
          </w:p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делают предположения об информации, которая необходима для решения учебной задачи.</w:t>
            </w:r>
          </w:p>
          <w:p w:rsidR="00EC2B70" w:rsidRPr="00AD52E2" w:rsidRDefault="004E3E64" w:rsidP="004E3E64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принимать другую точку зрения, слушать.</w:t>
            </w:r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652" w:type="dxa"/>
            <w:gridSpan w:val="4"/>
          </w:tcPr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897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Единицы измерения площадей.</w:t>
            </w:r>
          </w:p>
          <w:p w:rsidR="00EE531C" w:rsidRPr="00AD52E2" w:rsidRDefault="00EE531C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E531C" w:rsidRPr="00AD52E2" w:rsidRDefault="00EE531C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>ТЕСТ № 5</w:t>
            </w:r>
          </w:p>
        </w:tc>
        <w:tc>
          <w:tcPr>
            <w:tcW w:w="881" w:type="dxa"/>
            <w:gridSpan w:val="3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Вычислять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площади квадратов, прямоугольников и треугольников (в простейших случаях), используя формулы площади квадрата и прямоугольника. </w:t>
            </w: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Выражать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одни единицы измерения площади через другие.</w:t>
            </w:r>
          </w:p>
        </w:tc>
        <w:tc>
          <w:tcPr>
            <w:tcW w:w="2977" w:type="dxa"/>
            <w:vMerge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</w:tcPr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источники информации.</w:t>
            </w:r>
          </w:p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сопоставляют и отбирают информацию,  полученную из разных источников.</w:t>
            </w:r>
          </w:p>
          <w:p w:rsidR="00EC2B70" w:rsidRPr="00AD52E2" w:rsidRDefault="004E3E64" w:rsidP="004E3E64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 взглянуть на ситуацию с другой стороны и договориться с людьми иных позиций.</w:t>
            </w:r>
          </w:p>
        </w:tc>
      </w:tr>
      <w:tr w:rsidR="00AD52E2" w:rsidRPr="00AD52E2" w:rsidTr="004E3E64">
        <w:trPr>
          <w:gridBefore w:val="1"/>
          <w:gridAfter w:val="9"/>
          <w:wBefore w:w="101" w:type="dxa"/>
          <w:wAfter w:w="11520" w:type="dxa"/>
          <w:trHeight w:val="2647"/>
        </w:trPr>
        <w:tc>
          <w:tcPr>
            <w:tcW w:w="603" w:type="dxa"/>
          </w:tcPr>
          <w:p w:rsidR="004E3E64" w:rsidRPr="00AD52E2" w:rsidRDefault="004E3E64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652" w:type="dxa"/>
            <w:gridSpan w:val="4"/>
          </w:tcPr>
          <w:p w:rsidR="004E3E64" w:rsidRPr="00AD52E2" w:rsidRDefault="004E3E64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4E3E64" w:rsidRPr="00AD52E2" w:rsidRDefault="004E3E64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897" w:type="dxa"/>
          </w:tcPr>
          <w:p w:rsidR="004E3E64" w:rsidRPr="00AD52E2" w:rsidRDefault="004E3E64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Единицы измерения площадей</w:t>
            </w:r>
          </w:p>
          <w:p w:rsidR="004E3E64" w:rsidRPr="00AD52E2" w:rsidRDefault="004E3E64" w:rsidP="00155A4B">
            <w:pP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</w:p>
          <w:p w:rsidR="004E3E64" w:rsidRPr="00AD52E2" w:rsidRDefault="004E3E64" w:rsidP="00155A4B">
            <w:pP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</w:p>
        </w:tc>
        <w:tc>
          <w:tcPr>
            <w:tcW w:w="881" w:type="dxa"/>
            <w:gridSpan w:val="3"/>
          </w:tcPr>
          <w:p w:rsidR="004E3E64" w:rsidRPr="00AD52E2" w:rsidRDefault="004E3E64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797" w:type="dxa"/>
          </w:tcPr>
          <w:p w:rsidR="004E3E64" w:rsidRPr="00AD52E2" w:rsidRDefault="004E3E64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Вычислять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площади квадратов, прямоугольников и треугольников (в простейших случаях), используя формулы площади квадрата и прямоугольника. </w:t>
            </w: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Выражать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одни единицы измерения площади через другие.</w:t>
            </w:r>
          </w:p>
        </w:tc>
        <w:tc>
          <w:tcPr>
            <w:tcW w:w="2977" w:type="dxa"/>
          </w:tcPr>
          <w:p w:rsidR="004E3E64" w:rsidRPr="00AD52E2" w:rsidRDefault="004E3E64" w:rsidP="00A0262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житейские задачи, требующие умения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находить </w:t>
            </w:r>
            <w:r w:rsidRPr="00AD52E2">
              <w:rPr>
                <w:rFonts w:ascii="Times New Roman" w:hAnsi="Times New Roman" w:cs="Times New Roman"/>
                <w:sz w:val="24"/>
              </w:rPr>
              <w:t>геометрические величины (планировка, разметка).</w:t>
            </w:r>
          </w:p>
        </w:tc>
        <w:tc>
          <w:tcPr>
            <w:tcW w:w="3676" w:type="dxa"/>
          </w:tcPr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источники информации.</w:t>
            </w:r>
          </w:p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сопоставляют и отбирают информацию,  полученную из разных источников.</w:t>
            </w:r>
          </w:p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 взглянуть на ситуацию с другой стороны и договориться с людьми иных позиций.</w:t>
            </w:r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</w:trPr>
        <w:tc>
          <w:tcPr>
            <w:tcW w:w="15483" w:type="dxa"/>
            <w:gridSpan w:val="12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Личностные: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формирование культуры работы с графической информацией.</w:t>
            </w:r>
          </w:p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proofErr w:type="spell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формироватьумение</w:t>
            </w:r>
            <w:proofErr w:type="spell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понимать и использовать рисунки и чертежи для иллюстрации, интерпретации, аргументации.</w:t>
            </w:r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72</w:t>
            </w:r>
          </w:p>
        </w:tc>
        <w:tc>
          <w:tcPr>
            <w:tcW w:w="652" w:type="dxa"/>
            <w:gridSpan w:val="4"/>
          </w:tcPr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97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</w:rPr>
              <w:t>Контрольная работа  за 1 полугодие</w:t>
            </w:r>
          </w:p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1" w:type="dxa"/>
            <w:gridSpan w:val="3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КЗ</w:t>
            </w:r>
            <w:proofErr w:type="gramEnd"/>
          </w:p>
        </w:tc>
        <w:tc>
          <w:tcPr>
            <w:tcW w:w="3797" w:type="dxa"/>
          </w:tcPr>
          <w:p w:rsidR="004E3E64" w:rsidRPr="00AD52E2" w:rsidRDefault="00EC2B70" w:rsidP="004E3E6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Распознавать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на чертежах, рисунках, в окружающем мире геометрические фигуры, имеющие </w:t>
            </w:r>
            <w:r w:rsidRPr="00AD52E2">
              <w:rPr>
                <w:rFonts w:ascii="Times New Roman" w:hAnsi="Times New Roman" w:cs="Times New Roman"/>
                <w:sz w:val="24"/>
              </w:rPr>
              <w:lastRenderedPageBreak/>
              <w:t>форму п</w:t>
            </w:r>
            <w:r w:rsidR="004E3E64" w:rsidRPr="00AD52E2">
              <w:rPr>
                <w:rFonts w:ascii="Times New Roman" w:hAnsi="Times New Roman" w:cs="Times New Roman"/>
                <w:sz w:val="24"/>
              </w:rPr>
              <w:t>рямоугольного параллелепипеда.</w:t>
            </w:r>
          </w:p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EC2B70" w:rsidRPr="00AD52E2">
              <w:rPr>
                <w:rFonts w:ascii="Times New Roman" w:hAnsi="Times New Roman" w:cs="Times New Roman"/>
                <w:b/>
                <w:sz w:val="24"/>
              </w:rPr>
              <w:t xml:space="preserve">риводить </w:t>
            </w:r>
            <w:r w:rsidR="00EC2B70" w:rsidRPr="00AD52E2">
              <w:rPr>
                <w:rFonts w:ascii="Times New Roman" w:hAnsi="Times New Roman" w:cs="Times New Roman"/>
                <w:sz w:val="24"/>
              </w:rPr>
              <w:t>примеры аналогов куба, прямоугольного пар</w:t>
            </w:r>
            <w:r w:rsidRPr="00AD52E2">
              <w:rPr>
                <w:rFonts w:ascii="Times New Roman" w:hAnsi="Times New Roman" w:cs="Times New Roman"/>
                <w:sz w:val="24"/>
              </w:rPr>
              <w:t>аллелепипеда в окружающем мире.</w:t>
            </w:r>
          </w:p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EC2B70" w:rsidRPr="00AD52E2">
              <w:rPr>
                <w:rFonts w:ascii="Times New Roman" w:hAnsi="Times New Roman" w:cs="Times New Roman"/>
                <w:b/>
                <w:sz w:val="24"/>
              </w:rPr>
              <w:t xml:space="preserve">зображать </w:t>
            </w:r>
            <w:r w:rsidR="00EC2B70" w:rsidRPr="00AD52E2">
              <w:rPr>
                <w:rFonts w:ascii="Times New Roman" w:hAnsi="Times New Roman" w:cs="Times New Roman"/>
                <w:sz w:val="24"/>
              </w:rPr>
              <w:t>прямоугольный параллелепипед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.   </w:t>
            </w:r>
          </w:p>
          <w:p w:rsidR="00EC2B70" w:rsidRPr="00AD52E2" w:rsidRDefault="004E3E64" w:rsidP="004E3E64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EC2B70" w:rsidRPr="00AD52E2">
              <w:rPr>
                <w:rFonts w:ascii="Times New Roman" w:hAnsi="Times New Roman" w:cs="Times New Roman"/>
                <w:b/>
                <w:sz w:val="24"/>
              </w:rPr>
              <w:t xml:space="preserve">спользовать </w:t>
            </w:r>
            <w:r w:rsidR="00EC2B70" w:rsidRPr="00AD52E2">
              <w:rPr>
                <w:rFonts w:ascii="Times New Roman" w:hAnsi="Times New Roman" w:cs="Times New Roman"/>
                <w:sz w:val="24"/>
              </w:rPr>
              <w:t>в речи термины: прямоугольный параллелепипед, куб, грани, рёбра и вершины прямоугольного параллелепипеда.</w:t>
            </w:r>
          </w:p>
        </w:tc>
        <w:tc>
          <w:tcPr>
            <w:tcW w:w="2977" w:type="dxa"/>
          </w:tcPr>
          <w:p w:rsidR="00EC2B70" w:rsidRPr="00AD52E2" w:rsidRDefault="00EC2B70" w:rsidP="004E3E64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Знать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, что такое  прямоугольный параллелепипед, </w:t>
            </w:r>
            <w:r w:rsidR="004E3E64" w:rsidRPr="00AD52E2">
              <w:rPr>
                <w:rFonts w:ascii="Times New Roman" w:hAnsi="Times New Roman" w:cs="Times New Roman"/>
                <w:sz w:val="24"/>
              </w:rPr>
              <w:t xml:space="preserve">куб и  их </w:t>
            </w:r>
            <w:r w:rsidR="004E3E64" w:rsidRPr="00AD52E2">
              <w:rPr>
                <w:rFonts w:ascii="Times New Roman" w:hAnsi="Times New Roman" w:cs="Times New Roman"/>
                <w:sz w:val="24"/>
              </w:rPr>
              <w:lastRenderedPageBreak/>
              <w:t xml:space="preserve">сопутствующие понятия. </w:t>
            </w:r>
            <w:r w:rsidR="004E3E64" w:rsidRPr="00AD52E2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меть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изображать  графически изучаемые тела.</w:t>
            </w:r>
          </w:p>
        </w:tc>
        <w:tc>
          <w:tcPr>
            <w:tcW w:w="3676" w:type="dxa"/>
          </w:tcPr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понимают причины неуспеха и находят способы выхода из данной ситуации.</w:t>
            </w:r>
          </w:p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делают предположения об информации, нужной для решения задач.</w:t>
            </w:r>
          </w:p>
          <w:p w:rsidR="00EC2B70" w:rsidRPr="00AD52E2" w:rsidRDefault="004E3E64" w:rsidP="004E3E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критично относиться ксвоему мнению.</w:t>
            </w:r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73</w:t>
            </w:r>
          </w:p>
        </w:tc>
        <w:tc>
          <w:tcPr>
            <w:tcW w:w="652" w:type="dxa"/>
            <w:gridSpan w:val="4"/>
          </w:tcPr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897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Работа над ошибками.</w:t>
            </w:r>
          </w:p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Прямоугольный параллелепипед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..</w:t>
            </w:r>
            <w:proofErr w:type="gramEnd"/>
          </w:p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1" w:type="dxa"/>
            <w:gridSpan w:val="3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</w:tcPr>
          <w:p w:rsidR="004E3E64" w:rsidRPr="00AD52E2" w:rsidRDefault="004E3E64" w:rsidP="004E3E6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EC2B70" w:rsidRPr="00AD52E2">
              <w:rPr>
                <w:rFonts w:ascii="Times New Roman" w:hAnsi="Times New Roman" w:cs="Times New Roman"/>
                <w:b/>
                <w:sz w:val="24"/>
              </w:rPr>
              <w:t>спользовать</w:t>
            </w:r>
            <w:r w:rsidR="00EC2B70" w:rsidRPr="00AD52E2">
              <w:rPr>
                <w:rFonts w:ascii="Times New Roman" w:hAnsi="Times New Roman" w:cs="Times New Roman"/>
                <w:sz w:val="24"/>
              </w:rPr>
              <w:t xml:space="preserve"> в речи термин объём. </w:t>
            </w:r>
          </w:p>
          <w:p w:rsidR="00EC2B70" w:rsidRPr="00AD52E2" w:rsidRDefault="00EC2B70" w:rsidP="004E3E64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Вычислять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объем фигуры по количеству кубических сантиметров, уложенных в ней.</w:t>
            </w:r>
          </w:p>
          <w:p w:rsidR="00EC2B70" w:rsidRPr="00AD52E2" w:rsidRDefault="00EC2B70" w:rsidP="004E3E64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Вычислять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объёмы куба и прямоугольного параллелепипеда, используя формулы объёма куба и прямоугольного параллелепипеда.</w:t>
            </w:r>
          </w:p>
        </w:tc>
        <w:tc>
          <w:tcPr>
            <w:tcW w:w="2977" w:type="dxa"/>
          </w:tcPr>
          <w:p w:rsidR="00EC2B70" w:rsidRPr="00AD52E2" w:rsidRDefault="00EC2B70" w:rsidP="00D74E8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 строить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 прямоугольный параллелепипед, куб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уметь  находить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 их объема и площадь поверхности.</w:t>
            </w:r>
          </w:p>
          <w:p w:rsidR="00EC2B70" w:rsidRPr="00AD52E2" w:rsidRDefault="00EC2B70" w:rsidP="00D74E82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 применять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знания при решении прикладных задач.</w:t>
            </w:r>
          </w:p>
        </w:tc>
        <w:tc>
          <w:tcPr>
            <w:tcW w:w="3676" w:type="dxa"/>
          </w:tcPr>
          <w:p w:rsidR="00EA0DB0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определяют цель УД, осуществляют поиск  средств её достижения.</w:t>
            </w:r>
          </w:p>
          <w:p w:rsidR="00EA0DB0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передают содержание в сжатом или развёрнутом виде.</w:t>
            </w:r>
          </w:p>
          <w:p w:rsidR="00EC2B70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слушать других; уважительно относиться к мнению других.</w:t>
            </w:r>
            <w:proofErr w:type="gramEnd"/>
          </w:p>
        </w:tc>
      </w:tr>
      <w:tr w:rsidR="00AD52E2" w:rsidRPr="00AD52E2" w:rsidTr="00EA0DB0">
        <w:trPr>
          <w:gridBefore w:val="1"/>
          <w:gridAfter w:val="9"/>
          <w:wBefore w:w="101" w:type="dxa"/>
          <w:wAfter w:w="11520" w:type="dxa"/>
          <w:trHeight w:val="2505"/>
        </w:trPr>
        <w:tc>
          <w:tcPr>
            <w:tcW w:w="603" w:type="dxa"/>
          </w:tcPr>
          <w:p w:rsidR="00D74E82" w:rsidRPr="00AD52E2" w:rsidRDefault="00D74E82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74</w:t>
            </w:r>
          </w:p>
        </w:tc>
        <w:tc>
          <w:tcPr>
            <w:tcW w:w="652" w:type="dxa"/>
            <w:gridSpan w:val="4"/>
          </w:tcPr>
          <w:p w:rsidR="00D74E82" w:rsidRPr="00AD52E2" w:rsidRDefault="00D74E82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D74E82" w:rsidRPr="00AD52E2" w:rsidRDefault="00D74E82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897" w:type="dxa"/>
          </w:tcPr>
          <w:p w:rsidR="00D74E82" w:rsidRPr="00AD52E2" w:rsidRDefault="00D74E82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Объемы. Объем прямоугольного параллелепипеда.</w:t>
            </w:r>
          </w:p>
        </w:tc>
        <w:tc>
          <w:tcPr>
            <w:tcW w:w="881" w:type="dxa"/>
            <w:gridSpan w:val="3"/>
          </w:tcPr>
          <w:p w:rsidR="00D74E82" w:rsidRPr="00AD52E2" w:rsidRDefault="00D74E82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</w:tcPr>
          <w:p w:rsidR="00D74E82" w:rsidRPr="00AD52E2" w:rsidRDefault="00D74E82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Вычислять объёмы куба и прямоугольного параллелепипеда, используя формулы. Выражать одни единицы измерения объёма через другие. Моделировать изучаемые геометрические объекты, используя бумагу, пластилин, проволоку и др.</w:t>
            </w:r>
          </w:p>
        </w:tc>
        <w:tc>
          <w:tcPr>
            <w:tcW w:w="2977" w:type="dxa"/>
          </w:tcPr>
          <w:p w:rsidR="00D74E82" w:rsidRPr="00AD52E2" w:rsidRDefault="00D74E82" w:rsidP="00D74E82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Группировать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величины по заданному или самостоятельно установленному правилу.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Описывать </w:t>
            </w:r>
            <w:r w:rsidRPr="00AD52E2">
              <w:rPr>
                <w:rFonts w:ascii="Times New Roman" w:hAnsi="Times New Roman" w:cs="Times New Roman"/>
                <w:sz w:val="24"/>
              </w:rPr>
              <w:t>события и явления  с использованием величин.</w:t>
            </w:r>
          </w:p>
        </w:tc>
        <w:tc>
          <w:tcPr>
            <w:tcW w:w="3676" w:type="dxa"/>
          </w:tcPr>
          <w:p w:rsidR="00EA0DB0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определяют цель учебной деятельности, осуществляют поиск средств ее достижения.</w:t>
            </w:r>
          </w:p>
          <w:p w:rsidR="00EA0DB0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делают предположения об информации, которая нужна для решения учебной задачи.</w:t>
            </w:r>
          </w:p>
          <w:p w:rsidR="00D74E82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отстаивать свою точку зрения, приводя аргументы для ее обоснования.</w:t>
            </w:r>
          </w:p>
        </w:tc>
      </w:tr>
      <w:tr w:rsidR="00AD52E2" w:rsidRPr="00AD52E2" w:rsidTr="00D74E82">
        <w:trPr>
          <w:gridBefore w:val="1"/>
          <w:gridAfter w:val="9"/>
          <w:wBefore w:w="101" w:type="dxa"/>
          <w:wAfter w:w="11520" w:type="dxa"/>
          <w:trHeight w:val="2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82" w:rsidRPr="00AD52E2" w:rsidRDefault="00D74E82" w:rsidP="005474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75</w:t>
            </w: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82" w:rsidRPr="00AD52E2" w:rsidRDefault="00D74E82" w:rsidP="005474C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D74E82" w:rsidRPr="00AD52E2" w:rsidRDefault="00D74E82" w:rsidP="005474C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82" w:rsidRPr="00AD52E2" w:rsidRDefault="00D74E82" w:rsidP="005474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Объемы. Объем прямоугольного параллелепипеда.</w:t>
            </w:r>
          </w:p>
          <w:p w:rsidR="00D74E82" w:rsidRPr="00AD52E2" w:rsidRDefault="00D74E82" w:rsidP="005474C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82" w:rsidRPr="00AD52E2" w:rsidRDefault="00D74E82" w:rsidP="005474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82" w:rsidRPr="00AD52E2" w:rsidRDefault="00D74E82" w:rsidP="00D74E8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текст задачи. </w:t>
            </w:r>
          </w:p>
          <w:p w:rsidR="00D74E82" w:rsidRPr="00AD52E2" w:rsidRDefault="00D74E82" w:rsidP="00D74E8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условие.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Извлекать </w:t>
            </w:r>
            <w:r w:rsidRPr="00AD52E2">
              <w:rPr>
                <w:rFonts w:ascii="Times New Roman" w:hAnsi="Times New Roman" w:cs="Times New Roman"/>
                <w:sz w:val="24"/>
              </w:rPr>
              <w:t>необходимую информацию.</w:t>
            </w:r>
          </w:p>
          <w:p w:rsidR="00D74E82" w:rsidRPr="00AD52E2" w:rsidRDefault="00D74E82" w:rsidP="00D74E8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условие с помощью схем, рисунков, реальных предметов.</w:t>
            </w:r>
          </w:p>
          <w:p w:rsidR="00D74E82" w:rsidRPr="00AD52E2" w:rsidRDefault="00D74E82" w:rsidP="00D74E82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Строить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логическую цепочку рассуждений; критически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оценивать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полученный ответ.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Осуществлят</w:t>
            </w:r>
            <w:r w:rsidRPr="00AD52E2">
              <w:rPr>
                <w:rFonts w:ascii="Times New Roman" w:hAnsi="Times New Roman" w:cs="Times New Roman"/>
                <w:sz w:val="24"/>
              </w:rPr>
              <w:t>ь самоконтроль, проверяя ответ на соответствие условию.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82" w:rsidRPr="00AD52E2" w:rsidRDefault="00D74E82" w:rsidP="00D74E8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Переходить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от  одних единиц измерения к другим.</w:t>
            </w:r>
          </w:p>
          <w:p w:rsidR="00D74E82" w:rsidRPr="00AD52E2" w:rsidRDefault="00D74E82" w:rsidP="00D74E82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 xml:space="preserve">Пошагово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контролировать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правильность и полноту выполнения алгоритма арифметического </w:t>
            </w:r>
            <w:r w:rsidRPr="00AD52E2">
              <w:rPr>
                <w:rFonts w:ascii="Times New Roman" w:hAnsi="Times New Roman" w:cs="Times New Roman"/>
                <w:sz w:val="24"/>
              </w:rPr>
              <w:lastRenderedPageBreak/>
              <w:t>действия.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B0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определяют цель УД, осуществляют поиск  средств её достижения.</w:t>
            </w:r>
          </w:p>
          <w:p w:rsidR="00EA0DB0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передают содержание в сжатом или развёрнутом виде.</w:t>
            </w:r>
          </w:p>
          <w:p w:rsidR="00D74E82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слушать других; уважительно относиться к мнению других.</w:t>
            </w:r>
            <w:proofErr w:type="gramEnd"/>
          </w:p>
        </w:tc>
      </w:tr>
      <w:tr w:rsidR="00AD52E2" w:rsidRPr="00AD52E2" w:rsidTr="00EA0DB0">
        <w:trPr>
          <w:gridBefore w:val="1"/>
          <w:gridAfter w:val="9"/>
          <w:wBefore w:w="101" w:type="dxa"/>
          <w:wAfter w:w="11520" w:type="dxa"/>
          <w:trHeight w:val="4002"/>
        </w:trPr>
        <w:tc>
          <w:tcPr>
            <w:tcW w:w="603" w:type="dxa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76</w:t>
            </w:r>
          </w:p>
        </w:tc>
        <w:tc>
          <w:tcPr>
            <w:tcW w:w="652" w:type="dxa"/>
            <w:gridSpan w:val="4"/>
          </w:tcPr>
          <w:p w:rsidR="00EC2B70" w:rsidRPr="00AD52E2" w:rsidRDefault="00EC2B7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97" w:type="dxa"/>
          </w:tcPr>
          <w:p w:rsidR="00EC2B70" w:rsidRPr="00AD52E2" w:rsidRDefault="00EC2B70" w:rsidP="004A211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Объемы. Объем прямоугольного параллелепипеда.</w:t>
            </w:r>
          </w:p>
          <w:p w:rsidR="00EE531C" w:rsidRPr="00AD52E2" w:rsidRDefault="00EE531C" w:rsidP="004A211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E531C" w:rsidRPr="00AD52E2" w:rsidRDefault="00EE531C" w:rsidP="004A211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81" w:type="dxa"/>
            <w:gridSpan w:val="3"/>
          </w:tcPr>
          <w:p w:rsidR="00EC2B70" w:rsidRPr="00AD52E2" w:rsidRDefault="00EC2B7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797" w:type="dxa"/>
          </w:tcPr>
          <w:p w:rsidR="00D74E82" w:rsidRPr="00AD52E2" w:rsidRDefault="00D74E82" w:rsidP="00D74E8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текст задачи. </w:t>
            </w:r>
          </w:p>
          <w:p w:rsidR="00D74E82" w:rsidRPr="00AD52E2" w:rsidRDefault="00D74E82" w:rsidP="00D74E8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условие.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Извлекать </w:t>
            </w:r>
            <w:r w:rsidRPr="00AD52E2">
              <w:rPr>
                <w:rFonts w:ascii="Times New Roman" w:hAnsi="Times New Roman" w:cs="Times New Roman"/>
                <w:sz w:val="24"/>
              </w:rPr>
              <w:t>необходимую информацию.</w:t>
            </w:r>
          </w:p>
          <w:p w:rsidR="00D74E82" w:rsidRPr="00AD52E2" w:rsidRDefault="00D74E82" w:rsidP="00D74E8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условие с помощью схем, рисунков, реальных предметов.</w:t>
            </w:r>
          </w:p>
          <w:p w:rsidR="00EC2B70" w:rsidRPr="00AD52E2" w:rsidRDefault="00D74E82" w:rsidP="00D74E8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Строить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логическую цепочку рассуждений; критически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оценивать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полученный ответ.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Осуществлят</w:t>
            </w:r>
            <w:r w:rsidRPr="00AD52E2">
              <w:rPr>
                <w:rFonts w:ascii="Times New Roman" w:hAnsi="Times New Roman" w:cs="Times New Roman"/>
                <w:sz w:val="24"/>
              </w:rPr>
              <w:t>ь самоконтроль, проверяя ответ на соответствие условию.</w:t>
            </w:r>
          </w:p>
        </w:tc>
        <w:tc>
          <w:tcPr>
            <w:tcW w:w="2977" w:type="dxa"/>
          </w:tcPr>
          <w:p w:rsidR="00D74E82" w:rsidRPr="00AD52E2" w:rsidRDefault="00D74E82" w:rsidP="00D74E8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Планировать </w:t>
            </w:r>
            <w:r w:rsidRPr="00AD52E2">
              <w:rPr>
                <w:rFonts w:ascii="Times New Roman" w:hAnsi="Times New Roman" w:cs="Times New Roman"/>
                <w:sz w:val="24"/>
              </w:rPr>
              <w:t>решение задачи.</w:t>
            </w:r>
          </w:p>
          <w:p w:rsidR="00EC2B70" w:rsidRPr="00AD52E2" w:rsidRDefault="00D74E82" w:rsidP="00D74E82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Обнаруживать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устранять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ошибки логического и арифметического  характера.</w:t>
            </w:r>
          </w:p>
        </w:tc>
        <w:tc>
          <w:tcPr>
            <w:tcW w:w="3676" w:type="dxa"/>
          </w:tcPr>
          <w:p w:rsidR="00EA0DB0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работают по составленному плану, используют наряду с основными и дополнительные источники информации. </w:t>
            </w:r>
          </w:p>
          <w:p w:rsidR="00EA0DB0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записывают выводы в виде правил.</w:t>
            </w:r>
          </w:p>
          <w:p w:rsidR="00EC2B70" w:rsidRPr="00AD52E2" w:rsidRDefault="00EA0DB0" w:rsidP="00EA0DB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отстаивать  свою точку зрения, аргументируя ее.</w:t>
            </w:r>
          </w:p>
        </w:tc>
      </w:tr>
      <w:tr w:rsidR="00AD52E2" w:rsidRPr="00AD52E2" w:rsidTr="00A22961">
        <w:trPr>
          <w:gridBefore w:val="1"/>
          <w:gridAfter w:val="9"/>
          <w:wBefore w:w="101" w:type="dxa"/>
          <w:wAfter w:w="11520" w:type="dxa"/>
          <w:trHeight w:val="345"/>
        </w:trPr>
        <w:tc>
          <w:tcPr>
            <w:tcW w:w="603" w:type="dxa"/>
          </w:tcPr>
          <w:p w:rsidR="00EA0DB0" w:rsidRPr="00AD52E2" w:rsidRDefault="00EA0DB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</w:tc>
        <w:tc>
          <w:tcPr>
            <w:tcW w:w="652" w:type="dxa"/>
            <w:gridSpan w:val="4"/>
          </w:tcPr>
          <w:p w:rsidR="00EA0DB0" w:rsidRPr="00AD52E2" w:rsidRDefault="00EA0DB0" w:rsidP="00155A4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97" w:type="dxa"/>
          </w:tcPr>
          <w:p w:rsidR="00EA0DB0" w:rsidRPr="00AD52E2" w:rsidRDefault="00EA0DB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Решение задач.</w:t>
            </w:r>
          </w:p>
          <w:p w:rsidR="00EE531C" w:rsidRPr="00AD52E2" w:rsidRDefault="00EE531C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E531C" w:rsidRPr="00AD52E2" w:rsidRDefault="00EE531C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99CC"/>
              </w:rPr>
              <w:t>Самостоятельная работа № 6</w:t>
            </w:r>
          </w:p>
        </w:tc>
        <w:tc>
          <w:tcPr>
            <w:tcW w:w="881" w:type="dxa"/>
            <w:gridSpan w:val="3"/>
          </w:tcPr>
          <w:p w:rsidR="00EA0DB0" w:rsidRPr="00AD52E2" w:rsidRDefault="000B1AE8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КУ</w:t>
            </w:r>
          </w:p>
        </w:tc>
        <w:tc>
          <w:tcPr>
            <w:tcW w:w="3797" w:type="dxa"/>
          </w:tcPr>
          <w:p w:rsidR="00EA0DB0" w:rsidRPr="00AD52E2" w:rsidRDefault="00EA0DB0" w:rsidP="005474C2">
            <w:pPr>
              <w:pStyle w:val="ae"/>
              <w:rPr>
                <w:rFonts w:ascii="Times New Roman" w:hAnsi="Times New Roman" w:cs="Times New Roman"/>
                <w:i/>
                <w:iCs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текст задачи,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условие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, извлекать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необходимую информацию,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</w:tcPr>
          <w:p w:rsidR="00EA0DB0" w:rsidRPr="00AD52E2" w:rsidRDefault="00EA0DB0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анализировать и осмысливать текст задачи, извлекать необходимую информацию. </w:t>
            </w:r>
          </w:p>
          <w:p w:rsidR="00EA0DB0" w:rsidRPr="00AD52E2" w:rsidRDefault="00EA0DB0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Строить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логическую цепочку. </w:t>
            </w:r>
          </w:p>
          <w:p w:rsidR="00EA0DB0" w:rsidRPr="00AD52E2" w:rsidRDefault="00EA0DB0" w:rsidP="005474C2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Оценивать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результат.</w:t>
            </w:r>
          </w:p>
        </w:tc>
        <w:tc>
          <w:tcPr>
            <w:tcW w:w="3676" w:type="dxa"/>
          </w:tcPr>
          <w:p w:rsidR="00EA0DB0" w:rsidRPr="00AD52E2" w:rsidRDefault="00EA0DB0" w:rsidP="005474C2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proofErr w:type="gramEnd"/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оставляют план выполнения заданий совместно с учителем.</w:t>
            </w:r>
          </w:p>
          <w:p w:rsidR="00EA0DB0" w:rsidRPr="00AD52E2" w:rsidRDefault="00EA0DB0" w:rsidP="005474C2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П</w:t>
            </w:r>
            <w:proofErr w:type="gramEnd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 xml:space="preserve">: </w:t>
            </w:r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EA0DB0" w:rsidRPr="00AD52E2" w:rsidRDefault="00EA0DB0" w:rsidP="005474C2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</w:rPr>
              <w:t>К</w:t>
            </w:r>
            <w:proofErr w:type="gramStart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</w:rPr>
              <w:t>:</w:t>
            </w:r>
            <w:r w:rsidRPr="00AD52E2">
              <w:rPr>
                <w:rFonts w:ascii="Times New Roman" w:eastAsia="Times New Roman" w:hAnsi="Times New Roman" w:cs="Times New Roman"/>
                <w:sz w:val="24"/>
                <w:szCs w:val="20"/>
              </w:rPr>
              <w:t>у</w:t>
            </w:r>
            <w:proofErr w:type="gramEnd"/>
            <w:r w:rsidRPr="00AD52E2">
              <w:rPr>
                <w:rFonts w:ascii="Times New Roman" w:eastAsia="Times New Roman" w:hAnsi="Times New Roman" w:cs="Times New Roman"/>
                <w:sz w:val="24"/>
                <w:szCs w:val="20"/>
              </w:rPr>
              <w:t>меют оформлять мысли в устной и письменной речи с учетом речевых ситуаций.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413"/>
        </w:trPr>
        <w:tc>
          <w:tcPr>
            <w:tcW w:w="15483" w:type="dxa"/>
            <w:gridSpan w:val="12"/>
            <w:tcBorders>
              <w:bottom w:val="single" w:sz="4" w:space="0" w:color="auto"/>
            </w:tcBorders>
            <w:shd w:val="clear" w:color="auto" w:fill="FF99CC"/>
          </w:tcPr>
          <w:p w:rsidR="00EA0DB0" w:rsidRPr="00AD52E2" w:rsidRDefault="00EA0DB0" w:rsidP="00155A4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Глава </w:t>
            </w: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</w:t>
            </w: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. ДРОБНЫЕ ЧИСЛА.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613"/>
        </w:trPr>
        <w:tc>
          <w:tcPr>
            <w:tcW w:w="15483" w:type="dxa"/>
            <w:gridSpan w:val="12"/>
            <w:tcBorders>
              <w:top w:val="single" w:sz="4" w:space="0" w:color="auto"/>
            </w:tcBorders>
            <w:shd w:val="clear" w:color="auto" w:fill="CCECFF"/>
          </w:tcPr>
          <w:p w:rsidR="00EA0DB0" w:rsidRPr="00AD52E2" w:rsidRDefault="00EA0DB0" w:rsidP="00155A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§ 5. Обыкновенные дроби  </w:t>
            </w:r>
            <w:proofErr w:type="gram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( 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22 ч</w:t>
            </w:r>
            <w:r w:rsidR="00B05B7B"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аса</w:t>
            </w: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)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15483" w:type="dxa"/>
            <w:gridSpan w:val="12"/>
            <w:tcBorders>
              <w:bottom w:val="single" w:sz="4" w:space="0" w:color="auto"/>
            </w:tcBorders>
          </w:tcPr>
          <w:p w:rsidR="00EA0DB0" w:rsidRPr="00AD52E2" w:rsidRDefault="00EA0DB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Личностные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формировать ответственное отношение к учению, готовность и способность обучающихся к саморазвитию и самообразованию., развивать находчивость, активность при решении арифметических задач. </w:t>
            </w:r>
          </w:p>
          <w:p w:rsidR="00EA0DB0" w:rsidRPr="00AD52E2" w:rsidRDefault="00EA0DB0" w:rsidP="00155A4B">
            <w:pP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развитие способности видеть математическую задачу в других дисциплинах, в окружающей жизни. Умение понимать и использовать рисунки, чертежи для иллюстрации.</w:t>
            </w:r>
          </w:p>
        </w:tc>
      </w:tr>
      <w:tr w:rsidR="00AD52E2" w:rsidRPr="00AD52E2" w:rsidTr="003D03D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EA0DB0" w:rsidRPr="00AD52E2" w:rsidRDefault="00EA0DB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78</w:t>
            </w:r>
          </w:p>
        </w:tc>
        <w:tc>
          <w:tcPr>
            <w:tcW w:w="573" w:type="dxa"/>
            <w:gridSpan w:val="2"/>
          </w:tcPr>
          <w:p w:rsidR="00EA0DB0" w:rsidRPr="00AD52E2" w:rsidRDefault="00EA0DB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EA0DB0" w:rsidRPr="00AD52E2" w:rsidRDefault="00EA0DB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2976" w:type="dxa"/>
            <w:gridSpan w:val="3"/>
          </w:tcPr>
          <w:p w:rsidR="00EA0DB0" w:rsidRPr="00AD52E2" w:rsidRDefault="00EA0DB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Окружность и круг.</w:t>
            </w:r>
          </w:p>
        </w:tc>
        <w:tc>
          <w:tcPr>
            <w:tcW w:w="881" w:type="dxa"/>
            <w:gridSpan w:val="3"/>
          </w:tcPr>
          <w:p w:rsidR="00EA0DB0" w:rsidRPr="00AD52E2" w:rsidRDefault="00EA0DB0" w:rsidP="00155A4B">
            <w:pPr>
              <w:pStyle w:val="1"/>
              <w:rPr>
                <w:b w:val="0"/>
                <w:bCs w:val="0"/>
                <w:sz w:val="24"/>
                <w:szCs w:val="28"/>
              </w:rPr>
            </w:pPr>
            <w:r w:rsidRPr="00AD52E2">
              <w:rPr>
                <w:b w:val="0"/>
                <w:bCs w:val="0"/>
                <w:sz w:val="24"/>
                <w:szCs w:val="28"/>
              </w:rPr>
              <w:t>ИНМ</w:t>
            </w:r>
          </w:p>
        </w:tc>
        <w:tc>
          <w:tcPr>
            <w:tcW w:w="3797" w:type="dxa"/>
            <w:tcBorders>
              <w:bottom w:val="single" w:sz="4" w:space="0" w:color="auto"/>
              <w:right w:val="single" w:sz="4" w:space="0" w:color="auto"/>
            </w:tcBorders>
          </w:tcPr>
          <w:p w:rsidR="003D03DA" w:rsidRPr="00AD52E2" w:rsidRDefault="00EA0DB0" w:rsidP="003D03D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Распознавать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на рисунках, в окружающем мире геометрические фигуры, имеющие форму окружности, круга.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Приводить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пример аналогов окружности, круга в окружающем мире. </w:t>
            </w:r>
          </w:p>
          <w:p w:rsidR="00EA0DB0" w:rsidRPr="00AD52E2" w:rsidRDefault="00EA0DB0" w:rsidP="003D03DA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Изображать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окружность с использованием циркуля</w:t>
            </w:r>
            <w:r w:rsidR="003D03DA" w:rsidRPr="00AD52E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B0" w:rsidRPr="00AD52E2" w:rsidRDefault="00EA0DB0" w:rsidP="003D03DA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Знать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что такое окружность и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круг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 и их сопутствующие понятия.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Уметь изображать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окру</w:t>
            </w:r>
            <w:r w:rsidR="003D03DA" w:rsidRPr="00AD52E2">
              <w:rPr>
                <w:rFonts w:ascii="Times New Roman" w:hAnsi="Times New Roman" w:cs="Times New Roman"/>
                <w:sz w:val="24"/>
              </w:rPr>
              <w:t xml:space="preserve">жность и круг с помощью циркуля. </w:t>
            </w:r>
            <w:r w:rsidR="003D03DA"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рименять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знания к решению прикладных задач.</w:t>
            </w:r>
          </w:p>
        </w:tc>
        <w:tc>
          <w:tcPr>
            <w:tcW w:w="3676" w:type="dxa"/>
            <w:tcBorders>
              <w:left w:val="single" w:sz="4" w:space="0" w:color="auto"/>
            </w:tcBorders>
          </w:tcPr>
          <w:p w:rsidR="003D03DA" w:rsidRPr="00AD52E2" w:rsidRDefault="003D03DA" w:rsidP="003D03D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3D03DA" w:rsidRPr="00AD52E2" w:rsidRDefault="003D03DA" w:rsidP="003D03DA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EA0DB0" w:rsidRPr="00AD52E2" w:rsidRDefault="003D03DA" w:rsidP="003D03DA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выполнять различные роли в группе, сотрудничать при совместном решении задач.</w:t>
            </w:r>
            <w:proofErr w:type="gramEnd"/>
          </w:p>
        </w:tc>
      </w:tr>
      <w:tr w:rsidR="00AD52E2" w:rsidRPr="00AD52E2" w:rsidTr="003D03D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2046"/>
        </w:trPr>
        <w:tc>
          <w:tcPr>
            <w:tcW w:w="603" w:type="dxa"/>
          </w:tcPr>
          <w:p w:rsidR="003D03DA" w:rsidRPr="00AD52E2" w:rsidRDefault="003D03DA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79</w:t>
            </w:r>
          </w:p>
        </w:tc>
        <w:tc>
          <w:tcPr>
            <w:tcW w:w="573" w:type="dxa"/>
            <w:gridSpan w:val="2"/>
          </w:tcPr>
          <w:p w:rsidR="003D03DA" w:rsidRPr="00AD52E2" w:rsidRDefault="003D03DA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3D03DA" w:rsidRPr="00AD52E2" w:rsidRDefault="003D03DA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2976" w:type="dxa"/>
            <w:gridSpan w:val="3"/>
          </w:tcPr>
          <w:p w:rsidR="003D03DA" w:rsidRPr="00AD52E2" w:rsidRDefault="003D03DA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Окружность и круг</w:t>
            </w:r>
          </w:p>
          <w:p w:rsidR="003D03DA" w:rsidRPr="00AD52E2" w:rsidRDefault="003D03DA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D03DA" w:rsidRPr="00AD52E2" w:rsidRDefault="00EE531C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>ТЕСТ № 6</w:t>
            </w:r>
          </w:p>
        </w:tc>
        <w:tc>
          <w:tcPr>
            <w:tcW w:w="881" w:type="dxa"/>
            <w:gridSpan w:val="3"/>
          </w:tcPr>
          <w:p w:rsidR="003D03DA" w:rsidRPr="00AD52E2" w:rsidRDefault="003D03DA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  <w:tcBorders>
              <w:top w:val="single" w:sz="4" w:space="0" w:color="auto"/>
              <w:right w:val="single" w:sz="4" w:space="0" w:color="auto"/>
            </w:tcBorders>
          </w:tcPr>
          <w:p w:rsidR="003D03DA" w:rsidRPr="00AD52E2" w:rsidRDefault="003D03DA" w:rsidP="003D03DA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изучаемые геометрические объекты, используя бумагу, проволоку и др.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в речи термины: </w:t>
            </w:r>
            <w:r w:rsidRPr="00AD52E2">
              <w:rPr>
                <w:rFonts w:ascii="Times New Roman" w:hAnsi="Times New Roman" w:cs="Times New Roman"/>
                <w:iCs/>
                <w:sz w:val="24"/>
              </w:rPr>
              <w:t xml:space="preserve">окружность, круг, их радиус и диаметр, дуга окружности.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Изображать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окружность с использованием циркуля.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3DA" w:rsidRPr="00AD52E2" w:rsidRDefault="003D03DA" w:rsidP="003D03D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Изображать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окружность, круг.</w:t>
            </w:r>
          </w:p>
          <w:p w:rsidR="003D03DA" w:rsidRPr="00AD52E2" w:rsidRDefault="003D03DA" w:rsidP="003D03D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Указывать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радиус и диаметр</w:t>
            </w:r>
          </w:p>
          <w:p w:rsidR="003D03DA" w:rsidRPr="00AD52E2" w:rsidRDefault="003D03DA" w:rsidP="003D03DA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Соотносить р</w:t>
            </w:r>
            <w:r w:rsidRPr="00AD52E2">
              <w:rPr>
                <w:rFonts w:ascii="Times New Roman" w:hAnsi="Times New Roman" w:cs="Times New Roman"/>
                <w:sz w:val="24"/>
              </w:rPr>
              <w:t>еальные предметы с моделями  рассматриваемых фигур.</w:t>
            </w:r>
          </w:p>
        </w:tc>
        <w:tc>
          <w:tcPr>
            <w:tcW w:w="3676" w:type="dxa"/>
            <w:tcBorders>
              <w:left w:val="single" w:sz="4" w:space="0" w:color="auto"/>
            </w:tcBorders>
          </w:tcPr>
          <w:p w:rsidR="003D03DA" w:rsidRPr="00AD52E2" w:rsidRDefault="003D03DA" w:rsidP="003D03D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составляют план выполнения заданий совместно с учителем.</w:t>
            </w:r>
          </w:p>
          <w:p w:rsidR="003D03DA" w:rsidRPr="00AD52E2" w:rsidRDefault="003D03DA" w:rsidP="003D03DA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3D03DA" w:rsidRPr="00AD52E2" w:rsidRDefault="003D03DA" w:rsidP="003D03DA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оформлять свои мысли в устной и письменной речи с учетом речевых ситуаций.</w:t>
            </w:r>
            <w:proofErr w:type="gramEnd"/>
          </w:p>
        </w:tc>
      </w:tr>
      <w:tr w:rsidR="00AD52E2" w:rsidRPr="00AD52E2" w:rsidTr="003D03D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858"/>
        </w:trPr>
        <w:tc>
          <w:tcPr>
            <w:tcW w:w="15483" w:type="dxa"/>
            <w:gridSpan w:val="12"/>
            <w:tcBorders>
              <w:bottom w:val="single" w:sz="4" w:space="0" w:color="auto"/>
            </w:tcBorders>
          </w:tcPr>
          <w:p w:rsidR="00EA0DB0" w:rsidRPr="00AD52E2" w:rsidRDefault="00EA0DB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Личностные: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формировать коммуникативные компетенции, умение точно и грамотно формулировать свои мысли, выдвигать гипотезы.</w:t>
            </w:r>
          </w:p>
          <w:p w:rsidR="00EA0DB0" w:rsidRPr="00AD52E2" w:rsidRDefault="00EA0DB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формировать умения  выдвигать гипотезы при решении учебных задач и понимания необходимости их проверки.</w:t>
            </w:r>
          </w:p>
        </w:tc>
      </w:tr>
      <w:tr w:rsidR="00AD52E2" w:rsidRPr="00AD52E2" w:rsidTr="003E2B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3002"/>
        </w:trPr>
        <w:tc>
          <w:tcPr>
            <w:tcW w:w="6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21" w:rsidRPr="00AD52E2" w:rsidRDefault="00AF2921" w:rsidP="005474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21" w:rsidRPr="00AD52E2" w:rsidRDefault="00AF2921" w:rsidP="005474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5474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21" w:rsidRPr="00AD52E2" w:rsidRDefault="00AF2921" w:rsidP="005474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Доли. Обыкновенные дроби.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21" w:rsidRPr="00AD52E2" w:rsidRDefault="00AF2921" w:rsidP="005474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6" w:rsidRPr="00AD52E2" w:rsidRDefault="00AF2921" w:rsidP="00AF2921">
            <w:pPr>
              <w:pStyle w:val="ae"/>
              <w:rPr>
                <w:rFonts w:ascii="Times New Roman" w:hAnsi="Times New Roman" w:cs="Times New Roman"/>
                <w:iCs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Моделировать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в графической, предметной форме понятия и свойства, связанные с понятием доли, обыкновенной дроби.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в речи термины: </w:t>
            </w:r>
            <w:r w:rsidRPr="00AD52E2">
              <w:rPr>
                <w:rFonts w:ascii="Times New Roman" w:hAnsi="Times New Roman" w:cs="Times New Roman"/>
                <w:iCs/>
                <w:sz w:val="24"/>
              </w:rPr>
              <w:t>доля, обыкновенная дробь, числитель и знаменатель дроби</w:t>
            </w:r>
            <w:proofErr w:type="gramStart"/>
            <w:r w:rsidRPr="00AD52E2">
              <w:rPr>
                <w:rFonts w:ascii="Times New Roman" w:hAnsi="Times New Roman" w:cs="Times New Roman"/>
                <w:iCs/>
                <w:sz w:val="24"/>
              </w:rPr>
              <w:t>.</w:t>
            </w:r>
            <w:r w:rsidRPr="00AD52E2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рамматически верно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читать  </w:t>
            </w:r>
            <w:r w:rsidRPr="00AD52E2">
              <w:rPr>
                <w:rFonts w:ascii="Times New Roman" w:hAnsi="Times New Roman" w:cs="Times New Roman"/>
                <w:sz w:val="24"/>
              </w:rPr>
              <w:t>записи дробей и выражений, содержащих обыкновенные дроби.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21" w:rsidRPr="00AD52E2" w:rsidRDefault="00AF2921" w:rsidP="00AF2921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Знать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сущность понятия «Обыкновенные дроби».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Уметь читать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записывать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обыкновенные дроби. 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Изображать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их на координатном луче.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Решать </w:t>
            </w:r>
            <w:r w:rsidRPr="00AD52E2">
              <w:rPr>
                <w:rFonts w:ascii="Times New Roman" w:hAnsi="Times New Roman" w:cs="Times New Roman"/>
                <w:sz w:val="24"/>
              </w:rPr>
              <w:t>простейшие задачи с обыкновенными дробями.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946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составляют план выполнения заданий вместе с учителем.</w:t>
            </w:r>
          </w:p>
          <w:p w:rsidR="00CB5946" w:rsidRPr="00AD52E2" w:rsidRDefault="00CB5946" w:rsidP="00CB5946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AF2921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выска</w:t>
            </w:r>
            <w:r w:rsidRPr="00AD52E2">
              <w:rPr>
                <w:rFonts w:ascii="Times New Roman" w:hAnsi="Times New Roman" w:cs="Times New Roman"/>
                <w:sz w:val="24"/>
              </w:rPr>
              <w:softHyphen/>
              <w:t xml:space="preserve">зывать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свою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 точку зрения, оформ</w:t>
            </w:r>
            <w:r w:rsidRPr="00AD52E2">
              <w:rPr>
                <w:rFonts w:ascii="Times New Roman" w:hAnsi="Times New Roman" w:cs="Times New Roman"/>
                <w:sz w:val="24"/>
              </w:rPr>
              <w:softHyphen/>
              <w:t>лять свои мысли в устной и пись</w:t>
            </w:r>
            <w:r w:rsidRPr="00AD52E2">
              <w:rPr>
                <w:rFonts w:ascii="Times New Roman" w:hAnsi="Times New Roman" w:cs="Times New Roman"/>
                <w:sz w:val="24"/>
              </w:rPr>
              <w:softHyphen/>
              <w:t>менной речи.</w:t>
            </w:r>
          </w:p>
        </w:tc>
      </w:tr>
      <w:tr w:rsidR="003E2B16" w:rsidRPr="00AD52E2" w:rsidTr="003E2B1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273"/>
        </w:trPr>
        <w:tc>
          <w:tcPr>
            <w:tcW w:w="1548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3E2B16" w:rsidRPr="00AD52E2" w:rsidRDefault="003E2B16" w:rsidP="00CB5946">
            <w:pPr>
              <w:pStyle w:val="ae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 </w:t>
            </w:r>
            <w:r w:rsidRPr="003E2B16">
              <w:rPr>
                <w:rFonts w:ascii="Times New Roman" w:hAnsi="Times New Roman" w:cs="Times New Roman"/>
                <w:b/>
                <w:sz w:val="24"/>
              </w:rPr>
              <w:t>III четверть (11 недель - 55 часов)</w:t>
            </w:r>
          </w:p>
        </w:tc>
      </w:tr>
      <w:tr w:rsidR="00AD52E2" w:rsidRPr="00AD52E2" w:rsidTr="00CB59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2113"/>
        </w:trPr>
        <w:tc>
          <w:tcPr>
            <w:tcW w:w="603" w:type="dxa"/>
            <w:tcBorders>
              <w:top w:val="single" w:sz="4" w:space="0" w:color="auto"/>
            </w:tcBorders>
          </w:tcPr>
          <w:p w:rsidR="00AF2921" w:rsidRPr="00AD52E2" w:rsidRDefault="00AF2921" w:rsidP="00BA242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</w:tcBorders>
          </w:tcPr>
          <w:p w:rsidR="00AF2921" w:rsidRPr="00AD52E2" w:rsidRDefault="00AF2921" w:rsidP="00BA242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BA242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</w:tcPr>
          <w:p w:rsidR="00AF2921" w:rsidRPr="00AD52E2" w:rsidRDefault="00AF2921" w:rsidP="00BA242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Доли. Обыкновенные дроби.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</w:tcBorders>
          </w:tcPr>
          <w:p w:rsidR="00AF2921" w:rsidRPr="00AD52E2" w:rsidRDefault="00AF2921" w:rsidP="00BA242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  <w:tcBorders>
              <w:top w:val="single" w:sz="4" w:space="0" w:color="auto"/>
              <w:bottom w:val="single" w:sz="4" w:space="0" w:color="auto"/>
            </w:tcBorders>
          </w:tcPr>
          <w:p w:rsidR="00AF2921" w:rsidRPr="00AD52E2" w:rsidRDefault="00AF2921" w:rsidP="00AF292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Изображать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обыкновенные дроби на  координатном луче. </w:t>
            </w:r>
          </w:p>
          <w:p w:rsidR="00AF2921" w:rsidRPr="00AD52E2" w:rsidRDefault="00AF2921" w:rsidP="00AF2921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Читать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 записи дробей и выражений, содержащих обыкновенные дроби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записывать </w:t>
            </w:r>
            <w:r w:rsidRPr="00AD52E2">
              <w:rPr>
                <w:rFonts w:ascii="Times New Roman" w:hAnsi="Times New Roman" w:cs="Times New Roman"/>
                <w:sz w:val="24"/>
              </w:rPr>
              <w:t>дроби под диктовку.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2921" w:rsidRPr="00AD52E2" w:rsidRDefault="00AF2921" w:rsidP="00AF2921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 xml:space="preserve">Пошагово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контролировать </w:t>
            </w:r>
            <w:r w:rsidRPr="00AD52E2">
              <w:rPr>
                <w:rFonts w:ascii="Times New Roman" w:hAnsi="Times New Roman" w:cs="Times New Roman"/>
                <w:sz w:val="24"/>
              </w:rPr>
              <w:t>правильность и полноту выполнения алгоритма арифметического действия.</w:t>
            </w:r>
          </w:p>
        </w:tc>
        <w:tc>
          <w:tcPr>
            <w:tcW w:w="3676" w:type="dxa"/>
            <w:tcBorders>
              <w:top w:val="single" w:sz="4" w:space="0" w:color="auto"/>
              <w:bottom w:val="single" w:sz="4" w:space="0" w:color="auto"/>
            </w:tcBorders>
          </w:tcPr>
          <w:p w:rsidR="00CB5946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составляют план выполнения заданий вместе с учителем.</w:t>
            </w:r>
          </w:p>
          <w:p w:rsidR="00CB5946" w:rsidRPr="00AD52E2" w:rsidRDefault="00CB5946" w:rsidP="00CB5946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AF2921" w:rsidRPr="00AD52E2" w:rsidRDefault="00CB5946" w:rsidP="00CB594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выска</w:t>
            </w:r>
            <w:r w:rsidRPr="00AD52E2">
              <w:rPr>
                <w:rFonts w:ascii="Times New Roman" w:hAnsi="Times New Roman" w:cs="Times New Roman"/>
                <w:sz w:val="24"/>
              </w:rPr>
              <w:softHyphen/>
              <w:t xml:space="preserve">зывать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свою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 точку зрения, оформ</w:t>
            </w:r>
            <w:r w:rsidRPr="00AD52E2">
              <w:rPr>
                <w:rFonts w:ascii="Times New Roman" w:hAnsi="Times New Roman" w:cs="Times New Roman"/>
                <w:sz w:val="24"/>
              </w:rPr>
              <w:softHyphen/>
              <w:t>лять свои мысли в устной и пись</w:t>
            </w:r>
            <w:r w:rsidRPr="00AD52E2">
              <w:rPr>
                <w:rFonts w:ascii="Times New Roman" w:hAnsi="Times New Roman" w:cs="Times New Roman"/>
                <w:sz w:val="24"/>
              </w:rPr>
              <w:softHyphen/>
              <w:t>менной речи.</w:t>
            </w:r>
          </w:p>
        </w:tc>
      </w:tr>
      <w:tr w:rsidR="00AD52E2" w:rsidRPr="00AD52E2" w:rsidTr="00AF29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82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Доли. Обыкновенные дроби.</w:t>
            </w: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797" w:type="dxa"/>
            <w:tcBorders>
              <w:top w:val="single" w:sz="4" w:space="0" w:color="auto"/>
              <w:bottom w:val="single" w:sz="4" w:space="0" w:color="auto"/>
            </w:tcBorders>
          </w:tcPr>
          <w:p w:rsidR="00AF2921" w:rsidRPr="00AD52E2" w:rsidRDefault="00AF2921" w:rsidP="00AF292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Читать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записи дробей и выражений, содержащих обыкновенные дроби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записывать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дроби под диктовку.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осмысливать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текст задачи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 xml:space="preserve"> .</w:t>
            </w:r>
            <w:proofErr w:type="gramEnd"/>
          </w:p>
          <w:p w:rsidR="00AF2921" w:rsidRPr="00AD52E2" w:rsidRDefault="00AF2921" w:rsidP="00AF292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Извлекать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необходимую информацию.</w:t>
            </w:r>
          </w:p>
          <w:p w:rsidR="00AF2921" w:rsidRPr="00AD52E2" w:rsidRDefault="00AF2921" w:rsidP="00AF2921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Решать </w:t>
            </w:r>
            <w:r w:rsidRPr="00AD52E2">
              <w:rPr>
                <w:rFonts w:ascii="Times New Roman" w:hAnsi="Times New Roman" w:cs="Times New Roman"/>
                <w:sz w:val="24"/>
              </w:rPr>
              <w:t>задачи.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2921" w:rsidRPr="00AD52E2" w:rsidRDefault="00AF2921" w:rsidP="00AF2921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разные приемы проверки правильности выполнения задания.</w:t>
            </w:r>
          </w:p>
        </w:tc>
        <w:tc>
          <w:tcPr>
            <w:tcW w:w="3676" w:type="dxa"/>
          </w:tcPr>
          <w:p w:rsidR="00CB5946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определяют цель своей учебной деятельности, осуществляют поиск  средств ее осуществления.</w:t>
            </w:r>
          </w:p>
          <w:p w:rsidR="00CB5946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записывают выводы в виде правил.</w:t>
            </w:r>
          </w:p>
          <w:p w:rsidR="00AF2921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 отстаивать  свою точку зрения, аргументируя ее.</w:t>
            </w:r>
          </w:p>
        </w:tc>
      </w:tr>
      <w:tr w:rsidR="00AD52E2" w:rsidRPr="00AD52E2" w:rsidTr="005474C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1890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83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Доли. Обыкновенныедроби. </w:t>
            </w:r>
          </w:p>
          <w:p w:rsidR="00AF2921" w:rsidRPr="00AD52E2" w:rsidRDefault="000578E8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iCs/>
                <w:sz w:val="24"/>
                <w:szCs w:val="28"/>
                <w:shd w:val="clear" w:color="auto" w:fill="FF99CC"/>
              </w:rPr>
              <w:t>Самостоятельная работа № 7</w:t>
            </w: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КУ</w:t>
            </w:r>
          </w:p>
        </w:tc>
        <w:tc>
          <w:tcPr>
            <w:tcW w:w="3797" w:type="dxa"/>
            <w:tcBorders>
              <w:top w:val="single" w:sz="4" w:space="0" w:color="auto"/>
            </w:tcBorders>
          </w:tcPr>
          <w:p w:rsidR="00AF2921" w:rsidRPr="00AD52E2" w:rsidRDefault="00AF2921" w:rsidP="00AF292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AD52E2">
              <w:rPr>
                <w:rFonts w:ascii="Times New Roman" w:hAnsi="Times New Roman" w:cs="Times New Roman"/>
                <w:sz w:val="24"/>
              </w:rPr>
              <w:t>текст задачи.</w:t>
            </w:r>
          </w:p>
          <w:p w:rsidR="00AF2921" w:rsidRPr="00AD52E2" w:rsidRDefault="00AF2921" w:rsidP="00AF292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Извлекать </w:t>
            </w:r>
            <w:r w:rsidRPr="00AD52E2">
              <w:rPr>
                <w:rFonts w:ascii="Times New Roman" w:hAnsi="Times New Roman" w:cs="Times New Roman"/>
                <w:sz w:val="24"/>
              </w:rPr>
              <w:t>необходимую информацию.</w:t>
            </w:r>
          </w:p>
          <w:p w:rsidR="00AF2921" w:rsidRPr="00AD52E2" w:rsidRDefault="00AF2921" w:rsidP="00AF2921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задачи.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F2921" w:rsidRPr="00AD52E2" w:rsidRDefault="00CB5946" w:rsidP="00AF2921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 xml:space="preserve">Пошагово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контролировать </w:t>
            </w:r>
            <w:r w:rsidRPr="00AD52E2">
              <w:rPr>
                <w:rFonts w:ascii="Times New Roman" w:hAnsi="Times New Roman" w:cs="Times New Roman"/>
                <w:sz w:val="24"/>
              </w:rPr>
              <w:t>правильность и полноту выполнения алгоритма арифметического действия.</w:t>
            </w:r>
          </w:p>
        </w:tc>
        <w:tc>
          <w:tcPr>
            <w:tcW w:w="3676" w:type="dxa"/>
          </w:tcPr>
          <w:p w:rsidR="00CB5946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обнаруживают и формулируют  учебную проблему совместно с учителем</w:t>
            </w:r>
          </w:p>
          <w:p w:rsidR="00CB5946" w:rsidRPr="00AD52E2" w:rsidRDefault="00CB5946" w:rsidP="00CB5946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: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д</w:t>
            </w:r>
            <w:proofErr w:type="gramEnd"/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елают предположения об информации, которая необходима для решения учебной задачи.</w:t>
            </w:r>
          </w:p>
          <w:p w:rsidR="00AF2921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оформлять свои мысли в устной и письменной речи.</w:t>
            </w:r>
            <w:proofErr w:type="gramEnd"/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15483" w:type="dxa"/>
            <w:gridSpan w:val="12"/>
          </w:tcPr>
          <w:p w:rsidR="00AF2921" w:rsidRPr="00AD52E2" w:rsidRDefault="00CB5946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Личностные</w:t>
            </w:r>
            <w:proofErr w:type="gramStart"/>
            <w:r w:rsidR="00AF2921"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="00AF2921" w:rsidRPr="00AD52E2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proofErr w:type="gramEnd"/>
            <w:r w:rsidR="00AF2921" w:rsidRPr="00AD52E2">
              <w:rPr>
                <w:rFonts w:ascii="Times New Roman" w:hAnsi="Times New Roman" w:cs="Times New Roman"/>
                <w:sz w:val="24"/>
                <w:szCs w:val="28"/>
              </w:rPr>
              <w:t>ормироватьнавыки</w:t>
            </w:r>
            <w:proofErr w:type="spellEnd"/>
            <w:r w:rsidR="00AF2921"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сравнения , аналогии, выстраивания логических цепочек  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располагать объекты в соответствии с их числовыми характеристиками; давать качественные характеристики объектам в соответствии с их числовыми значениями.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84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Сравнение дробей</w:t>
            </w:r>
            <w:r w:rsidR="00CB5946" w:rsidRPr="00AD52E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CB5946" w:rsidRPr="00AD52E2" w:rsidRDefault="00AF2921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Сравнивать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обыкновенные дроби с  помощью координатного луча и пользуясь правилом. </w:t>
            </w:r>
          </w:p>
          <w:p w:rsidR="00CB5946" w:rsidRPr="00AD52E2" w:rsidRDefault="00AF2921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перебор всех возможных вариантов для пересчета объектов или комбинаций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,</w:t>
            </w:r>
            <w:r w:rsidR="00CB5946" w:rsidRPr="00AD52E2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</w:p>
          <w:p w:rsidR="00AF2921" w:rsidRPr="00AD52E2" w:rsidRDefault="00CB5946" w:rsidP="00CB5946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В</w:t>
            </w:r>
            <w:r w:rsidR="00AF2921" w:rsidRPr="00AD52E2">
              <w:rPr>
                <w:rFonts w:ascii="Times New Roman" w:hAnsi="Times New Roman" w:cs="Times New Roman"/>
                <w:b/>
                <w:sz w:val="24"/>
              </w:rPr>
              <w:t>ыделять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 xml:space="preserve"> комбинации, отвечающие заданным условиям.</w:t>
            </w:r>
          </w:p>
        </w:tc>
        <w:tc>
          <w:tcPr>
            <w:tcW w:w="2977" w:type="dxa"/>
            <w:vMerge w:val="restart"/>
          </w:tcPr>
          <w:p w:rsidR="00AF2921" w:rsidRPr="00AD52E2" w:rsidRDefault="00AF2921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Знать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правило сравнения обыкновенных дробей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уметь применять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его на практике. </w:t>
            </w:r>
          </w:p>
          <w:p w:rsidR="00CB5946" w:rsidRPr="00AD52E2" w:rsidRDefault="00AF2921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 анализировать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>иосмысливать</w:t>
            </w:r>
            <w:r w:rsidR="00CB5946" w:rsidRPr="00AD52E2">
              <w:rPr>
                <w:rFonts w:ascii="Times New Roman" w:hAnsi="Times New Roman" w:cs="Times New Roman"/>
                <w:sz w:val="24"/>
              </w:rPr>
              <w:t xml:space="preserve"> текст задачи.</w:t>
            </w:r>
          </w:p>
          <w:p w:rsidR="00CB5946" w:rsidRPr="00AD52E2" w:rsidRDefault="00CB5946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lastRenderedPageBreak/>
              <w:t>И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>звлекать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необходимую информацию.</w:t>
            </w:r>
          </w:p>
          <w:p w:rsidR="00CB5946" w:rsidRPr="00AD52E2" w:rsidRDefault="00CB5946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>С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 xml:space="preserve">троить логическую цепочку. </w:t>
            </w:r>
          </w:p>
          <w:p w:rsidR="00AF2921" w:rsidRPr="00AD52E2" w:rsidRDefault="00AF2921" w:rsidP="00001E10">
            <w:pPr>
              <w:pStyle w:val="ae"/>
            </w:pPr>
            <w:r w:rsidRPr="00AD52E2">
              <w:rPr>
                <w:rFonts w:ascii="Times New Roman" w:hAnsi="Times New Roman" w:cs="Times New Roman"/>
                <w:sz w:val="24"/>
              </w:rPr>
              <w:t>Оценивать результат</w:t>
            </w:r>
            <w:r w:rsidR="00CB5946" w:rsidRPr="00AD52E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676" w:type="dxa"/>
          </w:tcPr>
          <w:p w:rsidR="00CB5946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определяют цель учебной деятельности; осуществляют поиск средств её достижения.</w:t>
            </w:r>
          </w:p>
          <w:p w:rsidR="00CB5946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записывают выводы в виде правил.</w:t>
            </w:r>
          </w:p>
          <w:p w:rsidR="00AF2921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умеют критично относиться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 своему мнению; организовать </w:t>
            </w:r>
            <w:r w:rsidRPr="00AD52E2">
              <w:rPr>
                <w:rFonts w:ascii="Times New Roman" w:hAnsi="Times New Roman" w:cs="Times New Roman"/>
                <w:sz w:val="24"/>
              </w:rPr>
              <w:lastRenderedPageBreak/>
              <w:t>взаимо</w:t>
            </w:r>
            <w:r w:rsidRPr="00AD52E2">
              <w:rPr>
                <w:rFonts w:ascii="Times New Roman" w:hAnsi="Times New Roman" w:cs="Times New Roman"/>
                <w:sz w:val="24"/>
              </w:rPr>
              <w:softHyphen/>
              <w:t>действие в группе.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85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Сравнение дробей.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  <w:tcBorders>
              <w:top w:val="single" w:sz="4" w:space="0" w:color="auto"/>
              <w:bottom w:val="single" w:sz="4" w:space="0" w:color="auto"/>
            </w:tcBorders>
          </w:tcPr>
          <w:p w:rsidR="00CB5946" w:rsidRPr="00AD52E2" w:rsidRDefault="00CB5946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Сравнивать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 xml:space="preserve">обыкновенные дроби. </w:t>
            </w:r>
          </w:p>
          <w:p w:rsidR="00CB5946" w:rsidRPr="00AD52E2" w:rsidRDefault="00AF2921" w:rsidP="00CB594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текстовые з</w:t>
            </w:r>
            <w:r w:rsidR="00CB5946" w:rsidRPr="00AD52E2">
              <w:rPr>
                <w:rFonts w:ascii="Times New Roman" w:hAnsi="Times New Roman" w:cs="Times New Roman"/>
                <w:sz w:val="24"/>
              </w:rPr>
              <w:t>адачи арифметическими способами. К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ритически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оценивать </w:t>
            </w:r>
            <w:r w:rsidR="00CB5946" w:rsidRPr="00AD52E2">
              <w:rPr>
                <w:rFonts w:ascii="Times New Roman" w:hAnsi="Times New Roman" w:cs="Times New Roman"/>
                <w:sz w:val="24"/>
              </w:rPr>
              <w:t>полученный ответ.</w:t>
            </w:r>
          </w:p>
          <w:p w:rsidR="00AF2921" w:rsidRPr="00AD52E2" w:rsidRDefault="00CB5946" w:rsidP="00CB5946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О</w:t>
            </w:r>
            <w:r w:rsidR="00AF2921" w:rsidRPr="00AD52E2">
              <w:rPr>
                <w:rFonts w:ascii="Times New Roman" w:hAnsi="Times New Roman" w:cs="Times New Roman"/>
                <w:b/>
                <w:sz w:val="24"/>
              </w:rPr>
              <w:t xml:space="preserve">существлять 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>самоконтроль, проверяя ответ на соответствие условию.</w:t>
            </w:r>
          </w:p>
        </w:tc>
        <w:tc>
          <w:tcPr>
            <w:tcW w:w="2977" w:type="dxa"/>
            <w:vMerge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</w:tcPr>
          <w:p w:rsidR="00CB5946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CB5946" w:rsidRPr="00AD52E2">
              <w:rPr>
                <w:rFonts w:ascii="Times New Roman" w:hAnsi="Times New Roman" w:cs="Times New Roman"/>
                <w:sz w:val="24"/>
              </w:rPr>
              <w:t>понимают причины своего неуспеха и находят способы выхода из данной ситуации.</w:t>
            </w:r>
          </w:p>
          <w:p w:rsidR="00CB5946" w:rsidRPr="00AD52E2" w:rsidRDefault="00001E10" w:rsidP="00001E10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="00CB5946" w:rsidRPr="00AD52E2">
              <w:rPr>
                <w:rFonts w:ascii="Times New Roman" w:hAnsi="Times New Roman" w:cs="Times New Roman"/>
                <w:bCs/>
                <w:iCs/>
                <w:sz w:val="24"/>
              </w:rPr>
              <w:t>делают предположения об информации, которая необходима для решения учебной задачи.</w:t>
            </w:r>
          </w:p>
          <w:p w:rsidR="00AF2921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CB5946" w:rsidRPr="00AD52E2">
              <w:rPr>
                <w:rFonts w:ascii="Times New Roman" w:hAnsi="Times New Roman" w:cs="Times New Roman"/>
                <w:sz w:val="24"/>
              </w:rPr>
              <w:t>умеют оформлять свои мысли в устной и письменной речи.</w:t>
            </w:r>
            <w:proofErr w:type="gramEnd"/>
          </w:p>
        </w:tc>
      </w:tr>
      <w:tr w:rsidR="00AD52E2" w:rsidRPr="00AD52E2" w:rsidTr="00001E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15483" w:type="dxa"/>
            <w:gridSpan w:val="12"/>
            <w:tcBorders>
              <w:bottom w:val="single" w:sz="4" w:space="0" w:color="auto"/>
            </w:tcBorders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Личностные: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формировать креативность мышления, находчивость, умения анализировать и выстраивать логическую цепочку.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развивать способность видеть математическую задачу в других дисциплинах, в окружающем мире.</w:t>
            </w:r>
          </w:p>
        </w:tc>
      </w:tr>
      <w:tr w:rsidR="00AD52E2" w:rsidRPr="00AD52E2" w:rsidTr="00001E1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86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Правильные и неправильные дроби.</w:t>
            </w: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001E10" w:rsidRPr="00AD52E2" w:rsidRDefault="00AF2921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Изображать 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на координатном луче правильные и неправильные дроби. </w:t>
            </w:r>
          </w:p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AF2921" w:rsidRPr="00AD52E2">
              <w:rPr>
                <w:rFonts w:ascii="Times New Roman" w:hAnsi="Times New Roman" w:cs="Times New Roman"/>
                <w:b/>
                <w:sz w:val="24"/>
              </w:rPr>
              <w:t>спользовать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 xml:space="preserve"> термины «правильная» и «неправильная» дробь. </w:t>
            </w:r>
          </w:p>
          <w:p w:rsidR="00AF2921" w:rsidRPr="00AD52E2" w:rsidRDefault="00AF2921" w:rsidP="00001E10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Сравнивать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правильные и неправильные дроби  с единицей и друг с другом.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2921" w:rsidRPr="00AD52E2" w:rsidRDefault="00AF2921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Знать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какие дроби называют правильными, а какие неправильными. </w:t>
            </w:r>
          </w:p>
          <w:p w:rsidR="00AF2921" w:rsidRPr="00AD52E2" w:rsidRDefault="00AF2921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 сравнивать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упорядочивать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обыкновенные дроби, решать текстовые задачи. </w:t>
            </w:r>
          </w:p>
          <w:p w:rsidR="00AF2921" w:rsidRPr="00AD52E2" w:rsidRDefault="00AF2921" w:rsidP="00155A4B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</w:tcPr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преобразовывают модели с целью выявления общих законов, определяющих предметную область.</w:t>
            </w:r>
          </w:p>
          <w:p w:rsidR="00AF2921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ситуаций.</w:t>
            </w:r>
            <w:proofErr w:type="gramEnd"/>
          </w:p>
        </w:tc>
      </w:tr>
      <w:tr w:rsidR="00AD52E2" w:rsidRPr="00AD52E2" w:rsidTr="005474C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2718"/>
        </w:trPr>
        <w:tc>
          <w:tcPr>
            <w:tcW w:w="603" w:type="dxa"/>
          </w:tcPr>
          <w:p w:rsidR="00001E10" w:rsidRPr="00AD52E2" w:rsidRDefault="00001E1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573" w:type="dxa"/>
            <w:gridSpan w:val="2"/>
          </w:tcPr>
          <w:p w:rsidR="00001E10" w:rsidRPr="00AD52E2" w:rsidRDefault="00001E1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001E10" w:rsidRPr="00AD52E2" w:rsidRDefault="00001E1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2976" w:type="dxa"/>
            <w:gridSpan w:val="3"/>
          </w:tcPr>
          <w:p w:rsidR="00001E10" w:rsidRPr="00AD52E2" w:rsidRDefault="00001E1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Правильные и</w:t>
            </w:r>
            <w:r w:rsidR="007550E5"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неправильные дроби.</w:t>
            </w:r>
          </w:p>
          <w:p w:rsidR="00001E10" w:rsidRPr="00AD52E2" w:rsidRDefault="000578E8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>ТЕСТ № 7</w:t>
            </w:r>
          </w:p>
        </w:tc>
        <w:tc>
          <w:tcPr>
            <w:tcW w:w="881" w:type="dxa"/>
            <w:gridSpan w:val="3"/>
          </w:tcPr>
          <w:p w:rsidR="00001E10" w:rsidRPr="00AD52E2" w:rsidRDefault="00001E10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  <w:tcBorders>
              <w:top w:val="single" w:sz="4" w:space="0" w:color="auto"/>
            </w:tcBorders>
          </w:tcPr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Сравнивать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правильные и неправильные дроби  с единицей и друг с другом. </w:t>
            </w:r>
          </w:p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AD52E2">
              <w:rPr>
                <w:rFonts w:ascii="Times New Roman" w:hAnsi="Times New Roman" w:cs="Times New Roman"/>
                <w:sz w:val="24"/>
              </w:rPr>
              <w:t>текст задачи.</w:t>
            </w:r>
          </w:p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Извлекать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необходимую информацию.</w:t>
            </w:r>
          </w:p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текстовые задачи.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Указывать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правильные и неправильные дроби.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Объяснять </w:t>
            </w:r>
            <w:r w:rsidRPr="00AD52E2">
              <w:rPr>
                <w:rFonts w:ascii="Times New Roman" w:hAnsi="Times New Roman" w:cs="Times New Roman"/>
                <w:sz w:val="24"/>
              </w:rPr>
              <w:t>ход решения задачи.</w:t>
            </w:r>
          </w:p>
        </w:tc>
        <w:tc>
          <w:tcPr>
            <w:tcW w:w="3676" w:type="dxa"/>
          </w:tcPr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источники информации.</w:t>
            </w:r>
          </w:p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делают предположения об информации, необходимой для решения учебной задачи.</w:t>
            </w:r>
          </w:p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 слушать других, принимать другую точку зрения.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88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  <w:gridSpan w:val="3"/>
          </w:tcPr>
          <w:p w:rsidR="00AF2921" w:rsidRPr="00AD52E2" w:rsidRDefault="00AF2921" w:rsidP="00670744">
            <w:pPr>
              <w:pStyle w:val="ae"/>
              <w:rPr>
                <w:rFonts w:ascii="Times New Roman" w:hAnsi="Times New Roman" w:cs="Times New Roman"/>
                <w:b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highlight w:val="yellow"/>
              </w:rPr>
              <w:t>Контрольная работа № 6</w:t>
            </w:r>
            <w:r w:rsidR="000578E8" w:rsidRPr="00AD52E2">
              <w:rPr>
                <w:rFonts w:ascii="Times New Roman" w:hAnsi="Times New Roman" w:cs="Times New Roman"/>
                <w:b/>
                <w:sz w:val="24"/>
              </w:rPr>
              <w:t xml:space="preserve"> по теме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« Обыкновенные дроби»</w:t>
            </w: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gramEnd"/>
          </w:p>
        </w:tc>
        <w:tc>
          <w:tcPr>
            <w:tcW w:w="3797" w:type="dxa"/>
          </w:tcPr>
          <w:p w:rsidR="00001E10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разные приемы проверки правильности ответа.</w:t>
            </w:r>
          </w:p>
          <w:p w:rsidR="00AF2921" w:rsidRPr="00AD52E2" w:rsidRDefault="00001E10" w:rsidP="00001E10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Объяснять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себе свои наиболее </w:t>
            </w:r>
            <w:r w:rsidRPr="00AD52E2">
              <w:rPr>
                <w:rFonts w:ascii="Times New Roman" w:hAnsi="Times New Roman" w:cs="Times New Roman"/>
                <w:sz w:val="24"/>
              </w:rPr>
              <w:lastRenderedPageBreak/>
              <w:t>заметные достижения.</w:t>
            </w:r>
          </w:p>
        </w:tc>
        <w:tc>
          <w:tcPr>
            <w:tcW w:w="2977" w:type="dxa"/>
          </w:tcPr>
          <w:p w:rsidR="00AF2921" w:rsidRPr="00AD52E2" w:rsidRDefault="00AF2921" w:rsidP="00001E10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Уметь сравнивать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правильные дроби, правильные и </w:t>
            </w:r>
            <w:r w:rsidRPr="00AD52E2">
              <w:rPr>
                <w:rFonts w:ascii="Times New Roman" w:hAnsi="Times New Roman" w:cs="Times New Roman"/>
                <w:sz w:val="24"/>
              </w:rPr>
              <w:lastRenderedPageBreak/>
              <w:t xml:space="preserve">неправильные </w:t>
            </w:r>
            <w:r w:rsidR="005474C2" w:rsidRPr="00AD52E2">
              <w:rPr>
                <w:rFonts w:ascii="Times New Roman" w:hAnsi="Times New Roman" w:cs="Times New Roman"/>
                <w:sz w:val="24"/>
              </w:rPr>
              <w:t xml:space="preserve">дроби  с единицей и между собой.  </w:t>
            </w:r>
            <w:r w:rsidR="005474C2"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ешать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текстовые задачи.</w:t>
            </w:r>
          </w:p>
        </w:tc>
        <w:tc>
          <w:tcPr>
            <w:tcW w:w="3676" w:type="dxa"/>
          </w:tcPr>
          <w:p w:rsidR="005474C2" w:rsidRPr="00AD52E2" w:rsidRDefault="005474C2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понимают причины неуспеха и находят способы выхода из данной ситуации.</w:t>
            </w:r>
          </w:p>
          <w:p w:rsidR="005474C2" w:rsidRPr="00AD52E2" w:rsidRDefault="005474C2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делают предположения об информации, нужной для решения задач.</w:t>
            </w:r>
          </w:p>
          <w:p w:rsidR="00AF2921" w:rsidRPr="00AD52E2" w:rsidRDefault="005474C2" w:rsidP="005474C2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умеют критично относиться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  своему мнению.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15483" w:type="dxa"/>
            <w:gridSpan w:val="1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 xml:space="preserve">Личностные: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формировать умения ясно, точно, грамотно 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контрпримеры</w:t>
            </w:r>
            <w:proofErr w:type="spell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: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формировать умения осуществлять контроль правильности своих действий, понимать сущность алгоритмических предписаний и умения действовать по предложенному алгоритму.</w:t>
            </w:r>
          </w:p>
        </w:tc>
      </w:tr>
      <w:tr w:rsidR="00AD52E2" w:rsidRPr="00AD52E2" w:rsidTr="005474C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89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2976" w:type="dxa"/>
            <w:gridSpan w:val="3"/>
          </w:tcPr>
          <w:p w:rsidR="000D2B23" w:rsidRPr="00AD52E2" w:rsidRDefault="000D2B23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</w:rPr>
              <w:t>Работа над ошибками.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Сложение и вычитание дробей с одинаковыми знаменателями.</w:t>
            </w: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AF2921" w:rsidRPr="00AD52E2" w:rsidRDefault="00AF2921" w:rsidP="005474C2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Формулировать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записывать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с помощью букв правила сложения и вычитания дробей с одинаковыми знаменателями. 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сложение и вычитание обыкновенных дробей с одинаковыми  знаменателями.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474C2" w:rsidRPr="00AD52E2" w:rsidRDefault="00AF2921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Знать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правила сложения и вычитания дробей с одинаковыми знаменателями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уметь применять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их на практике. </w:t>
            </w:r>
          </w:p>
          <w:p w:rsidR="00AF2921" w:rsidRPr="00AD52E2" w:rsidRDefault="00AF2921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текстовые задачи.</w:t>
            </w:r>
          </w:p>
          <w:p w:rsidR="00AF2921" w:rsidRPr="00AD52E2" w:rsidRDefault="00AF2921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  <w:p w:rsidR="00AF2921" w:rsidRPr="00AD52E2" w:rsidRDefault="00AF2921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76" w:type="dxa"/>
          </w:tcPr>
          <w:p w:rsidR="005474C2" w:rsidRPr="00AD52E2" w:rsidRDefault="005474C2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составляют план выполнения задач, решения проблем творческого и проблемного характера.</w:t>
            </w:r>
          </w:p>
          <w:p w:rsidR="005474C2" w:rsidRPr="00AD52E2" w:rsidRDefault="005474C2" w:rsidP="005474C2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делают предположения об информации, необходимой для решения учебной задачи.</w:t>
            </w:r>
          </w:p>
          <w:p w:rsidR="00AF2921" w:rsidRPr="00AD52E2" w:rsidRDefault="005474C2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взглянуть на ситуацию с другой стороны и договориться с людьми иных позиций.</w:t>
            </w:r>
          </w:p>
        </w:tc>
      </w:tr>
      <w:tr w:rsidR="00AD52E2" w:rsidRPr="00AD52E2" w:rsidTr="005474C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Сложение и вычитание дробей с одинаковыми</w:t>
            </w:r>
            <w:r w:rsidR="00A05FF1"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знаменателями.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highlight w:val="green"/>
              </w:rPr>
              <w:t>Проверочная работа № 6</w:t>
            </w: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  <w:tcBorders>
              <w:top w:val="single" w:sz="4" w:space="0" w:color="auto"/>
              <w:bottom w:val="single" w:sz="4" w:space="0" w:color="auto"/>
            </w:tcBorders>
          </w:tcPr>
          <w:p w:rsidR="00AF2921" w:rsidRPr="00AD52E2" w:rsidRDefault="00AF2921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сложение и вычитание обыкновенных дробей с одинаковыми  знаменателями. </w:t>
            </w:r>
          </w:p>
          <w:p w:rsidR="00AF2921" w:rsidRPr="00AD52E2" w:rsidRDefault="00AF2921" w:rsidP="005474C2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текст задачи,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условие, извлекать необходимую информацию, критически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оценивать </w:t>
            </w:r>
            <w:r w:rsidRPr="00AD52E2">
              <w:rPr>
                <w:rFonts w:ascii="Times New Roman" w:hAnsi="Times New Roman" w:cs="Times New Roman"/>
                <w:sz w:val="24"/>
              </w:rPr>
              <w:t>полученный ответ.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F2921" w:rsidRPr="00AD52E2" w:rsidRDefault="005474C2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Обнаруживать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устранять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ошибки логического и арифметического  характера.</w:t>
            </w:r>
          </w:p>
          <w:p w:rsidR="005474C2" w:rsidRPr="00AD52E2" w:rsidRDefault="005474C2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 xml:space="preserve">Самостоятельно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выбирать </w:t>
            </w:r>
            <w:r w:rsidRPr="00AD52E2">
              <w:rPr>
                <w:rFonts w:ascii="Times New Roman" w:hAnsi="Times New Roman" w:cs="Times New Roman"/>
                <w:sz w:val="24"/>
              </w:rPr>
              <w:t>способ решения  задания.</w:t>
            </w:r>
          </w:p>
        </w:tc>
        <w:tc>
          <w:tcPr>
            <w:tcW w:w="3676" w:type="dxa"/>
          </w:tcPr>
          <w:p w:rsidR="005474C2" w:rsidRPr="00AD52E2" w:rsidRDefault="005474C2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5474C2" w:rsidRPr="00AD52E2" w:rsidRDefault="005474C2" w:rsidP="005474C2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записывают выводы в виде правил.</w:t>
            </w:r>
          </w:p>
          <w:p w:rsidR="00AF2921" w:rsidRPr="00AD52E2" w:rsidRDefault="005474C2" w:rsidP="005474C2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оформлять свои мысли в устной и письменной речи с учетом речевых ситуаций.</w:t>
            </w:r>
            <w:proofErr w:type="gramEnd"/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15483" w:type="dxa"/>
            <w:gridSpan w:val="1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Личностные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формировать способность к эмоциональному восприятию математических  объектов, задач, решений, рассуждении.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уметь выявлять и использовать аналогии; сопоставлять свою работу с образцами; находить информацию, представленную в неявном виде; осуществлять анализ математических  объектов. 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91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Деление и дроби.</w:t>
            </w: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AD6D5F" w:rsidRPr="00AD52E2" w:rsidRDefault="00AF2921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эквивалентные представления обыкновенных дробей. </w:t>
            </w:r>
          </w:p>
          <w:p w:rsidR="00AF2921" w:rsidRPr="00AD52E2" w:rsidRDefault="00AF2921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свойство деления </w:t>
            </w:r>
            <w:r w:rsidRPr="00AD52E2">
              <w:rPr>
                <w:rFonts w:ascii="Times New Roman" w:hAnsi="Times New Roman" w:cs="Times New Roman"/>
                <w:sz w:val="24"/>
              </w:rPr>
              <w:lastRenderedPageBreak/>
              <w:t>суммы на число для  рационализации вычислений.</w:t>
            </w:r>
          </w:p>
        </w:tc>
        <w:tc>
          <w:tcPr>
            <w:tcW w:w="2977" w:type="dxa"/>
            <w:vMerge w:val="restart"/>
          </w:tcPr>
          <w:p w:rsidR="00AF2921" w:rsidRPr="00AD52E2" w:rsidRDefault="00AF2921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Знать</w:t>
            </w:r>
            <w:r w:rsidRPr="00AD52E2">
              <w:rPr>
                <w:rFonts w:ascii="Times New Roman" w:hAnsi="Times New Roman" w:cs="Times New Roman"/>
                <w:sz w:val="24"/>
              </w:rPr>
              <w:t>, что знак деления равносилен дробной черте.</w:t>
            </w:r>
          </w:p>
          <w:p w:rsidR="00AD6D5F" w:rsidRPr="00AD52E2" w:rsidRDefault="00AF2921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 представлять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52E2">
              <w:rPr>
                <w:rFonts w:ascii="Times New Roman" w:hAnsi="Times New Roman" w:cs="Times New Roman"/>
                <w:sz w:val="24"/>
              </w:rPr>
              <w:lastRenderedPageBreak/>
              <w:t xml:space="preserve">любое натуральное число в виде дробей с разными знаменателями. </w:t>
            </w:r>
          </w:p>
          <w:p w:rsidR="00AF2921" w:rsidRPr="00AD52E2" w:rsidRDefault="00AF2921" w:rsidP="00AD6D5F">
            <w:pPr>
              <w:pStyle w:val="ae"/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Решать </w:t>
            </w:r>
            <w:r w:rsidRPr="00AD52E2">
              <w:rPr>
                <w:rFonts w:ascii="Times New Roman" w:hAnsi="Times New Roman" w:cs="Times New Roman"/>
                <w:sz w:val="24"/>
              </w:rPr>
              <w:t>текстовые задачи.</w:t>
            </w:r>
          </w:p>
        </w:tc>
        <w:tc>
          <w:tcPr>
            <w:tcW w:w="3676" w:type="dxa"/>
          </w:tcPr>
          <w:p w:rsidR="00AD6D5F" w:rsidRPr="00AD52E2" w:rsidRDefault="00AD6D5F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lastRenderedPageBreak/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определяют цель учебной деятельности; осуществляют поиск средств её достижения.</w:t>
            </w:r>
          </w:p>
          <w:p w:rsidR="00AD6D5F" w:rsidRPr="00AD52E2" w:rsidRDefault="00AD6D5F" w:rsidP="00AD6D5F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 xml:space="preserve">записывают выводы в виде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lastRenderedPageBreak/>
              <w:t>правил.</w:t>
            </w:r>
          </w:p>
          <w:p w:rsidR="00AF2921" w:rsidRPr="00AD52E2" w:rsidRDefault="00AD6D5F" w:rsidP="00AD6D5F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 организовать учебное взаимодействие в группе.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92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Деление и дроби.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  <w:tcBorders>
              <w:top w:val="single" w:sz="4" w:space="0" w:color="auto"/>
            </w:tcBorders>
          </w:tcPr>
          <w:p w:rsidR="00AD6D5F" w:rsidRPr="00AD52E2" w:rsidRDefault="00AF2921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sz w:val="24"/>
              </w:rPr>
              <w:t xml:space="preserve">Анализировать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текст задачи,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переформулировать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условие,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извлекать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необходимую информацию,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строить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логическую цепочку рассуждений; критически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оценивать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полученный ответ,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осуществлять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самоконтроль, проверяя ответ на соответствие условию. </w:t>
            </w:r>
          </w:p>
          <w:p w:rsidR="00AF2921" w:rsidRPr="00AD52E2" w:rsidRDefault="00AF2921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Выполнять </w:t>
            </w:r>
            <w:r w:rsidRPr="00AD52E2">
              <w:rPr>
                <w:rFonts w:ascii="Times New Roman" w:hAnsi="Times New Roman" w:cs="Times New Roman"/>
                <w:sz w:val="24"/>
              </w:rPr>
              <w:t>прикидку и оценку в ходе вычислений</w:t>
            </w:r>
            <w:r w:rsidR="00AD6D5F" w:rsidRPr="00AD52E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vMerge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</w:tcPr>
          <w:p w:rsidR="00AD6D5F" w:rsidRPr="00AD52E2" w:rsidRDefault="00AD6D5F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источники информации.</w:t>
            </w:r>
          </w:p>
          <w:p w:rsidR="00AD6D5F" w:rsidRPr="00AD52E2" w:rsidRDefault="00AD6D5F" w:rsidP="00AD6D5F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сопоставляют и отбирают информацию,  полученную из разных источников.</w:t>
            </w:r>
          </w:p>
          <w:p w:rsidR="00AF2921" w:rsidRPr="00AD52E2" w:rsidRDefault="00AD6D5F" w:rsidP="00AD6D5F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умеют  выполнять различные роли в группе, сотрудничать при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совместном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 решение задач.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15483" w:type="dxa"/>
            <w:gridSpan w:val="12"/>
            <w:tcBorders>
              <w:bottom w:val="single" w:sz="4" w:space="0" w:color="auto"/>
            </w:tcBorders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Личностные: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формировать креативность мышления, находчивость, умения анализировать и выстраивать логическую цепочку.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развивать способность видеть математическую задачу в других дисциплинах, в окружающем мире.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93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Смешанные числа.</w:t>
            </w: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ИНМ 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AD6D5F" w:rsidRPr="00AD52E2" w:rsidRDefault="00AF2921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преобразование неправильной дроби в смешанное число и смешанного числа в неправильную дробь. </w:t>
            </w:r>
          </w:p>
          <w:p w:rsidR="00AF2921" w:rsidRPr="00AD52E2" w:rsidRDefault="00AF2921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Изображать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точками координатном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луче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 правильные и неправильные дроби.</w:t>
            </w:r>
          </w:p>
        </w:tc>
        <w:tc>
          <w:tcPr>
            <w:tcW w:w="2977" w:type="dxa"/>
            <w:vMerge w:val="restart"/>
          </w:tcPr>
          <w:p w:rsidR="00AF2921" w:rsidRPr="00AD52E2" w:rsidRDefault="00AF2921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Знать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правила преобразования неправильной дроби в смешанное число и смешанного числа в неправильную дробь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уметь применять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их на практике. </w:t>
            </w:r>
          </w:p>
          <w:p w:rsidR="00AF2921" w:rsidRPr="00AD52E2" w:rsidRDefault="00AD6D5F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Работать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с </w:t>
            </w:r>
            <w:proofErr w:type="spellStart"/>
            <w:r w:rsidRPr="00AD52E2">
              <w:rPr>
                <w:rFonts w:ascii="Times New Roman" w:hAnsi="Times New Roman" w:cs="Times New Roman"/>
                <w:sz w:val="24"/>
              </w:rPr>
              <w:t>математич</w:t>
            </w:r>
            <w:proofErr w:type="spellEnd"/>
            <w:r w:rsidRPr="00AD52E2">
              <w:rPr>
                <w:rFonts w:ascii="Times New Roman" w:hAnsi="Times New Roman" w:cs="Times New Roman"/>
                <w:sz w:val="24"/>
              </w:rPr>
              <w:t>.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 xml:space="preserve"> текстом, </w:t>
            </w:r>
            <w:r w:rsidR="00AF2921" w:rsidRPr="00AD52E2">
              <w:rPr>
                <w:rFonts w:ascii="Times New Roman" w:hAnsi="Times New Roman" w:cs="Times New Roman"/>
                <w:b/>
                <w:sz w:val="24"/>
              </w:rPr>
              <w:t xml:space="preserve">проводить 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>классификацию.</w:t>
            </w:r>
          </w:p>
          <w:p w:rsidR="00AD6D5F" w:rsidRPr="00AD52E2" w:rsidRDefault="00AD6D5F" w:rsidP="00AD6D5F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Представлять  </w:t>
            </w:r>
            <w:r w:rsidRPr="00AD52E2">
              <w:rPr>
                <w:rFonts w:ascii="Times New Roman" w:hAnsi="Times New Roman" w:cs="Times New Roman"/>
                <w:sz w:val="24"/>
              </w:rPr>
              <w:t>неправильную дробь в виде смешанного числа, смешанное число в виде неправильной дроби.</w:t>
            </w:r>
          </w:p>
        </w:tc>
        <w:tc>
          <w:tcPr>
            <w:tcW w:w="3676" w:type="dxa"/>
          </w:tcPr>
          <w:p w:rsidR="00AD6D5F" w:rsidRPr="00AD52E2" w:rsidRDefault="00F8169C" w:rsidP="00F8169C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AD6D5F" w:rsidRPr="00AD52E2">
              <w:rPr>
                <w:rFonts w:ascii="Times New Roman" w:hAnsi="Times New Roman" w:cs="Times New Roman"/>
                <w:sz w:val="24"/>
              </w:rPr>
              <w:t>определяют цель учебной деятельности совместно с учителем, самостоятельно осуществляют поиск  средств ее достижения.</w:t>
            </w:r>
          </w:p>
          <w:p w:rsidR="00AD6D5F" w:rsidRPr="00AD52E2" w:rsidRDefault="00F8169C" w:rsidP="00F8169C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="00AD6D5F" w:rsidRPr="00AD52E2">
              <w:rPr>
                <w:rFonts w:ascii="Times New Roman" w:hAnsi="Times New Roman" w:cs="Times New Roman"/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AF2921" w:rsidRPr="00AD52E2" w:rsidRDefault="00F8169C" w:rsidP="00F8169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К: </w:t>
            </w:r>
            <w:r w:rsidR="00AD6D5F" w:rsidRPr="00AD52E2">
              <w:rPr>
                <w:rFonts w:ascii="Times New Roman" w:hAnsi="Times New Roman" w:cs="Times New Roman"/>
                <w:sz w:val="24"/>
              </w:rPr>
              <w:t>умеют оформлять свои мысли в устной и письменной речи с учетом речевых ситуаций.</w:t>
            </w:r>
            <w:proofErr w:type="gramEnd"/>
          </w:p>
          <w:p w:rsidR="00AD6D5F" w:rsidRPr="00AD52E2" w:rsidRDefault="00AD6D5F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2120"/>
        </w:trPr>
        <w:tc>
          <w:tcPr>
            <w:tcW w:w="603" w:type="dxa"/>
            <w:tcBorders>
              <w:bottom w:val="single" w:sz="4" w:space="0" w:color="auto"/>
            </w:tcBorders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94</w:t>
            </w: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Смешанные числа.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 xml:space="preserve">ТЕСТ № </w:t>
            </w:r>
            <w:r w:rsidR="000578E8" w:rsidRPr="00AD52E2">
              <w:rPr>
                <w:rFonts w:ascii="Times New Roman" w:hAnsi="Times New Roman" w:cs="Times New Roman"/>
                <w:b/>
                <w:sz w:val="24"/>
                <w:szCs w:val="28"/>
                <w:highlight w:val="cyan"/>
              </w:rPr>
              <w:t>8</w:t>
            </w:r>
          </w:p>
        </w:tc>
        <w:tc>
          <w:tcPr>
            <w:tcW w:w="881" w:type="dxa"/>
            <w:gridSpan w:val="3"/>
            <w:tcBorders>
              <w:bottom w:val="single" w:sz="4" w:space="0" w:color="auto"/>
            </w:tcBorders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  <w:tcBorders>
              <w:top w:val="single" w:sz="4" w:space="0" w:color="auto"/>
              <w:bottom w:val="single" w:sz="4" w:space="0" w:color="auto"/>
            </w:tcBorders>
          </w:tcPr>
          <w:p w:rsidR="00AD6D5F" w:rsidRPr="00AD52E2" w:rsidRDefault="00AF2921" w:rsidP="00AD6D5F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Выполнять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преобразование неправильной дроби в смешанное число и смешанного числа в неправильную дробь. </w:t>
            </w:r>
          </w:p>
          <w:p w:rsidR="00AF2921" w:rsidRPr="00AD52E2" w:rsidRDefault="00AF2921" w:rsidP="005A5E01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Записывать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единицы измерения массы, времени,  длины в виде обыкновенных дробей и </w:t>
            </w:r>
            <w:r w:rsidRPr="00AD52E2">
              <w:rPr>
                <w:rFonts w:ascii="Times New Roman" w:hAnsi="Times New Roman" w:cs="Times New Roman"/>
                <w:sz w:val="24"/>
              </w:rPr>
              <w:lastRenderedPageBreak/>
              <w:t xml:space="preserve">смешанных чисел. 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  <w:tcBorders>
              <w:bottom w:val="single" w:sz="4" w:space="0" w:color="auto"/>
            </w:tcBorders>
          </w:tcPr>
          <w:p w:rsidR="00F8169C" w:rsidRPr="00AD52E2" w:rsidRDefault="00F8169C" w:rsidP="00F8169C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F8169C" w:rsidRPr="00AD52E2" w:rsidRDefault="00F8169C" w:rsidP="00F8169C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 xml:space="preserve"> передают содержание в сжатом или развернутом виде.</w:t>
            </w:r>
          </w:p>
          <w:p w:rsidR="00AF2921" w:rsidRPr="00AD52E2" w:rsidRDefault="00F8169C" w:rsidP="00F8169C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умеют  отстаивать  свою точку зрения, аргументируя ее, </w:t>
            </w:r>
            <w:r w:rsidRPr="00AD52E2">
              <w:rPr>
                <w:rFonts w:ascii="Times New Roman" w:hAnsi="Times New Roman" w:cs="Times New Roman"/>
                <w:sz w:val="24"/>
              </w:rPr>
              <w:lastRenderedPageBreak/>
              <w:t>подтверждая фактами.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840"/>
        </w:trPr>
        <w:tc>
          <w:tcPr>
            <w:tcW w:w="15483" w:type="dxa"/>
            <w:gridSpan w:val="12"/>
            <w:tcBorders>
              <w:top w:val="single" w:sz="4" w:space="0" w:color="auto"/>
              <w:bottom w:val="single" w:sz="4" w:space="0" w:color="000000"/>
            </w:tcBorders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 xml:space="preserve">Личностные: </w:t>
            </w: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формировать умения ясно, точно и грамотно  излагать свои мысли в устной и письменной речи, понимать смысл поставленной задачи, выстраивать аргументацию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,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приводить примеры.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D52E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: формировать умения понимать использовать наглядность  для иллюстрации, интерпретации, аргументации. Способность планировать и осуществлять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деятельность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направленную на решение задач.  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95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Сложение и вычитание смешанных чисел.</w:t>
            </w: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ИНМ</w:t>
            </w: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8C4D26" w:rsidRPr="00AD52E2" w:rsidRDefault="00AF2921" w:rsidP="008C4D2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в графической и предметной форме понятия и свойства, связанные с понятием см</w:t>
            </w:r>
            <w:r w:rsidR="008C4D26" w:rsidRPr="00AD52E2">
              <w:rPr>
                <w:rFonts w:ascii="Times New Roman" w:hAnsi="Times New Roman" w:cs="Times New Roman"/>
                <w:sz w:val="24"/>
              </w:rPr>
              <w:t xml:space="preserve">ешанного числа. </w:t>
            </w:r>
          </w:p>
          <w:p w:rsidR="00AF2921" w:rsidRPr="00AD52E2" w:rsidRDefault="008C4D26" w:rsidP="008C4D2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Ч</w:t>
            </w:r>
            <w:r w:rsidR="00AF2921" w:rsidRPr="00AD52E2">
              <w:rPr>
                <w:rFonts w:ascii="Times New Roman" w:hAnsi="Times New Roman" w:cs="Times New Roman"/>
                <w:b/>
                <w:sz w:val="24"/>
              </w:rPr>
              <w:t>итать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 xml:space="preserve"> записи выражений, содержащих смешанные числа. </w:t>
            </w:r>
            <w:r w:rsidR="00AF2921" w:rsidRPr="00AD52E2">
              <w:rPr>
                <w:rFonts w:ascii="Times New Roman" w:hAnsi="Times New Roman" w:cs="Times New Roman"/>
                <w:b/>
                <w:sz w:val="24"/>
              </w:rPr>
              <w:t xml:space="preserve">Выполнять 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>сложение и вычитание смешанных чисел.</w:t>
            </w:r>
          </w:p>
        </w:tc>
        <w:tc>
          <w:tcPr>
            <w:tcW w:w="2977" w:type="dxa"/>
            <w:vMerge w:val="restart"/>
          </w:tcPr>
          <w:p w:rsidR="00AF2921" w:rsidRPr="00AD52E2" w:rsidRDefault="00AF2921" w:rsidP="008C4D2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Знать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правила сложения и вычитания смешанных чисел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уметь применять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их на практике.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осмысливат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ь текст задачи,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извлекать </w:t>
            </w:r>
            <w:r w:rsidRPr="00AD52E2">
              <w:rPr>
                <w:rFonts w:ascii="Times New Roman" w:hAnsi="Times New Roman" w:cs="Times New Roman"/>
                <w:sz w:val="24"/>
              </w:rPr>
              <w:t>необходимую ин</w:t>
            </w:r>
            <w:r w:rsidR="008C4D26" w:rsidRPr="00AD52E2">
              <w:rPr>
                <w:rFonts w:ascii="Times New Roman" w:hAnsi="Times New Roman" w:cs="Times New Roman"/>
                <w:sz w:val="24"/>
              </w:rPr>
              <w:t xml:space="preserve">формацию,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строить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логическую цепочку.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Оценивать </w:t>
            </w:r>
            <w:r w:rsidRPr="00AD52E2">
              <w:rPr>
                <w:rFonts w:ascii="Times New Roman" w:hAnsi="Times New Roman" w:cs="Times New Roman"/>
                <w:sz w:val="24"/>
              </w:rPr>
              <w:t>результат</w:t>
            </w:r>
            <w:r w:rsidR="008C4D26" w:rsidRPr="00AD52E2">
              <w:rPr>
                <w:rFonts w:ascii="Times New Roman" w:hAnsi="Times New Roman" w:cs="Times New Roman"/>
                <w:sz w:val="24"/>
              </w:rPr>
              <w:t>.</w:t>
            </w:r>
          </w:p>
          <w:p w:rsidR="00AF2921" w:rsidRPr="00AD52E2" w:rsidRDefault="00AF2921" w:rsidP="008C4D26">
            <w:pPr>
              <w:pStyle w:val="ae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AF2921" w:rsidRPr="00AD52E2" w:rsidRDefault="00AF2921" w:rsidP="008C4D26">
            <w:pPr>
              <w:pStyle w:val="ae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76" w:type="dxa"/>
            <w:tcBorders>
              <w:bottom w:val="single" w:sz="4" w:space="0" w:color="auto"/>
            </w:tcBorders>
          </w:tcPr>
          <w:p w:rsidR="008C4D26" w:rsidRPr="00AD52E2" w:rsidRDefault="008C4D26" w:rsidP="008C4D2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определяют цель учебной деятельности; осуществляют поиск средств её достижения.</w:t>
            </w:r>
          </w:p>
          <w:p w:rsidR="008C4D26" w:rsidRPr="00AD52E2" w:rsidRDefault="008C4D26" w:rsidP="008C4D26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записывают выводы в виде правил.</w:t>
            </w:r>
          </w:p>
          <w:p w:rsidR="00AF2921" w:rsidRPr="00AD52E2" w:rsidRDefault="008C4D26" w:rsidP="008C4D26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 организовать учебное взаимодействие в группе.</w:t>
            </w:r>
          </w:p>
        </w:tc>
      </w:tr>
      <w:tr w:rsidR="00AD52E2" w:rsidRPr="00AD52E2" w:rsidTr="008C4D2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96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Сложение и вычитание смешанных чисел.</w:t>
            </w: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ЗНЗ</w:t>
            </w:r>
          </w:p>
        </w:tc>
        <w:tc>
          <w:tcPr>
            <w:tcW w:w="3797" w:type="dxa"/>
            <w:tcBorders>
              <w:top w:val="single" w:sz="4" w:space="0" w:color="auto"/>
              <w:bottom w:val="single" w:sz="4" w:space="0" w:color="auto"/>
            </w:tcBorders>
          </w:tcPr>
          <w:p w:rsidR="00AF2921" w:rsidRPr="00AD52E2" w:rsidRDefault="00AF2921" w:rsidP="008C4D2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Выполнять </w:t>
            </w:r>
            <w:r w:rsidRPr="00AD52E2">
              <w:rPr>
                <w:rFonts w:ascii="Times New Roman" w:hAnsi="Times New Roman" w:cs="Times New Roman"/>
                <w:sz w:val="24"/>
              </w:rPr>
              <w:t>сложение смешанных чисел и вычит</w:t>
            </w:r>
            <w:r w:rsidR="008C4D26" w:rsidRPr="00AD52E2">
              <w:rPr>
                <w:rFonts w:ascii="Times New Roman" w:hAnsi="Times New Roman" w:cs="Times New Roman"/>
                <w:sz w:val="24"/>
              </w:rPr>
              <w:t>ание смешанных чисел, у которых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, дробная часть первого меньше дробной части второго или отсутствует вовсе. 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6" w:type="dxa"/>
            <w:tcBorders>
              <w:top w:val="single" w:sz="4" w:space="0" w:color="auto"/>
            </w:tcBorders>
          </w:tcPr>
          <w:p w:rsidR="008C4D26" w:rsidRPr="00AD52E2" w:rsidRDefault="008C4D26" w:rsidP="008C4D2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8C4D26" w:rsidRPr="00AD52E2" w:rsidRDefault="008C4D26" w:rsidP="008C4D26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AF2921" w:rsidRPr="00AD52E2" w:rsidRDefault="008C4D26" w:rsidP="008C4D26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умеют  отстаивать  свою точку зрения, аргументируя ее, подтверждая фактами.</w:t>
            </w:r>
          </w:p>
        </w:tc>
      </w:tr>
      <w:tr w:rsidR="00AD52E2" w:rsidRPr="00AD52E2" w:rsidTr="008C4D2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</w:trPr>
        <w:tc>
          <w:tcPr>
            <w:tcW w:w="603" w:type="dxa"/>
          </w:tcPr>
          <w:p w:rsidR="00AF2921" w:rsidRPr="00AD52E2" w:rsidRDefault="00AF2921" w:rsidP="00155A4B">
            <w:pPr>
              <w:ind w:hanging="108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 97</w:t>
            </w:r>
          </w:p>
        </w:tc>
        <w:tc>
          <w:tcPr>
            <w:tcW w:w="573" w:type="dxa"/>
            <w:gridSpan w:val="2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П.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2976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Сложение и вычитание смешанных чисел.</w:t>
            </w:r>
          </w:p>
          <w:p w:rsidR="00AF2921" w:rsidRPr="00AD52E2" w:rsidRDefault="00AF2921" w:rsidP="00155A4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81" w:type="dxa"/>
            <w:gridSpan w:val="3"/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УКПЗ</w:t>
            </w:r>
          </w:p>
        </w:tc>
        <w:tc>
          <w:tcPr>
            <w:tcW w:w="3797" w:type="dxa"/>
            <w:tcBorders>
              <w:top w:val="single" w:sz="4" w:space="0" w:color="auto"/>
            </w:tcBorders>
          </w:tcPr>
          <w:p w:rsidR="008C4D26" w:rsidRPr="00AD52E2" w:rsidRDefault="00AF2921" w:rsidP="008C4D2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Решать </w:t>
            </w:r>
            <w:r w:rsidRPr="00AD52E2">
              <w:rPr>
                <w:rFonts w:ascii="Times New Roman" w:hAnsi="Times New Roman" w:cs="Times New Roman"/>
                <w:sz w:val="24"/>
              </w:rPr>
              <w:t>текстовые задачи арифме</w:t>
            </w:r>
            <w:r w:rsidR="008C4D26" w:rsidRPr="00AD52E2">
              <w:rPr>
                <w:rFonts w:ascii="Times New Roman" w:hAnsi="Times New Roman" w:cs="Times New Roman"/>
                <w:sz w:val="24"/>
              </w:rPr>
              <w:t>тическими способами вычислений.</w:t>
            </w:r>
          </w:p>
          <w:p w:rsidR="00AF2921" w:rsidRPr="00AD52E2" w:rsidRDefault="008C4D26" w:rsidP="008C4D2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А</w:t>
            </w:r>
            <w:r w:rsidR="00AF2921" w:rsidRPr="00AD52E2">
              <w:rPr>
                <w:rFonts w:ascii="Times New Roman" w:hAnsi="Times New Roman" w:cs="Times New Roman"/>
                <w:b/>
                <w:sz w:val="24"/>
              </w:rPr>
              <w:t>нализировать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="00AF2921" w:rsidRPr="00AD52E2">
              <w:rPr>
                <w:rFonts w:ascii="Times New Roman" w:hAnsi="Times New Roman" w:cs="Times New Roman"/>
                <w:b/>
                <w:sz w:val="24"/>
              </w:rPr>
              <w:t>осмысливать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 xml:space="preserve"> текст задачи, критически </w:t>
            </w:r>
            <w:r w:rsidR="00AF2921" w:rsidRPr="00AD52E2">
              <w:rPr>
                <w:rFonts w:ascii="Times New Roman" w:hAnsi="Times New Roman" w:cs="Times New Roman"/>
                <w:b/>
                <w:sz w:val="24"/>
              </w:rPr>
              <w:t xml:space="preserve">оценивать </w:t>
            </w:r>
            <w:r w:rsidR="00AF2921" w:rsidRPr="00AD52E2">
              <w:rPr>
                <w:rFonts w:ascii="Times New Roman" w:hAnsi="Times New Roman" w:cs="Times New Roman"/>
                <w:sz w:val="24"/>
              </w:rPr>
              <w:t>полученный ответ</w:t>
            </w:r>
            <w:r w:rsidRPr="00AD52E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F2921" w:rsidRPr="00AD52E2" w:rsidRDefault="008C4D26" w:rsidP="008C4D26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Использовать </w:t>
            </w:r>
            <w:r w:rsidRPr="00AD52E2">
              <w:rPr>
                <w:rFonts w:ascii="Times New Roman" w:hAnsi="Times New Roman" w:cs="Times New Roman"/>
                <w:sz w:val="24"/>
              </w:rPr>
              <w:t>математическую терминологию при записи и выполнении  арифметического действия.</w:t>
            </w:r>
          </w:p>
        </w:tc>
        <w:tc>
          <w:tcPr>
            <w:tcW w:w="3676" w:type="dxa"/>
          </w:tcPr>
          <w:p w:rsidR="008C4D26" w:rsidRPr="00AD52E2" w:rsidRDefault="008C4D26" w:rsidP="008C4D2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понимают причины неуспеха и находят способы выхода из данной ситуации.</w:t>
            </w:r>
          </w:p>
          <w:p w:rsidR="008C4D26" w:rsidRPr="00AD52E2" w:rsidRDefault="008C4D26" w:rsidP="008C4D26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передают содержание в сжатом и развернутом виде.</w:t>
            </w:r>
          </w:p>
          <w:p w:rsidR="00AF2921" w:rsidRPr="00AD52E2" w:rsidRDefault="008C4D26" w:rsidP="008C4D26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умеют критично относиться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  своему мнению.</w:t>
            </w:r>
          </w:p>
        </w:tc>
      </w:tr>
      <w:tr w:rsidR="00AD52E2" w:rsidRPr="00AD52E2" w:rsidTr="000D2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2680"/>
        </w:trPr>
        <w:tc>
          <w:tcPr>
            <w:tcW w:w="603" w:type="dxa"/>
            <w:tcBorders>
              <w:bottom w:val="single" w:sz="4" w:space="0" w:color="auto"/>
            </w:tcBorders>
          </w:tcPr>
          <w:p w:rsidR="00AF2921" w:rsidRPr="00AD52E2" w:rsidRDefault="00AF2921" w:rsidP="00155A4B">
            <w:pPr>
              <w:ind w:hanging="108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  98</w:t>
            </w: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AF2921" w:rsidRPr="00AD52E2" w:rsidRDefault="000578E8" w:rsidP="00155A4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highlight w:val="yellow"/>
              </w:rPr>
              <w:t>Контрольная работа № 7</w:t>
            </w:r>
            <w:r w:rsidR="00AF2921"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по теме «Сложение и вычитание смешанных чисел»</w:t>
            </w:r>
          </w:p>
        </w:tc>
        <w:tc>
          <w:tcPr>
            <w:tcW w:w="881" w:type="dxa"/>
            <w:gridSpan w:val="3"/>
            <w:tcBorders>
              <w:bottom w:val="single" w:sz="4" w:space="0" w:color="auto"/>
            </w:tcBorders>
          </w:tcPr>
          <w:p w:rsidR="00AF2921" w:rsidRPr="00AD52E2" w:rsidRDefault="00AF2921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КЗ</w:t>
            </w:r>
            <w:proofErr w:type="gramEnd"/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0D2B23" w:rsidRPr="00AD52E2" w:rsidRDefault="000D2B23" w:rsidP="000D2B23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Использовать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разные приемы проверки правильности ответа.</w:t>
            </w:r>
          </w:p>
          <w:p w:rsidR="00AF2921" w:rsidRPr="00AD52E2" w:rsidRDefault="000D2B23" w:rsidP="000D2B2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Объяснять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себе свои наиболее заметные достижения.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2921" w:rsidRPr="00AD52E2" w:rsidRDefault="00AF2921" w:rsidP="000D2B23">
            <w:pPr>
              <w:pStyle w:val="ae"/>
              <w:rPr>
                <w:rFonts w:ascii="Times New Roman" w:hAnsi="Times New Roman" w:cs="Times New Roman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 складывать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вычитать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обыкновенные дроби с одинаковыми </w:t>
            </w:r>
            <w:r w:rsidR="000D2B23" w:rsidRPr="00AD52E2">
              <w:rPr>
                <w:rFonts w:ascii="Times New Roman" w:hAnsi="Times New Roman" w:cs="Times New Roman"/>
                <w:sz w:val="24"/>
              </w:rPr>
              <w:t xml:space="preserve">знаменателями и смешанные числа. </w:t>
            </w:r>
            <w:r w:rsidR="000D2B23"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ереводить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смешанное число в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неправильную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 дроби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производить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обратное преобразование.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Решать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текстовые задачи.</w:t>
            </w:r>
          </w:p>
        </w:tc>
        <w:tc>
          <w:tcPr>
            <w:tcW w:w="3676" w:type="dxa"/>
            <w:tcBorders>
              <w:bottom w:val="single" w:sz="4" w:space="0" w:color="auto"/>
            </w:tcBorders>
          </w:tcPr>
          <w:p w:rsidR="000D2B23" w:rsidRPr="00AD52E2" w:rsidRDefault="000D2B23" w:rsidP="000D2B23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Р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понимают причины неуспеха и находят способы выхода из данной ситуации.</w:t>
            </w:r>
          </w:p>
          <w:p w:rsidR="000D2B23" w:rsidRPr="00AD52E2" w:rsidRDefault="000D2B23" w:rsidP="000D2B23">
            <w:pPr>
              <w:pStyle w:val="ae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>делают предположения об информации, нужной для решения задач.</w:t>
            </w:r>
          </w:p>
          <w:p w:rsidR="00AF2921" w:rsidRPr="00AD52E2" w:rsidRDefault="000D2B23" w:rsidP="000D2B23">
            <w:pPr>
              <w:pStyle w:val="ae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D52E2">
              <w:rPr>
                <w:rFonts w:ascii="Times New Roman" w:hAnsi="Times New Roman" w:cs="Times New Roman"/>
                <w:b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умеют критично относиться </w:t>
            </w:r>
            <w:proofErr w:type="gramStart"/>
            <w:r w:rsidRPr="00AD52E2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  <w:r w:rsidRPr="00AD52E2">
              <w:rPr>
                <w:rFonts w:ascii="Times New Roman" w:hAnsi="Times New Roman" w:cs="Times New Roman"/>
                <w:sz w:val="24"/>
              </w:rPr>
              <w:t xml:space="preserve">  своему мнению.</w:t>
            </w:r>
          </w:p>
        </w:tc>
      </w:tr>
      <w:tr w:rsidR="00AD52E2" w:rsidRPr="00AD52E2" w:rsidTr="00A229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9"/>
          <w:wBefore w:w="101" w:type="dxa"/>
          <w:wAfter w:w="11520" w:type="dxa"/>
          <w:trHeight w:val="225"/>
        </w:trPr>
        <w:tc>
          <w:tcPr>
            <w:tcW w:w="603" w:type="dxa"/>
            <w:tcBorders>
              <w:top w:val="single" w:sz="4" w:space="0" w:color="auto"/>
            </w:tcBorders>
          </w:tcPr>
          <w:p w:rsidR="000D2B23" w:rsidRPr="00AD52E2" w:rsidRDefault="000D2B23" w:rsidP="00155A4B">
            <w:pPr>
              <w:ind w:hanging="108"/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 xml:space="preserve">  99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</w:tcBorders>
          </w:tcPr>
          <w:p w:rsidR="000D2B23" w:rsidRPr="00AD52E2" w:rsidRDefault="000D2B23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</w:tcPr>
          <w:p w:rsidR="000D2B23" w:rsidRPr="00AD52E2" w:rsidRDefault="000D2B23" w:rsidP="00155A4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>Работа над ошибками</w:t>
            </w:r>
          </w:p>
          <w:p w:rsidR="000D2B23" w:rsidRPr="00AD52E2" w:rsidRDefault="000D2B23" w:rsidP="00155A4B">
            <w:pP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Решение задач.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</w:tcBorders>
          </w:tcPr>
          <w:p w:rsidR="000D2B23" w:rsidRPr="00AD52E2" w:rsidRDefault="000B1AE8" w:rsidP="00155A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sz w:val="24"/>
                <w:szCs w:val="28"/>
              </w:rPr>
              <w:t>КУ</w:t>
            </w:r>
          </w:p>
        </w:tc>
        <w:tc>
          <w:tcPr>
            <w:tcW w:w="3797" w:type="dxa"/>
            <w:tcBorders>
              <w:top w:val="single" w:sz="4" w:space="0" w:color="auto"/>
            </w:tcBorders>
          </w:tcPr>
          <w:p w:rsidR="000D2B23" w:rsidRPr="00AD52E2" w:rsidRDefault="000D2B23" w:rsidP="002B27BA">
            <w:pPr>
              <w:pStyle w:val="ae"/>
              <w:rPr>
                <w:rFonts w:ascii="Times New Roman" w:hAnsi="Times New Roman" w:cs="Times New Roman"/>
                <w:i/>
                <w:iCs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Анализировать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осмысливать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текст задачи,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переформулировать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условие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, извлекать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необходимую информацию, </w:t>
            </w:r>
            <w:r w:rsidRPr="00AD52E2">
              <w:rPr>
                <w:rFonts w:ascii="Times New Roman" w:hAnsi="Times New Roman" w:cs="Times New Roman"/>
                <w:b/>
                <w:sz w:val="24"/>
              </w:rPr>
              <w:t>моделировать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D2B23" w:rsidRPr="00AD52E2" w:rsidRDefault="000D2B23" w:rsidP="002B27B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анализировать и осмысливать текст задачи, извлекать необходимую информацию. </w:t>
            </w:r>
          </w:p>
          <w:p w:rsidR="000D2B23" w:rsidRPr="00AD52E2" w:rsidRDefault="000D2B23" w:rsidP="002B27BA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 xml:space="preserve">Строить 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логическую цепочку. </w:t>
            </w:r>
          </w:p>
          <w:p w:rsidR="000D2B23" w:rsidRPr="00AD52E2" w:rsidRDefault="000D2B23" w:rsidP="002B27BA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AD52E2">
              <w:rPr>
                <w:rFonts w:ascii="Times New Roman" w:hAnsi="Times New Roman" w:cs="Times New Roman"/>
                <w:b/>
                <w:sz w:val="24"/>
              </w:rPr>
              <w:t>Оценивать</w:t>
            </w:r>
            <w:r w:rsidRPr="00AD52E2">
              <w:rPr>
                <w:rFonts w:ascii="Times New Roman" w:hAnsi="Times New Roman" w:cs="Times New Roman"/>
                <w:sz w:val="24"/>
              </w:rPr>
              <w:t xml:space="preserve"> результат.</w:t>
            </w:r>
          </w:p>
        </w:tc>
        <w:tc>
          <w:tcPr>
            <w:tcW w:w="3676" w:type="dxa"/>
            <w:tcBorders>
              <w:top w:val="single" w:sz="4" w:space="0" w:color="auto"/>
            </w:tcBorders>
          </w:tcPr>
          <w:p w:rsidR="000D2B23" w:rsidRPr="00AD52E2" w:rsidRDefault="000D2B23" w:rsidP="002B27BA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proofErr w:type="gramEnd"/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оставляют план выполнения заданий совместно с учителем.</w:t>
            </w:r>
          </w:p>
          <w:p w:rsidR="000D2B23" w:rsidRPr="00AD52E2" w:rsidRDefault="000D2B23" w:rsidP="002B27BA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П</w:t>
            </w:r>
            <w:proofErr w:type="gramEnd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 xml:space="preserve">: </w:t>
            </w:r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0D2B23" w:rsidRPr="00AD52E2" w:rsidRDefault="000D2B23" w:rsidP="002B27BA">
            <w:pPr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</w:pPr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</w:rPr>
              <w:t>К</w:t>
            </w:r>
            <w:proofErr w:type="gramStart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</w:rPr>
              <w:t>:</w:t>
            </w:r>
            <w:r w:rsidRPr="00AD52E2">
              <w:rPr>
                <w:rFonts w:ascii="Times New Roman" w:eastAsia="Times New Roman" w:hAnsi="Times New Roman" w:cs="Times New Roman"/>
                <w:sz w:val="24"/>
                <w:szCs w:val="20"/>
              </w:rPr>
              <w:t>у</w:t>
            </w:r>
            <w:proofErr w:type="gramEnd"/>
            <w:r w:rsidRPr="00AD52E2">
              <w:rPr>
                <w:rFonts w:ascii="Times New Roman" w:eastAsia="Times New Roman" w:hAnsi="Times New Roman" w:cs="Times New Roman"/>
                <w:sz w:val="24"/>
                <w:szCs w:val="20"/>
              </w:rPr>
              <w:t>меют оформлять мысли в устной и письменной речи с учетом речевых ситуаций.</w:t>
            </w:r>
          </w:p>
        </w:tc>
      </w:tr>
    </w:tbl>
    <w:tbl>
      <w:tblPr>
        <w:tblStyle w:val="a8"/>
        <w:tblW w:w="1548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606"/>
        <w:gridCol w:w="567"/>
        <w:gridCol w:w="2976"/>
        <w:gridCol w:w="851"/>
        <w:gridCol w:w="3827"/>
        <w:gridCol w:w="142"/>
        <w:gridCol w:w="2835"/>
        <w:gridCol w:w="3676"/>
      </w:tblGrid>
      <w:tr w:rsidR="00AD52E2" w:rsidRPr="00AD52E2" w:rsidTr="00423DED">
        <w:tc>
          <w:tcPr>
            <w:tcW w:w="15480" w:type="dxa"/>
            <w:gridSpan w:val="8"/>
            <w:shd w:val="clear" w:color="auto" w:fill="CCECFF"/>
          </w:tcPr>
          <w:p w:rsidR="000F0974" w:rsidRPr="00AD52E2" w:rsidRDefault="000F0974" w:rsidP="000D2B23">
            <w:pPr>
              <w:rPr>
                <w:sz w:val="24"/>
                <w:szCs w:val="28"/>
              </w:rPr>
            </w:pPr>
            <w:r w:rsidRPr="00AD52E2">
              <w:rPr>
                <w:b/>
                <w:bCs/>
                <w:sz w:val="24"/>
                <w:szCs w:val="28"/>
              </w:rPr>
              <w:t>§6</w:t>
            </w:r>
            <w:r w:rsidRPr="00AD52E2">
              <w:rPr>
                <w:b/>
                <w:sz w:val="24"/>
                <w:szCs w:val="28"/>
              </w:rPr>
              <w:t>Десятичные дроби. Сложение и</w:t>
            </w:r>
            <w:r w:rsidR="007F1B32" w:rsidRPr="00AD52E2">
              <w:rPr>
                <w:b/>
                <w:sz w:val="24"/>
                <w:szCs w:val="28"/>
              </w:rPr>
              <w:t xml:space="preserve"> вычитание десятичных дробей (15</w:t>
            </w:r>
            <w:r w:rsidRPr="00AD52E2">
              <w:rPr>
                <w:b/>
                <w:sz w:val="24"/>
                <w:szCs w:val="28"/>
              </w:rPr>
              <w:t xml:space="preserve"> ч</w:t>
            </w:r>
            <w:r w:rsidR="00B05B7B" w:rsidRPr="00AD52E2">
              <w:rPr>
                <w:b/>
                <w:sz w:val="24"/>
                <w:szCs w:val="28"/>
              </w:rPr>
              <w:t>асов</w:t>
            </w:r>
            <w:r w:rsidRPr="00AD52E2">
              <w:rPr>
                <w:b/>
                <w:sz w:val="24"/>
                <w:szCs w:val="28"/>
              </w:rPr>
              <w:t>)</w:t>
            </w:r>
          </w:p>
        </w:tc>
      </w:tr>
      <w:tr w:rsidR="00AD52E2" w:rsidRPr="00AD52E2" w:rsidTr="00423DED">
        <w:tc>
          <w:tcPr>
            <w:tcW w:w="15480" w:type="dxa"/>
            <w:gridSpan w:val="8"/>
            <w:tcBorders>
              <w:top w:val="nil"/>
            </w:tcBorders>
            <w:shd w:val="clear" w:color="auto" w:fill="FFFFFF" w:themeFill="background1"/>
          </w:tcPr>
          <w:p w:rsidR="00CF7437" w:rsidRPr="00AD52E2" w:rsidRDefault="00CF7437" w:rsidP="00155A4B">
            <w:pPr>
              <w:jc w:val="both"/>
              <w:rPr>
                <w:sz w:val="24"/>
                <w:szCs w:val="28"/>
              </w:rPr>
            </w:pPr>
            <w:r w:rsidRPr="00AD52E2">
              <w:rPr>
                <w:b/>
                <w:sz w:val="24"/>
                <w:szCs w:val="28"/>
              </w:rPr>
              <w:t>Личностные</w:t>
            </w:r>
            <w:r w:rsidRPr="00AD52E2">
              <w:rPr>
                <w:sz w:val="24"/>
                <w:szCs w:val="28"/>
              </w:rPr>
              <w:t>: формировать внимательности, любознательность и исполнительскую дисциплину</w:t>
            </w:r>
          </w:p>
          <w:p w:rsidR="00CF7437" w:rsidRPr="00AD52E2" w:rsidRDefault="00CF7437" w:rsidP="00155A4B">
            <w:pPr>
              <w:rPr>
                <w:sz w:val="24"/>
                <w:szCs w:val="28"/>
              </w:rPr>
            </w:pPr>
            <w:proofErr w:type="spellStart"/>
            <w:r w:rsidRPr="00AD52E2">
              <w:rPr>
                <w:b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sz w:val="24"/>
                <w:szCs w:val="28"/>
              </w:rPr>
              <w:t>: формировать умения  осуществлять контроль по образцу и вносить необходимые коррективы, понимание сущности алгоритмических предписаний и умение действовать в соответствии с предложенным алгоритмом.</w:t>
            </w:r>
          </w:p>
        </w:tc>
      </w:tr>
      <w:tr w:rsidR="00AD52E2" w:rsidRPr="00AD52E2" w:rsidTr="007D7BE9">
        <w:tc>
          <w:tcPr>
            <w:tcW w:w="606" w:type="dxa"/>
          </w:tcPr>
          <w:p w:rsidR="001940FD" w:rsidRPr="00AD52E2" w:rsidRDefault="001940FD" w:rsidP="00155A4B">
            <w:pPr>
              <w:ind w:right="-10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100</w:t>
            </w:r>
          </w:p>
        </w:tc>
        <w:tc>
          <w:tcPr>
            <w:tcW w:w="567" w:type="dxa"/>
          </w:tcPr>
          <w:p w:rsidR="001940FD" w:rsidRPr="00AD52E2" w:rsidRDefault="001940FD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1940FD" w:rsidRPr="00AD52E2" w:rsidRDefault="001940FD" w:rsidP="00155A4B">
            <w:pPr>
              <w:rPr>
                <w:sz w:val="24"/>
                <w:szCs w:val="28"/>
              </w:rPr>
            </w:pPr>
          </w:p>
          <w:p w:rsidR="001940FD" w:rsidRPr="00AD52E2" w:rsidRDefault="001940FD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30</w:t>
            </w:r>
          </w:p>
        </w:tc>
        <w:tc>
          <w:tcPr>
            <w:tcW w:w="2976" w:type="dxa"/>
          </w:tcPr>
          <w:p w:rsidR="001940FD" w:rsidRPr="00AD52E2" w:rsidRDefault="001940FD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Десятичная запись дробных чисел.</w:t>
            </w:r>
          </w:p>
          <w:p w:rsidR="001940FD" w:rsidRPr="00AD52E2" w:rsidRDefault="001940FD" w:rsidP="00155A4B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1940FD" w:rsidRPr="00AD52E2" w:rsidRDefault="001940FD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3A7403" w:rsidRPr="00AD52E2" w:rsidRDefault="001940FD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Записывать </w:t>
            </w:r>
            <w:r w:rsidRPr="00AD52E2">
              <w:rPr>
                <w:sz w:val="24"/>
              </w:rPr>
              <w:t xml:space="preserve">и </w:t>
            </w:r>
            <w:r w:rsidRPr="00AD52E2">
              <w:rPr>
                <w:b/>
                <w:sz w:val="24"/>
              </w:rPr>
              <w:t>читать</w:t>
            </w:r>
            <w:r w:rsidR="003A7403" w:rsidRPr="00AD52E2">
              <w:rPr>
                <w:sz w:val="24"/>
              </w:rPr>
              <w:t xml:space="preserve"> десятичные дроби.</w:t>
            </w:r>
          </w:p>
          <w:p w:rsidR="001940FD" w:rsidRPr="00AD52E2" w:rsidRDefault="003A7403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П</w:t>
            </w:r>
            <w:r w:rsidR="001940FD" w:rsidRPr="00AD52E2">
              <w:rPr>
                <w:b/>
                <w:sz w:val="24"/>
              </w:rPr>
              <w:t>редставлять</w:t>
            </w:r>
            <w:r w:rsidR="001940FD" w:rsidRPr="00AD52E2">
              <w:rPr>
                <w:sz w:val="24"/>
              </w:rPr>
              <w:t xml:space="preserve"> обыкновенную  дробь в виде десятичной </w:t>
            </w:r>
          </w:p>
          <w:p w:rsidR="003A7403" w:rsidRPr="00AD52E2" w:rsidRDefault="001940FD" w:rsidP="003A7403">
            <w:pPr>
              <w:pStyle w:val="ae"/>
              <w:rPr>
                <w:sz w:val="24"/>
              </w:rPr>
            </w:pPr>
            <w:r w:rsidRPr="00AD52E2">
              <w:rPr>
                <w:sz w:val="24"/>
              </w:rPr>
              <w:t xml:space="preserve">и наоборот. </w:t>
            </w:r>
          </w:p>
          <w:p w:rsidR="001940FD" w:rsidRPr="00AD52E2" w:rsidRDefault="001940FD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Называть</w:t>
            </w:r>
            <w:r w:rsidRPr="00AD52E2">
              <w:rPr>
                <w:sz w:val="24"/>
              </w:rPr>
              <w:t xml:space="preserve"> целую и дробную части десятичных дробей</w:t>
            </w:r>
          </w:p>
        </w:tc>
        <w:tc>
          <w:tcPr>
            <w:tcW w:w="2977" w:type="dxa"/>
            <w:gridSpan w:val="2"/>
            <w:vMerge w:val="restart"/>
          </w:tcPr>
          <w:p w:rsidR="001940FD" w:rsidRPr="00AD52E2" w:rsidRDefault="001940FD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Иметь</w:t>
            </w:r>
            <w:r w:rsidRPr="00AD52E2">
              <w:rPr>
                <w:sz w:val="24"/>
              </w:rPr>
              <w:t xml:space="preserve"> представление о десятичных дробях.</w:t>
            </w:r>
          </w:p>
          <w:p w:rsidR="001940FD" w:rsidRPr="00AD52E2" w:rsidRDefault="001940FD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Уметь записывать</w:t>
            </w:r>
            <w:r w:rsidRPr="00AD52E2">
              <w:rPr>
                <w:sz w:val="24"/>
              </w:rPr>
              <w:t xml:space="preserve"> дроби, знаменатель которых единица с несколькими нулями, в виде десятичных.</w:t>
            </w:r>
          </w:p>
          <w:p w:rsidR="001940FD" w:rsidRPr="00AD52E2" w:rsidRDefault="001940FD" w:rsidP="003A7403">
            <w:pPr>
              <w:pStyle w:val="ae"/>
            </w:pPr>
            <w:r w:rsidRPr="00AD52E2">
              <w:rPr>
                <w:b/>
                <w:sz w:val="24"/>
              </w:rPr>
              <w:t>Уметь записывать</w:t>
            </w:r>
            <w:r w:rsidRPr="00AD52E2">
              <w:rPr>
                <w:sz w:val="24"/>
              </w:rPr>
              <w:t xml:space="preserve"> в виде десятичных дробей значения величин, содержащих различные единицы измерений.</w:t>
            </w:r>
          </w:p>
        </w:tc>
        <w:tc>
          <w:tcPr>
            <w:tcW w:w="3676" w:type="dxa"/>
          </w:tcPr>
          <w:p w:rsidR="003A7403" w:rsidRPr="00AD52E2" w:rsidRDefault="003A7403" w:rsidP="003A7403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3A7403" w:rsidRPr="00AD52E2" w:rsidRDefault="003A7403" w:rsidP="003A7403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1940FD" w:rsidRPr="00AD52E2" w:rsidRDefault="003A7403" w:rsidP="003A7403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умеют  отстаивать свою точку зрения, аргументируя ее.</w:t>
            </w:r>
          </w:p>
        </w:tc>
      </w:tr>
      <w:tr w:rsidR="00AD52E2" w:rsidRPr="00AD52E2" w:rsidTr="007D7BE9">
        <w:tc>
          <w:tcPr>
            <w:tcW w:w="606" w:type="dxa"/>
          </w:tcPr>
          <w:p w:rsidR="001940FD" w:rsidRPr="00AD52E2" w:rsidRDefault="001940FD" w:rsidP="00155A4B">
            <w:pPr>
              <w:ind w:right="-28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101</w:t>
            </w:r>
          </w:p>
        </w:tc>
        <w:tc>
          <w:tcPr>
            <w:tcW w:w="567" w:type="dxa"/>
          </w:tcPr>
          <w:p w:rsidR="001940FD" w:rsidRPr="00AD52E2" w:rsidRDefault="001940FD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1940FD" w:rsidRPr="00AD52E2" w:rsidRDefault="001940FD" w:rsidP="00155A4B">
            <w:pPr>
              <w:rPr>
                <w:sz w:val="24"/>
                <w:szCs w:val="28"/>
              </w:rPr>
            </w:pPr>
          </w:p>
          <w:p w:rsidR="001940FD" w:rsidRPr="00AD52E2" w:rsidRDefault="001940FD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30</w:t>
            </w:r>
          </w:p>
        </w:tc>
        <w:tc>
          <w:tcPr>
            <w:tcW w:w="2976" w:type="dxa"/>
          </w:tcPr>
          <w:p w:rsidR="001940FD" w:rsidRPr="00AD52E2" w:rsidRDefault="001940FD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Десятичная запись дробных чисел.</w:t>
            </w:r>
          </w:p>
          <w:p w:rsidR="001940FD" w:rsidRPr="00AD52E2" w:rsidRDefault="001940FD" w:rsidP="00155A4B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1940FD" w:rsidRPr="00AD52E2" w:rsidRDefault="001940FD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1940FD" w:rsidRPr="00AD52E2" w:rsidRDefault="003A7403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Ч</w:t>
            </w:r>
            <w:r w:rsidR="001940FD" w:rsidRPr="00AD52E2">
              <w:rPr>
                <w:b/>
                <w:sz w:val="24"/>
              </w:rPr>
              <w:t>итать</w:t>
            </w:r>
            <w:r w:rsidR="001940FD" w:rsidRPr="00AD52E2">
              <w:rPr>
                <w:sz w:val="24"/>
              </w:rPr>
              <w:t xml:space="preserve"> записи выражений, содержащих десятичные дроби. </w:t>
            </w:r>
            <w:r w:rsidR="001940FD" w:rsidRPr="00AD52E2">
              <w:rPr>
                <w:b/>
                <w:sz w:val="24"/>
              </w:rPr>
              <w:t>Записывать</w:t>
            </w:r>
            <w:r w:rsidR="001940FD" w:rsidRPr="00AD52E2">
              <w:rPr>
                <w:sz w:val="24"/>
              </w:rPr>
              <w:t xml:space="preserve"> в виде десятичных дробей значения величин, содержащих различные единицы измерений.</w:t>
            </w:r>
          </w:p>
        </w:tc>
        <w:tc>
          <w:tcPr>
            <w:tcW w:w="2977" w:type="dxa"/>
            <w:gridSpan w:val="2"/>
            <w:vMerge/>
          </w:tcPr>
          <w:p w:rsidR="001940FD" w:rsidRPr="00AD52E2" w:rsidRDefault="001940FD" w:rsidP="00155A4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3676" w:type="dxa"/>
          </w:tcPr>
          <w:p w:rsidR="003A7403" w:rsidRPr="00AD52E2" w:rsidRDefault="003A7403" w:rsidP="003A7403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составляют план выполнения заданий совместно с учителем.</w:t>
            </w:r>
          </w:p>
          <w:p w:rsidR="003A7403" w:rsidRPr="00AD52E2" w:rsidRDefault="003A7403" w:rsidP="003A7403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делают предположения о информации, которая необходима для решения учебной задачи.</w:t>
            </w:r>
          </w:p>
          <w:p w:rsidR="001940FD" w:rsidRPr="00AD52E2" w:rsidRDefault="003A7403" w:rsidP="003A7403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 xml:space="preserve">умеют  отстаивать свою точку зрения, понимают точку зрения </w:t>
            </w:r>
            <w:r w:rsidRPr="00AD52E2">
              <w:rPr>
                <w:sz w:val="24"/>
              </w:rPr>
              <w:lastRenderedPageBreak/>
              <w:t>другого.</w:t>
            </w:r>
          </w:p>
        </w:tc>
      </w:tr>
      <w:tr w:rsidR="00AD52E2" w:rsidRPr="00AD52E2" w:rsidTr="00155A4B">
        <w:tc>
          <w:tcPr>
            <w:tcW w:w="15480" w:type="dxa"/>
            <w:gridSpan w:val="8"/>
          </w:tcPr>
          <w:p w:rsidR="00CF7437" w:rsidRPr="00AD52E2" w:rsidRDefault="00CF7437" w:rsidP="00155A4B">
            <w:pPr>
              <w:rPr>
                <w:sz w:val="24"/>
                <w:szCs w:val="28"/>
              </w:rPr>
            </w:pPr>
            <w:proofErr w:type="spellStart"/>
            <w:r w:rsidRPr="00AD52E2">
              <w:rPr>
                <w:b/>
                <w:bCs/>
                <w:sz w:val="24"/>
                <w:szCs w:val="28"/>
              </w:rPr>
              <w:lastRenderedPageBreak/>
              <w:t>Личностные</w:t>
            </w:r>
            <w:proofErr w:type="gramStart"/>
            <w:r w:rsidRPr="00AD52E2">
              <w:rPr>
                <w:b/>
                <w:bCs/>
                <w:sz w:val="24"/>
                <w:szCs w:val="28"/>
              </w:rPr>
              <w:t>:</w:t>
            </w:r>
            <w:r w:rsidRPr="00AD52E2">
              <w:rPr>
                <w:sz w:val="24"/>
                <w:szCs w:val="28"/>
              </w:rPr>
              <w:t>ф</w:t>
            </w:r>
            <w:proofErr w:type="gramEnd"/>
            <w:r w:rsidRPr="00AD52E2">
              <w:rPr>
                <w:sz w:val="24"/>
                <w:szCs w:val="28"/>
              </w:rPr>
              <w:t>ормироватьнавыки</w:t>
            </w:r>
            <w:proofErr w:type="spellEnd"/>
            <w:r w:rsidRPr="00AD52E2">
              <w:rPr>
                <w:sz w:val="24"/>
                <w:szCs w:val="28"/>
              </w:rPr>
              <w:t xml:space="preserve"> сравнения , аналогии, вы</w:t>
            </w:r>
            <w:r w:rsidR="009E78F1" w:rsidRPr="00AD52E2">
              <w:rPr>
                <w:sz w:val="24"/>
                <w:szCs w:val="28"/>
              </w:rPr>
              <w:t>страивания логических цепочек.</w:t>
            </w:r>
          </w:p>
          <w:p w:rsidR="00CF7437" w:rsidRPr="00AD52E2" w:rsidRDefault="00CF7437" w:rsidP="00155A4B">
            <w:pPr>
              <w:rPr>
                <w:sz w:val="24"/>
                <w:szCs w:val="28"/>
              </w:rPr>
            </w:pPr>
            <w:proofErr w:type="spellStart"/>
            <w:r w:rsidRPr="00AD52E2">
              <w:rPr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b/>
                <w:bCs/>
                <w:sz w:val="24"/>
                <w:szCs w:val="28"/>
              </w:rPr>
              <w:t>:</w:t>
            </w:r>
            <w:r w:rsidRPr="00AD52E2">
              <w:rPr>
                <w:sz w:val="24"/>
                <w:szCs w:val="28"/>
              </w:rPr>
              <w:t xml:space="preserve"> располагать объекты в соответствии с их числовыми характеристиками; давать качественные характеристики объектам в соответствии с их числовыми значениями.</w:t>
            </w:r>
          </w:p>
        </w:tc>
      </w:tr>
      <w:tr w:rsidR="00AD52E2" w:rsidRPr="00AD52E2" w:rsidTr="007D7BE9">
        <w:tc>
          <w:tcPr>
            <w:tcW w:w="606" w:type="dxa"/>
          </w:tcPr>
          <w:p w:rsidR="00EB7C22" w:rsidRPr="00AD52E2" w:rsidRDefault="00EB7C22" w:rsidP="00155A4B">
            <w:pPr>
              <w:ind w:right="-10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102</w:t>
            </w:r>
          </w:p>
        </w:tc>
        <w:tc>
          <w:tcPr>
            <w:tcW w:w="567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31</w:t>
            </w:r>
          </w:p>
        </w:tc>
        <w:tc>
          <w:tcPr>
            <w:tcW w:w="2976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Сравнение десятичных дробей.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EB7C22" w:rsidRPr="00AD52E2" w:rsidRDefault="00EB7C22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3A7403" w:rsidRPr="00AD52E2" w:rsidRDefault="00EB7C22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Уравнивать </w:t>
            </w:r>
            <w:r w:rsidRPr="00AD52E2">
              <w:rPr>
                <w:sz w:val="24"/>
              </w:rPr>
              <w:t xml:space="preserve">количество знаков в дробной части числа. </w:t>
            </w:r>
          </w:p>
          <w:p w:rsidR="00EB7C22" w:rsidRPr="00AD52E2" w:rsidRDefault="00EB7C22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Сравнивать</w:t>
            </w:r>
            <w:r w:rsidRPr="00AD52E2">
              <w:rPr>
                <w:sz w:val="24"/>
              </w:rPr>
              <w:t xml:space="preserve"> десятичные дроби.</w:t>
            </w:r>
          </w:p>
        </w:tc>
        <w:tc>
          <w:tcPr>
            <w:tcW w:w="2977" w:type="dxa"/>
            <w:gridSpan w:val="2"/>
            <w:vMerge w:val="restart"/>
          </w:tcPr>
          <w:p w:rsidR="00EB7C22" w:rsidRPr="00AD52E2" w:rsidRDefault="00EB7C22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Знать</w:t>
            </w:r>
            <w:r w:rsidRPr="00AD52E2">
              <w:rPr>
                <w:sz w:val="24"/>
              </w:rPr>
              <w:t xml:space="preserve"> правило сравнения десятичных дробей и </w:t>
            </w:r>
            <w:r w:rsidRPr="00AD52E2">
              <w:rPr>
                <w:b/>
                <w:sz w:val="24"/>
              </w:rPr>
              <w:t>уметь применять</w:t>
            </w:r>
            <w:r w:rsidRPr="00AD52E2">
              <w:rPr>
                <w:sz w:val="24"/>
              </w:rPr>
              <w:t xml:space="preserve"> его на практике.</w:t>
            </w:r>
          </w:p>
          <w:p w:rsidR="003A7403" w:rsidRPr="00AD52E2" w:rsidRDefault="00EB7C22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Уметь изображать</w:t>
            </w:r>
            <w:r w:rsidRPr="00AD52E2">
              <w:rPr>
                <w:sz w:val="24"/>
              </w:rPr>
              <w:t xml:space="preserve"> десятич</w:t>
            </w:r>
            <w:r w:rsidR="003A7403" w:rsidRPr="00AD52E2">
              <w:rPr>
                <w:sz w:val="24"/>
              </w:rPr>
              <w:t>ные дроби на координатном луче.</w:t>
            </w:r>
          </w:p>
          <w:p w:rsidR="003A7403" w:rsidRPr="00AD52E2" w:rsidRDefault="003A7403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О</w:t>
            </w:r>
            <w:r w:rsidR="00EB7C22" w:rsidRPr="00AD52E2">
              <w:rPr>
                <w:b/>
                <w:sz w:val="24"/>
              </w:rPr>
              <w:t>пределять</w:t>
            </w:r>
            <w:r w:rsidR="00EB7C22" w:rsidRPr="00AD52E2">
              <w:rPr>
                <w:sz w:val="24"/>
              </w:rPr>
              <w:t xml:space="preserve"> между какими соседними натуральными числами находится данная дес</w:t>
            </w:r>
            <w:r w:rsidRPr="00AD52E2">
              <w:rPr>
                <w:sz w:val="24"/>
              </w:rPr>
              <w:t>ятичная дробь.</w:t>
            </w:r>
          </w:p>
          <w:p w:rsidR="00EB7C22" w:rsidRPr="00AD52E2" w:rsidRDefault="003A7403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Р</w:t>
            </w:r>
            <w:r w:rsidR="00EB7C22" w:rsidRPr="00AD52E2">
              <w:rPr>
                <w:b/>
                <w:sz w:val="24"/>
              </w:rPr>
              <w:t xml:space="preserve">ешать </w:t>
            </w:r>
            <w:r w:rsidR="00EB7C22" w:rsidRPr="00AD52E2">
              <w:rPr>
                <w:sz w:val="24"/>
              </w:rPr>
              <w:t>текстовые задачи на сложени</w:t>
            </w:r>
            <w:r w:rsidRPr="00AD52E2">
              <w:rPr>
                <w:sz w:val="24"/>
              </w:rPr>
              <w:t>е и вычитание десятичных дробей.</w:t>
            </w:r>
          </w:p>
          <w:p w:rsidR="00EB7C22" w:rsidRPr="00AD52E2" w:rsidRDefault="003A7403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Р</w:t>
            </w:r>
            <w:r w:rsidR="00EB7C22" w:rsidRPr="00AD52E2">
              <w:rPr>
                <w:b/>
                <w:sz w:val="24"/>
              </w:rPr>
              <w:t>ешать</w:t>
            </w:r>
            <w:r w:rsidR="00EB7C22" w:rsidRPr="00AD52E2">
              <w:rPr>
                <w:sz w:val="24"/>
              </w:rPr>
              <w:t xml:space="preserve"> уравнения, содержащие десятичные дроби.</w:t>
            </w:r>
          </w:p>
          <w:p w:rsidR="00EB7C22" w:rsidRPr="00AD52E2" w:rsidRDefault="00EB7C22" w:rsidP="00155A4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3676" w:type="dxa"/>
          </w:tcPr>
          <w:p w:rsidR="003A7403" w:rsidRPr="00AD52E2" w:rsidRDefault="003A7403" w:rsidP="003A7403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определяют цель учебной деятельности; осуществляют поиск средств её достижения.</w:t>
            </w:r>
          </w:p>
          <w:p w:rsidR="003A7403" w:rsidRPr="00AD52E2" w:rsidRDefault="003A7403" w:rsidP="003A7403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записывают выводы в виде правил.</w:t>
            </w:r>
          </w:p>
          <w:p w:rsidR="00EB7C22" w:rsidRPr="00AD52E2" w:rsidRDefault="003A7403" w:rsidP="003A7403">
            <w:pPr>
              <w:pStyle w:val="ae"/>
              <w:rPr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умеют  организовать учебное взаимодействие в группе.</w:t>
            </w:r>
          </w:p>
        </w:tc>
      </w:tr>
      <w:tr w:rsidR="00AD52E2" w:rsidRPr="00AD52E2" w:rsidTr="007D7BE9">
        <w:tc>
          <w:tcPr>
            <w:tcW w:w="606" w:type="dxa"/>
          </w:tcPr>
          <w:p w:rsidR="00EB7C22" w:rsidRPr="00AD52E2" w:rsidRDefault="00EB7C22" w:rsidP="00155A4B">
            <w:pPr>
              <w:ind w:right="-10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103</w:t>
            </w:r>
          </w:p>
        </w:tc>
        <w:tc>
          <w:tcPr>
            <w:tcW w:w="567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31</w:t>
            </w:r>
          </w:p>
        </w:tc>
        <w:tc>
          <w:tcPr>
            <w:tcW w:w="2976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Сравнение десятичных дробей.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EB7C22" w:rsidRPr="00AD52E2" w:rsidRDefault="00EB7C22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EB7C22" w:rsidRPr="00AD52E2" w:rsidRDefault="00EB7C22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Сравнивать </w:t>
            </w:r>
            <w:r w:rsidRPr="00AD52E2">
              <w:rPr>
                <w:sz w:val="24"/>
              </w:rPr>
              <w:t>десятичные дроби</w:t>
            </w:r>
            <w:r w:rsidR="003A7403" w:rsidRPr="00AD52E2">
              <w:rPr>
                <w:sz w:val="24"/>
              </w:rPr>
              <w:t xml:space="preserve">. </w:t>
            </w:r>
            <w:r w:rsidR="003A7403" w:rsidRPr="00AD52E2">
              <w:rPr>
                <w:b/>
                <w:sz w:val="24"/>
              </w:rPr>
              <w:t>Изображать</w:t>
            </w:r>
            <w:r w:rsidR="003A7403" w:rsidRPr="00AD52E2">
              <w:rPr>
                <w:sz w:val="24"/>
              </w:rPr>
              <w:t xml:space="preserve"> десятичные дроби</w:t>
            </w:r>
            <w:r w:rsidRPr="00AD52E2">
              <w:rPr>
                <w:sz w:val="24"/>
              </w:rPr>
              <w:t xml:space="preserve"> на координатном луче</w:t>
            </w:r>
            <w:r w:rsidR="003A7403" w:rsidRPr="00AD52E2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  <w:vMerge/>
          </w:tcPr>
          <w:p w:rsidR="00EB7C22" w:rsidRPr="00AD52E2" w:rsidRDefault="00EB7C22" w:rsidP="00155A4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3676" w:type="dxa"/>
          </w:tcPr>
          <w:p w:rsidR="003A7403" w:rsidRPr="00AD52E2" w:rsidRDefault="003A7403" w:rsidP="003A7403">
            <w:pPr>
              <w:pStyle w:val="34"/>
              <w:ind w:left="0"/>
              <w:rPr>
                <w:szCs w:val="20"/>
              </w:rPr>
            </w:pPr>
            <w:proofErr w:type="gramStart"/>
            <w:r w:rsidRPr="00AD52E2">
              <w:rPr>
                <w:b/>
                <w:szCs w:val="20"/>
              </w:rPr>
              <w:t>Р</w:t>
            </w:r>
            <w:proofErr w:type="gramEnd"/>
            <w:r w:rsidRPr="00AD52E2">
              <w:rPr>
                <w:b/>
                <w:szCs w:val="20"/>
              </w:rPr>
              <w:t xml:space="preserve">: </w:t>
            </w:r>
            <w:r w:rsidRPr="00AD52E2">
              <w:rPr>
                <w:szCs w:val="20"/>
              </w:rPr>
              <w:t>работают по составленному плану, используют основные и дополнительные средства.</w:t>
            </w:r>
          </w:p>
          <w:p w:rsidR="003A7403" w:rsidRPr="00AD52E2" w:rsidRDefault="003A7403" w:rsidP="003A7403">
            <w:pPr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EB7C22" w:rsidRPr="00AD52E2" w:rsidRDefault="002B27BA" w:rsidP="003A7403">
            <w:pPr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="003A7403" w:rsidRPr="00AD52E2">
              <w:rPr>
                <w:sz w:val="24"/>
              </w:rPr>
              <w:t>умеют  отстаивать свою точку зрения, аргументируя ее.</w:t>
            </w:r>
          </w:p>
        </w:tc>
      </w:tr>
      <w:tr w:rsidR="00AD52E2" w:rsidRPr="00AD52E2" w:rsidTr="002B27BA">
        <w:trPr>
          <w:trHeight w:val="1804"/>
        </w:trPr>
        <w:tc>
          <w:tcPr>
            <w:tcW w:w="606" w:type="dxa"/>
          </w:tcPr>
          <w:p w:rsidR="00EB7C22" w:rsidRPr="00AD52E2" w:rsidRDefault="00EB7C22" w:rsidP="00155A4B">
            <w:pPr>
              <w:ind w:right="-10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104</w:t>
            </w:r>
          </w:p>
        </w:tc>
        <w:tc>
          <w:tcPr>
            <w:tcW w:w="567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31</w:t>
            </w:r>
          </w:p>
        </w:tc>
        <w:tc>
          <w:tcPr>
            <w:tcW w:w="2976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Сравнение десятичных дробей.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  <w:p w:rsidR="00EB7C22" w:rsidRPr="00AD52E2" w:rsidRDefault="00EB7C22" w:rsidP="00155A4B">
            <w:pPr>
              <w:rPr>
                <w:b/>
                <w:sz w:val="24"/>
                <w:szCs w:val="28"/>
              </w:rPr>
            </w:pPr>
          </w:p>
          <w:p w:rsidR="00EB7C22" w:rsidRPr="00AD52E2" w:rsidRDefault="000578E8" w:rsidP="00155A4B">
            <w:pPr>
              <w:rPr>
                <w:b/>
                <w:sz w:val="24"/>
                <w:szCs w:val="28"/>
              </w:rPr>
            </w:pPr>
            <w:r w:rsidRPr="00AD52E2">
              <w:rPr>
                <w:b/>
                <w:sz w:val="24"/>
                <w:szCs w:val="28"/>
                <w:highlight w:val="cyan"/>
              </w:rPr>
              <w:t>ТЕСТ № 9</w:t>
            </w:r>
          </w:p>
        </w:tc>
        <w:tc>
          <w:tcPr>
            <w:tcW w:w="851" w:type="dxa"/>
          </w:tcPr>
          <w:p w:rsidR="00EB7C22" w:rsidRPr="00AD52E2" w:rsidRDefault="00EB7C22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EB7C22" w:rsidRPr="00AD52E2" w:rsidRDefault="00EB7C22" w:rsidP="003A7403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Сравнивать </w:t>
            </w:r>
            <w:r w:rsidRPr="00AD52E2">
              <w:rPr>
                <w:sz w:val="24"/>
              </w:rPr>
              <w:t>десятичные дроби, а также значения вел</w:t>
            </w:r>
            <w:r w:rsidR="003A7403" w:rsidRPr="00AD52E2">
              <w:rPr>
                <w:sz w:val="24"/>
              </w:rPr>
              <w:t xml:space="preserve">ичин различных единиц измерений. </w:t>
            </w:r>
            <w:r w:rsidR="003A7403" w:rsidRPr="00AD52E2">
              <w:rPr>
                <w:b/>
                <w:sz w:val="24"/>
              </w:rPr>
              <w:t>О</w:t>
            </w:r>
            <w:r w:rsidRPr="00AD52E2">
              <w:rPr>
                <w:b/>
                <w:sz w:val="24"/>
              </w:rPr>
              <w:t>пределять</w:t>
            </w:r>
            <w:r w:rsidRPr="00AD52E2">
              <w:rPr>
                <w:sz w:val="24"/>
              </w:rPr>
              <w:t xml:space="preserve"> между какими соседними натуральными числами находится данная десятичная дробь.</w:t>
            </w:r>
          </w:p>
          <w:p w:rsidR="00EB7C22" w:rsidRPr="00AD52E2" w:rsidRDefault="00EB7C22" w:rsidP="003A7403">
            <w:pPr>
              <w:pStyle w:val="ae"/>
              <w:rPr>
                <w:sz w:val="24"/>
              </w:rPr>
            </w:pPr>
          </w:p>
        </w:tc>
        <w:tc>
          <w:tcPr>
            <w:tcW w:w="2977" w:type="dxa"/>
            <w:gridSpan w:val="2"/>
            <w:vMerge/>
          </w:tcPr>
          <w:p w:rsidR="00EB7C22" w:rsidRPr="00AD52E2" w:rsidRDefault="00EB7C22" w:rsidP="00155A4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3676" w:type="dxa"/>
          </w:tcPr>
          <w:p w:rsidR="003A7403" w:rsidRPr="00AD52E2" w:rsidRDefault="002B27BA" w:rsidP="003A7403">
            <w:pPr>
              <w:pStyle w:val="34"/>
              <w:ind w:left="0"/>
              <w:rPr>
                <w:szCs w:val="20"/>
              </w:rPr>
            </w:pPr>
            <w:proofErr w:type="gramStart"/>
            <w:r w:rsidRPr="00AD52E2">
              <w:rPr>
                <w:b/>
                <w:szCs w:val="20"/>
              </w:rPr>
              <w:t>Р</w:t>
            </w:r>
            <w:proofErr w:type="gramEnd"/>
            <w:r w:rsidRPr="00AD52E2">
              <w:rPr>
                <w:b/>
                <w:szCs w:val="20"/>
              </w:rPr>
              <w:t>:</w:t>
            </w:r>
            <w:r w:rsidR="003A7403" w:rsidRPr="00AD52E2">
              <w:rPr>
                <w:szCs w:val="20"/>
              </w:rPr>
              <w:t xml:space="preserve"> работают по составленному плану, используют основные и дополнительные средства.</w:t>
            </w:r>
          </w:p>
          <w:p w:rsidR="003A7403" w:rsidRPr="00AD52E2" w:rsidRDefault="002B27BA" w:rsidP="003A7403">
            <w:pPr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="003A7403" w:rsidRPr="00AD52E2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EB7C22" w:rsidRPr="00AD52E2" w:rsidRDefault="002B27BA" w:rsidP="003A7403">
            <w:pPr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="003A7403" w:rsidRPr="00AD52E2">
              <w:rPr>
                <w:sz w:val="24"/>
              </w:rPr>
              <w:t>умеют  понимать точку зрения другого..</w:t>
            </w:r>
          </w:p>
        </w:tc>
      </w:tr>
      <w:tr w:rsidR="00AD52E2" w:rsidRPr="00AD52E2" w:rsidTr="002B27BA">
        <w:trPr>
          <w:trHeight w:val="1374"/>
        </w:trPr>
        <w:tc>
          <w:tcPr>
            <w:tcW w:w="606" w:type="dxa"/>
          </w:tcPr>
          <w:p w:rsidR="002B27BA" w:rsidRPr="00AD52E2" w:rsidRDefault="002B27BA" w:rsidP="00155A4B">
            <w:pPr>
              <w:ind w:right="-28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105</w:t>
            </w:r>
          </w:p>
        </w:tc>
        <w:tc>
          <w:tcPr>
            <w:tcW w:w="567" w:type="dxa"/>
          </w:tcPr>
          <w:p w:rsidR="002B27BA" w:rsidRPr="00AD52E2" w:rsidRDefault="002B27BA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2B27BA" w:rsidRPr="00AD52E2" w:rsidRDefault="002B27BA" w:rsidP="00155A4B">
            <w:pPr>
              <w:rPr>
                <w:sz w:val="24"/>
                <w:szCs w:val="28"/>
              </w:rPr>
            </w:pPr>
          </w:p>
          <w:p w:rsidR="002B27BA" w:rsidRPr="00AD52E2" w:rsidRDefault="002B27BA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32</w:t>
            </w:r>
          </w:p>
        </w:tc>
        <w:tc>
          <w:tcPr>
            <w:tcW w:w="2976" w:type="dxa"/>
          </w:tcPr>
          <w:p w:rsidR="002B27BA" w:rsidRPr="00AD52E2" w:rsidRDefault="002B27BA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Сложение и вычитание десятичных дробей.</w:t>
            </w:r>
          </w:p>
          <w:p w:rsidR="002B27BA" w:rsidRPr="00AD52E2" w:rsidRDefault="002B27BA" w:rsidP="00155A4B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2B27BA" w:rsidRPr="00AD52E2" w:rsidRDefault="002B27BA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2B27BA" w:rsidRPr="00AD52E2" w:rsidRDefault="002B27BA" w:rsidP="002B27BA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Представить</w:t>
            </w:r>
            <w:r w:rsidRPr="00AD52E2">
              <w:rPr>
                <w:sz w:val="24"/>
              </w:rPr>
              <w:t xml:space="preserve"> десятичные дроби в виде суммы разрядных слагаемых. </w:t>
            </w:r>
            <w:r w:rsidRPr="00AD52E2">
              <w:rPr>
                <w:b/>
                <w:sz w:val="24"/>
              </w:rPr>
              <w:t>Складывать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 xml:space="preserve">вычитать </w:t>
            </w:r>
            <w:r w:rsidRPr="00AD52E2">
              <w:rPr>
                <w:sz w:val="24"/>
              </w:rPr>
              <w:t>десятичные дроби.</w:t>
            </w:r>
          </w:p>
        </w:tc>
        <w:tc>
          <w:tcPr>
            <w:tcW w:w="2977" w:type="dxa"/>
            <w:gridSpan w:val="2"/>
          </w:tcPr>
          <w:p w:rsidR="002B27BA" w:rsidRPr="00AD52E2" w:rsidRDefault="002B27BA" w:rsidP="002B27BA">
            <w:pPr>
              <w:pStyle w:val="ae"/>
              <w:rPr>
                <w:sz w:val="24"/>
                <w:szCs w:val="28"/>
              </w:rPr>
            </w:pPr>
            <w:r w:rsidRPr="00AD52E2">
              <w:rPr>
                <w:b/>
                <w:sz w:val="24"/>
              </w:rPr>
              <w:t xml:space="preserve">Складывать </w:t>
            </w:r>
            <w:r w:rsidRPr="00AD52E2">
              <w:rPr>
                <w:sz w:val="24"/>
              </w:rPr>
              <w:t xml:space="preserve">и </w:t>
            </w:r>
            <w:r w:rsidRPr="00AD52E2">
              <w:rPr>
                <w:b/>
                <w:sz w:val="24"/>
              </w:rPr>
              <w:t>вычитать</w:t>
            </w:r>
            <w:r w:rsidRPr="00AD52E2">
              <w:rPr>
                <w:sz w:val="24"/>
              </w:rPr>
              <w:t xml:space="preserve"> десятичные дроби.</w:t>
            </w:r>
          </w:p>
        </w:tc>
        <w:tc>
          <w:tcPr>
            <w:tcW w:w="3676" w:type="dxa"/>
          </w:tcPr>
          <w:p w:rsidR="003611F8" w:rsidRPr="00AD52E2" w:rsidRDefault="003611F8" w:rsidP="003611F8">
            <w:pPr>
              <w:pStyle w:val="34"/>
              <w:ind w:left="0"/>
              <w:rPr>
                <w:szCs w:val="20"/>
              </w:rPr>
            </w:pPr>
            <w:proofErr w:type="gramStart"/>
            <w:r w:rsidRPr="00AD52E2">
              <w:rPr>
                <w:b/>
                <w:szCs w:val="20"/>
              </w:rPr>
              <w:t>Р</w:t>
            </w:r>
            <w:proofErr w:type="gramEnd"/>
            <w:r w:rsidRPr="00AD52E2">
              <w:rPr>
                <w:b/>
                <w:szCs w:val="20"/>
              </w:rPr>
              <w:t xml:space="preserve">: </w:t>
            </w:r>
            <w:r w:rsidRPr="00AD52E2">
              <w:rPr>
                <w:szCs w:val="20"/>
              </w:rPr>
              <w:t>определяют цель учебной деятельности; осуществляют поиск средств её достижения.</w:t>
            </w:r>
          </w:p>
          <w:p w:rsidR="003611F8" w:rsidRPr="00AD52E2" w:rsidRDefault="003611F8" w:rsidP="003611F8">
            <w:pPr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преобразовывают модели с  целью выявления общих законов, определяющих предметную область.</w:t>
            </w:r>
          </w:p>
          <w:p w:rsidR="002B27BA" w:rsidRPr="00AD52E2" w:rsidRDefault="003611F8" w:rsidP="003611F8">
            <w:pPr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умеют  организовать учебное взаимодействие в группе.</w:t>
            </w:r>
          </w:p>
        </w:tc>
      </w:tr>
      <w:tr w:rsidR="00AD52E2" w:rsidRPr="00AD52E2" w:rsidTr="007D7BE9">
        <w:tc>
          <w:tcPr>
            <w:tcW w:w="606" w:type="dxa"/>
          </w:tcPr>
          <w:p w:rsidR="00EB7C22" w:rsidRPr="00AD52E2" w:rsidRDefault="00EB7C22" w:rsidP="00155A4B">
            <w:pPr>
              <w:ind w:right="-10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106</w:t>
            </w:r>
          </w:p>
        </w:tc>
        <w:tc>
          <w:tcPr>
            <w:tcW w:w="567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32</w:t>
            </w:r>
          </w:p>
        </w:tc>
        <w:tc>
          <w:tcPr>
            <w:tcW w:w="2976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Сложение и вычитание десятичных дробей.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EB7C22" w:rsidRPr="00AD52E2" w:rsidRDefault="00EB7C22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2B27BA" w:rsidRPr="00AD52E2" w:rsidRDefault="002B27BA" w:rsidP="002B27BA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Складывать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 xml:space="preserve">вычитать </w:t>
            </w:r>
            <w:r w:rsidRPr="00AD52E2">
              <w:rPr>
                <w:sz w:val="24"/>
              </w:rPr>
              <w:t>десятичные дроби.</w:t>
            </w:r>
          </w:p>
          <w:p w:rsidR="00EB7C22" w:rsidRPr="00AD52E2" w:rsidRDefault="002B27BA" w:rsidP="002B27BA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Разложить </w:t>
            </w:r>
            <w:r w:rsidRPr="00AD52E2">
              <w:rPr>
                <w:sz w:val="24"/>
              </w:rPr>
              <w:t>десятичные дроби</w:t>
            </w:r>
            <w:r w:rsidR="00EB7C22" w:rsidRPr="00AD52E2">
              <w:rPr>
                <w:sz w:val="24"/>
              </w:rPr>
              <w:t xml:space="preserve"> по разрядам.</w:t>
            </w:r>
          </w:p>
          <w:p w:rsidR="00EB7C22" w:rsidRPr="00AD52E2" w:rsidRDefault="00EB7C22" w:rsidP="002B27BA">
            <w:pPr>
              <w:pStyle w:val="ae"/>
              <w:rPr>
                <w:sz w:val="24"/>
              </w:rPr>
            </w:pPr>
          </w:p>
        </w:tc>
        <w:tc>
          <w:tcPr>
            <w:tcW w:w="2977" w:type="dxa"/>
            <w:gridSpan w:val="2"/>
            <w:vMerge w:val="restart"/>
          </w:tcPr>
          <w:p w:rsidR="00EB7C22" w:rsidRPr="00AD52E2" w:rsidRDefault="002B27BA" w:rsidP="002B27BA">
            <w:pPr>
              <w:pStyle w:val="ae"/>
              <w:rPr>
                <w:sz w:val="24"/>
                <w:szCs w:val="28"/>
              </w:rPr>
            </w:pPr>
            <w:r w:rsidRPr="00AD52E2">
              <w:rPr>
                <w:b/>
                <w:sz w:val="24"/>
              </w:rPr>
              <w:lastRenderedPageBreak/>
              <w:t xml:space="preserve">Использовать </w:t>
            </w:r>
            <w:r w:rsidRPr="00AD52E2">
              <w:rPr>
                <w:sz w:val="24"/>
              </w:rPr>
              <w:t xml:space="preserve">математическую терминологию при записи и выполнении </w:t>
            </w:r>
            <w:r w:rsidRPr="00AD52E2">
              <w:rPr>
                <w:sz w:val="24"/>
              </w:rPr>
              <w:lastRenderedPageBreak/>
              <w:t>арифметического действия (сложения и вычитания).</w:t>
            </w:r>
          </w:p>
        </w:tc>
        <w:tc>
          <w:tcPr>
            <w:tcW w:w="3676" w:type="dxa"/>
          </w:tcPr>
          <w:p w:rsidR="003611F8" w:rsidRPr="00AD52E2" w:rsidRDefault="003611F8" w:rsidP="003611F8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lastRenderedPageBreak/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обнаруживают и формулируют  учебную проблему совместно с учителем.</w:t>
            </w:r>
          </w:p>
          <w:p w:rsidR="003611F8" w:rsidRPr="00AD52E2" w:rsidRDefault="003611F8" w:rsidP="003611F8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>:</w:t>
            </w:r>
            <w:r w:rsidRPr="00AD52E2">
              <w:rPr>
                <w:bCs/>
                <w:iCs/>
                <w:sz w:val="24"/>
              </w:rPr>
              <w:t xml:space="preserve"> сопоставляют и отбирают </w:t>
            </w:r>
            <w:r w:rsidRPr="00AD52E2">
              <w:rPr>
                <w:bCs/>
                <w:iCs/>
                <w:sz w:val="24"/>
              </w:rPr>
              <w:lastRenderedPageBreak/>
              <w:t>информацию,  полученную из разных источников.</w:t>
            </w:r>
          </w:p>
          <w:p w:rsidR="00EB7C22" w:rsidRPr="00AD52E2" w:rsidRDefault="003611F8" w:rsidP="003611F8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умеют принимать точку зрения другого, слушать.</w:t>
            </w:r>
          </w:p>
        </w:tc>
      </w:tr>
      <w:tr w:rsidR="00AD52E2" w:rsidRPr="00AD52E2" w:rsidTr="007D7BE9">
        <w:tc>
          <w:tcPr>
            <w:tcW w:w="606" w:type="dxa"/>
          </w:tcPr>
          <w:p w:rsidR="00EB7C22" w:rsidRPr="00AD52E2" w:rsidRDefault="00EB7C22" w:rsidP="00155A4B">
            <w:pPr>
              <w:ind w:right="-10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lastRenderedPageBreak/>
              <w:t>107</w:t>
            </w:r>
          </w:p>
        </w:tc>
        <w:tc>
          <w:tcPr>
            <w:tcW w:w="567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П.32</w:t>
            </w:r>
          </w:p>
        </w:tc>
        <w:tc>
          <w:tcPr>
            <w:tcW w:w="2976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Сложение и вычитание десятичных дробей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EB7C22" w:rsidRPr="00AD52E2" w:rsidRDefault="00EB7C22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2B27BA" w:rsidRPr="00AD52E2" w:rsidRDefault="002B27BA" w:rsidP="002B27BA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Складывать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 xml:space="preserve">вычитать </w:t>
            </w:r>
            <w:r w:rsidRPr="00AD52E2">
              <w:rPr>
                <w:sz w:val="24"/>
              </w:rPr>
              <w:t>десятичные дроби.</w:t>
            </w:r>
          </w:p>
          <w:p w:rsidR="00EB7C22" w:rsidRPr="00AD52E2" w:rsidRDefault="002B27BA" w:rsidP="002B27BA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Сравнивать</w:t>
            </w:r>
            <w:r w:rsidRPr="00AD52E2">
              <w:rPr>
                <w:sz w:val="24"/>
              </w:rPr>
              <w:t xml:space="preserve"> десятичные дроби. </w:t>
            </w:r>
            <w:r w:rsidRPr="00AD52E2">
              <w:rPr>
                <w:b/>
                <w:sz w:val="24"/>
              </w:rPr>
              <w:t>Решать</w:t>
            </w:r>
            <w:r w:rsidRPr="00AD52E2">
              <w:rPr>
                <w:sz w:val="24"/>
              </w:rPr>
              <w:t xml:space="preserve"> текстовые</w:t>
            </w:r>
            <w:r w:rsidR="00EB7C22" w:rsidRPr="00AD52E2">
              <w:rPr>
                <w:sz w:val="24"/>
              </w:rPr>
              <w:t xml:space="preserve"> задач</w:t>
            </w:r>
            <w:r w:rsidRPr="00AD52E2">
              <w:rPr>
                <w:sz w:val="24"/>
              </w:rPr>
              <w:t xml:space="preserve">и и </w:t>
            </w:r>
            <w:r w:rsidRPr="00AD52E2">
              <w:rPr>
                <w:b/>
                <w:sz w:val="24"/>
              </w:rPr>
              <w:t>осмысливать</w:t>
            </w:r>
            <w:r w:rsidR="00EB7C22" w:rsidRPr="00AD52E2">
              <w:rPr>
                <w:sz w:val="24"/>
              </w:rPr>
              <w:t xml:space="preserve"> условия задачи.</w:t>
            </w:r>
          </w:p>
        </w:tc>
        <w:tc>
          <w:tcPr>
            <w:tcW w:w="2977" w:type="dxa"/>
            <w:gridSpan w:val="2"/>
            <w:vMerge/>
          </w:tcPr>
          <w:p w:rsidR="00EB7C22" w:rsidRPr="00AD52E2" w:rsidRDefault="00EB7C22" w:rsidP="00155A4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3676" w:type="dxa"/>
          </w:tcPr>
          <w:p w:rsidR="003611F8" w:rsidRPr="00AD52E2" w:rsidRDefault="003611F8" w:rsidP="003611F8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составляют план выполнения задач,  решения проблем творческого и поискового характера.</w:t>
            </w:r>
          </w:p>
          <w:p w:rsidR="003611F8" w:rsidRPr="00AD52E2" w:rsidRDefault="003611F8" w:rsidP="003611F8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делают предположения о информации, необходимой для решения задания.</w:t>
            </w:r>
          </w:p>
          <w:p w:rsidR="00EB7C22" w:rsidRPr="00AD52E2" w:rsidRDefault="003611F8" w:rsidP="003611F8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 xml:space="preserve">умеют взглянуть </w:t>
            </w:r>
            <w:proofErr w:type="gramStart"/>
            <w:r w:rsidRPr="00AD52E2">
              <w:rPr>
                <w:sz w:val="24"/>
              </w:rPr>
              <w:t>на</w:t>
            </w:r>
            <w:proofErr w:type="gramEnd"/>
            <w:r w:rsidRPr="00AD52E2">
              <w:rPr>
                <w:sz w:val="24"/>
              </w:rPr>
              <w:t xml:space="preserve"> ситуацию с иной позиции и договориться с людьми иных позиций</w:t>
            </w:r>
            <w:r w:rsidRPr="00AD52E2">
              <w:t>.</w:t>
            </w:r>
          </w:p>
        </w:tc>
      </w:tr>
      <w:tr w:rsidR="00AD52E2" w:rsidRPr="00AD52E2" w:rsidTr="002B27BA">
        <w:trPr>
          <w:trHeight w:val="1925"/>
        </w:trPr>
        <w:tc>
          <w:tcPr>
            <w:tcW w:w="606" w:type="dxa"/>
          </w:tcPr>
          <w:p w:rsidR="002B27BA" w:rsidRPr="00AD52E2" w:rsidRDefault="002B27BA" w:rsidP="00155A4B">
            <w:pPr>
              <w:ind w:right="-10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108</w:t>
            </w:r>
          </w:p>
        </w:tc>
        <w:tc>
          <w:tcPr>
            <w:tcW w:w="567" w:type="dxa"/>
          </w:tcPr>
          <w:p w:rsidR="002B27BA" w:rsidRPr="00AD52E2" w:rsidRDefault="002B27BA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П.32</w:t>
            </w:r>
          </w:p>
        </w:tc>
        <w:tc>
          <w:tcPr>
            <w:tcW w:w="2976" w:type="dxa"/>
          </w:tcPr>
          <w:p w:rsidR="002B27BA" w:rsidRPr="00AD52E2" w:rsidRDefault="002B27BA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Сложение и вычитание десятичных дробей</w:t>
            </w:r>
          </w:p>
          <w:p w:rsidR="002B27BA" w:rsidRPr="00AD52E2" w:rsidRDefault="002B27BA" w:rsidP="00155A4B">
            <w:pPr>
              <w:rPr>
                <w:sz w:val="24"/>
                <w:szCs w:val="28"/>
              </w:rPr>
            </w:pPr>
          </w:p>
          <w:p w:rsidR="002B27BA" w:rsidRPr="00AD52E2" w:rsidRDefault="002B27BA" w:rsidP="00155A4B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2B27BA" w:rsidRPr="00AD52E2" w:rsidRDefault="002B27BA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2B27BA" w:rsidRPr="00AD52E2" w:rsidRDefault="002B27BA" w:rsidP="002B27BA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Представить </w:t>
            </w:r>
            <w:r w:rsidRPr="00AD52E2">
              <w:rPr>
                <w:sz w:val="24"/>
              </w:rPr>
              <w:t>десятичные дроби в виде суммы разрядных слагаемых.</w:t>
            </w:r>
          </w:p>
          <w:p w:rsidR="002B27BA" w:rsidRPr="00AD52E2" w:rsidRDefault="002B27BA" w:rsidP="002B27BA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Складывать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 xml:space="preserve">вычитать </w:t>
            </w:r>
            <w:r w:rsidRPr="00AD52E2">
              <w:rPr>
                <w:sz w:val="24"/>
              </w:rPr>
              <w:t>десятичные дроби.</w:t>
            </w:r>
          </w:p>
          <w:p w:rsidR="002B27BA" w:rsidRPr="00AD52E2" w:rsidRDefault="002B27BA" w:rsidP="002B27BA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Решать</w:t>
            </w:r>
            <w:r w:rsidRPr="00AD52E2">
              <w:rPr>
                <w:sz w:val="24"/>
              </w:rPr>
              <w:t xml:space="preserve"> текстовые задачи и </w:t>
            </w:r>
            <w:r w:rsidRPr="00AD52E2">
              <w:rPr>
                <w:b/>
                <w:sz w:val="24"/>
              </w:rPr>
              <w:t>осмысливать</w:t>
            </w:r>
            <w:r w:rsidRPr="00AD52E2">
              <w:rPr>
                <w:sz w:val="24"/>
              </w:rPr>
              <w:t xml:space="preserve"> условия задачи.</w:t>
            </w:r>
          </w:p>
        </w:tc>
        <w:tc>
          <w:tcPr>
            <w:tcW w:w="2977" w:type="dxa"/>
            <w:gridSpan w:val="2"/>
            <w:vMerge w:val="restart"/>
          </w:tcPr>
          <w:p w:rsidR="002B27BA" w:rsidRPr="00AD52E2" w:rsidRDefault="002B27BA" w:rsidP="00155A4B">
            <w:pPr>
              <w:jc w:val="both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Складывать </w:t>
            </w:r>
            <w:r w:rsidRPr="00AD52E2">
              <w:rPr>
                <w:sz w:val="24"/>
              </w:rPr>
              <w:t xml:space="preserve">и </w:t>
            </w:r>
            <w:r w:rsidRPr="00AD52E2">
              <w:rPr>
                <w:b/>
                <w:sz w:val="24"/>
              </w:rPr>
              <w:t>вычитать</w:t>
            </w:r>
            <w:r w:rsidRPr="00AD52E2">
              <w:rPr>
                <w:sz w:val="24"/>
              </w:rPr>
              <w:t xml:space="preserve"> десятичные дроби.</w:t>
            </w:r>
          </w:p>
          <w:p w:rsidR="002B27BA" w:rsidRPr="00AD52E2" w:rsidRDefault="002B27BA" w:rsidP="002B27BA">
            <w:pPr>
              <w:rPr>
                <w:sz w:val="24"/>
                <w:szCs w:val="28"/>
              </w:rPr>
            </w:pPr>
            <w:r w:rsidRPr="00AD52E2">
              <w:rPr>
                <w:b/>
                <w:sz w:val="24"/>
              </w:rPr>
              <w:t xml:space="preserve">Использовать </w:t>
            </w:r>
            <w:r w:rsidRPr="00AD52E2">
              <w:rPr>
                <w:sz w:val="24"/>
              </w:rPr>
              <w:t>математическую терминологию при записи и выполнении арифметического действия (сложения и вычитания).</w:t>
            </w:r>
          </w:p>
        </w:tc>
        <w:tc>
          <w:tcPr>
            <w:tcW w:w="3676" w:type="dxa"/>
          </w:tcPr>
          <w:p w:rsidR="003611F8" w:rsidRPr="00AD52E2" w:rsidRDefault="003611F8" w:rsidP="003611F8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3611F8" w:rsidRPr="00AD52E2" w:rsidRDefault="003611F8" w:rsidP="003611F8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2B27BA" w:rsidRPr="00AD52E2" w:rsidRDefault="003611F8" w:rsidP="003611F8">
            <w:pPr>
              <w:pStyle w:val="ae"/>
              <w:rPr>
                <w:sz w:val="24"/>
                <w:szCs w:val="28"/>
              </w:rPr>
            </w:pPr>
            <w:r w:rsidRPr="00AD52E2">
              <w:rPr>
                <w:b/>
                <w:sz w:val="24"/>
              </w:rPr>
              <w:t>К</w:t>
            </w:r>
            <w:proofErr w:type="gramStart"/>
            <w:r w:rsidRPr="00AD52E2">
              <w:rPr>
                <w:b/>
                <w:sz w:val="24"/>
              </w:rPr>
              <w:t>:</w:t>
            </w:r>
            <w:r w:rsidRPr="00AD52E2">
              <w:rPr>
                <w:sz w:val="24"/>
              </w:rPr>
              <w:t>у</w:t>
            </w:r>
            <w:proofErr w:type="gramEnd"/>
            <w:r w:rsidRPr="00AD52E2">
              <w:rPr>
                <w:sz w:val="24"/>
              </w:rPr>
              <w:t>меют  понимать точку зрения другого.</w:t>
            </w:r>
          </w:p>
        </w:tc>
      </w:tr>
      <w:tr w:rsidR="00AD52E2" w:rsidRPr="00AD52E2" w:rsidTr="007D7BE9">
        <w:tc>
          <w:tcPr>
            <w:tcW w:w="606" w:type="dxa"/>
          </w:tcPr>
          <w:p w:rsidR="00EB7C22" w:rsidRPr="00AD52E2" w:rsidRDefault="00EB7C22" w:rsidP="00155A4B">
            <w:pPr>
              <w:ind w:right="-10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109</w:t>
            </w:r>
          </w:p>
        </w:tc>
        <w:tc>
          <w:tcPr>
            <w:tcW w:w="567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П.32</w:t>
            </w:r>
          </w:p>
        </w:tc>
        <w:tc>
          <w:tcPr>
            <w:tcW w:w="2976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Сложение и вычитание десятичных дробей</w:t>
            </w:r>
          </w:p>
          <w:p w:rsidR="00EB7C22" w:rsidRPr="00AD52E2" w:rsidRDefault="00EB7C22" w:rsidP="00155A4B">
            <w:pPr>
              <w:rPr>
                <w:b/>
                <w:iCs/>
                <w:sz w:val="24"/>
                <w:szCs w:val="28"/>
              </w:rPr>
            </w:pPr>
          </w:p>
          <w:p w:rsidR="00EB7C22" w:rsidRPr="00AD52E2" w:rsidRDefault="00EB7C22" w:rsidP="00155A4B">
            <w:pPr>
              <w:rPr>
                <w:b/>
                <w:iCs/>
                <w:sz w:val="24"/>
                <w:szCs w:val="28"/>
              </w:rPr>
            </w:pPr>
            <w:r w:rsidRPr="00AD52E2">
              <w:rPr>
                <w:b/>
                <w:iCs/>
                <w:sz w:val="24"/>
                <w:szCs w:val="28"/>
                <w:highlight w:val="green"/>
              </w:rPr>
              <w:t>Проверочная работа № 7</w:t>
            </w:r>
          </w:p>
        </w:tc>
        <w:tc>
          <w:tcPr>
            <w:tcW w:w="851" w:type="dxa"/>
          </w:tcPr>
          <w:p w:rsidR="00EB7C22" w:rsidRPr="00AD52E2" w:rsidRDefault="00EB7C22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КУ</w:t>
            </w:r>
          </w:p>
        </w:tc>
        <w:tc>
          <w:tcPr>
            <w:tcW w:w="3827" w:type="dxa"/>
          </w:tcPr>
          <w:p w:rsidR="002B27BA" w:rsidRPr="00AD52E2" w:rsidRDefault="002B27BA" w:rsidP="002B27BA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Представить </w:t>
            </w:r>
            <w:r w:rsidRPr="00AD52E2">
              <w:rPr>
                <w:sz w:val="24"/>
              </w:rPr>
              <w:t>десятичные дроби в виде суммы разрядных слагаемых.</w:t>
            </w:r>
          </w:p>
          <w:p w:rsidR="002B27BA" w:rsidRPr="00AD52E2" w:rsidRDefault="002B27BA" w:rsidP="002B27BA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Складывать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 xml:space="preserve">вычитать </w:t>
            </w:r>
            <w:r w:rsidRPr="00AD52E2">
              <w:rPr>
                <w:sz w:val="24"/>
              </w:rPr>
              <w:t>десятичные дроби.</w:t>
            </w:r>
          </w:p>
          <w:p w:rsidR="00EB7C22" w:rsidRPr="00AD52E2" w:rsidRDefault="002B27BA" w:rsidP="002B27BA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Решать</w:t>
            </w:r>
            <w:r w:rsidRPr="00AD52E2">
              <w:rPr>
                <w:sz w:val="24"/>
              </w:rPr>
              <w:t xml:space="preserve"> текстовые задачи и </w:t>
            </w:r>
            <w:r w:rsidRPr="00AD52E2">
              <w:rPr>
                <w:b/>
                <w:sz w:val="24"/>
              </w:rPr>
              <w:t>осмысливать</w:t>
            </w:r>
            <w:r w:rsidRPr="00AD52E2">
              <w:rPr>
                <w:sz w:val="24"/>
              </w:rPr>
              <w:t xml:space="preserve"> условия задачи.</w:t>
            </w:r>
          </w:p>
        </w:tc>
        <w:tc>
          <w:tcPr>
            <w:tcW w:w="2977" w:type="dxa"/>
            <w:gridSpan w:val="2"/>
            <w:vMerge/>
          </w:tcPr>
          <w:p w:rsidR="00EB7C22" w:rsidRPr="00AD52E2" w:rsidRDefault="00EB7C22" w:rsidP="00155A4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3676" w:type="dxa"/>
          </w:tcPr>
          <w:p w:rsidR="003611F8" w:rsidRPr="00AD52E2" w:rsidRDefault="003611F8" w:rsidP="003611F8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3611F8" w:rsidRPr="00AD52E2" w:rsidRDefault="003611F8" w:rsidP="003611F8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>:</w:t>
            </w:r>
            <w:r w:rsidRPr="00AD52E2">
              <w:rPr>
                <w:bCs/>
                <w:iCs/>
                <w:sz w:val="24"/>
              </w:rPr>
              <w:t xml:space="preserve"> передают содержание в сжатом или развернутом виде.</w:t>
            </w:r>
          </w:p>
          <w:p w:rsidR="00EB7C22" w:rsidRPr="00AD52E2" w:rsidRDefault="003611F8" w:rsidP="003611F8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 xml:space="preserve">К: </w:t>
            </w:r>
            <w:r w:rsidRPr="00AD52E2">
              <w:rPr>
                <w:sz w:val="24"/>
              </w:rPr>
              <w:t>умеют  оформлять свои мысли в устной и письменной речи с учетом речевых ситуаций.</w:t>
            </w:r>
            <w:proofErr w:type="gramEnd"/>
          </w:p>
        </w:tc>
      </w:tr>
      <w:tr w:rsidR="00AD52E2" w:rsidRPr="00AD52E2" w:rsidTr="00155A4B">
        <w:tc>
          <w:tcPr>
            <w:tcW w:w="15480" w:type="dxa"/>
            <w:gridSpan w:val="8"/>
          </w:tcPr>
          <w:p w:rsidR="00CF7437" w:rsidRPr="00AD52E2" w:rsidRDefault="00CF7437" w:rsidP="00155A4B">
            <w:pPr>
              <w:ind w:right="-108"/>
              <w:rPr>
                <w:sz w:val="24"/>
                <w:szCs w:val="28"/>
              </w:rPr>
            </w:pPr>
            <w:r w:rsidRPr="00AD52E2">
              <w:rPr>
                <w:b/>
                <w:bCs/>
                <w:sz w:val="24"/>
                <w:szCs w:val="28"/>
              </w:rPr>
              <w:t xml:space="preserve">Личностные: </w:t>
            </w:r>
            <w:r w:rsidRPr="00AD52E2">
              <w:rPr>
                <w:sz w:val="24"/>
                <w:szCs w:val="28"/>
              </w:rPr>
              <w:t>формировать критичность и креативность мышления, умения распознавать логически некорректные высказывания.</w:t>
            </w:r>
          </w:p>
          <w:p w:rsidR="00CF7437" w:rsidRPr="00AD52E2" w:rsidRDefault="00CF7437" w:rsidP="00155A4B">
            <w:pPr>
              <w:rPr>
                <w:sz w:val="24"/>
                <w:szCs w:val="28"/>
              </w:rPr>
            </w:pPr>
            <w:proofErr w:type="spellStart"/>
            <w:r w:rsidRPr="00AD52E2">
              <w:rPr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b/>
                <w:bCs/>
                <w:sz w:val="24"/>
                <w:szCs w:val="28"/>
              </w:rPr>
              <w:t xml:space="preserve">: </w:t>
            </w:r>
            <w:r w:rsidRPr="00AD52E2">
              <w:rPr>
                <w:sz w:val="24"/>
                <w:szCs w:val="28"/>
              </w:rPr>
              <w:t>формировать способность адекватно оценивать правильность или ошибочность выполнения учебной задачи</w:t>
            </w:r>
            <w:proofErr w:type="gramStart"/>
            <w:r w:rsidRPr="00AD52E2">
              <w:rPr>
                <w:sz w:val="24"/>
                <w:szCs w:val="28"/>
              </w:rPr>
              <w:t>.е</w:t>
            </w:r>
            <w:proofErr w:type="gramEnd"/>
            <w:r w:rsidRPr="00AD52E2">
              <w:rPr>
                <w:sz w:val="24"/>
                <w:szCs w:val="28"/>
              </w:rPr>
              <w:t>е объективную трудность и собственные возможности ее решения.</w:t>
            </w:r>
          </w:p>
        </w:tc>
      </w:tr>
      <w:tr w:rsidR="00AD52E2" w:rsidRPr="00AD52E2" w:rsidTr="007D7BE9">
        <w:tc>
          <w:tcPr>
            <w:tcW w:w="606" w:type="dxa"/>
          </w:tcPr>
          <w:p w:rsidR="00EB7C22" w:rsidRPr="00AD52E2" w:rsidRDefault="00EB7C22" w:rsidP="00155A4B">
            <w:pPr>
              <w:ind w:right="-10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110</w:t>
            </w:r>
          </w:p>
        </w:tc>
        <w:tc>
          <w:tcPr>
            <w:tcW w:w="567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33</w:t>
            </w:r>
          </w:p>
        </w:tc>
        <w:tc>
          <w:tcPr>
            <w:tcW w:w="2976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Приближенные значения чисел. Округление чисел.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EB7C22" w:rsidRPr="00AD52E2" w:rsidRDefault="00EB7C22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327D9C" w:rsidRPr="00AD52E2" w:rsidRDefault="00327D9C" w:rsidP="00327D9C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И</w:t>
            </w:r>
            <w:r w:rsidR="00EB7C22" w:rsidRPr="00AD52E2">
              <w:rPr>
                <w:b/>
                <w:sz w:val="24"/>
              </w:rPr>
              <w:t>спользовать</w:t>
            </w:r>
            <w:r w:rsidR="00EB7C22" w:rsidRPr="00AD52E2">
              <w:rPr>
                <w:sz w:val="24"/>
              </w:rPr>
              <w:t xml:space="preserve"> в речи термины: приближенное значение чи</w:t>
            </w:r>
            <w:r w:rsidRPr="00AD52E2">
              <w:rPr>
                <w:sz w:val="24"/>
              </w:rPr>
              <w:t>сла с недостатком (с избытком).</w:t>
            </w:r>
          </w:p>
          <w:p w:rsidR="00EB7C22" w:rsidRPr="00AD52E2" w:rsidRDefault="00327D9C" w:rsidP="00327D9C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О</w:t>
            </w:r>
            <w:r w:rsidR="00EB7C22" w:rsidRPr="00AD52E2">
              <w:rPr>
                <w:b/>
                <w:sz w:val="24"/>
              </w:rPr>
              <w:t>круглять</w:t>
            </w:r>
            <w:r w:rsidR="00EB7C22" w:rsidRPr="00AD52E2">
              <w:rPr>
                <w:sz w:val="24"/>
              </w:rPr>
              <w:t xml:space="preserve"> десятичные дроби  до заданного разряда</w:t>
            </w:r>
          </w:p>
        </w:tc>
        <w:tc>
          <w:tcPr>
            <w:tcW w:w="2977" w:type="dxa"/>
            <w:gridSpan w:val="2"/>
            <w:vMerge w:val="restart"/>
          </w:tcPr>
          <w:p w:rsidR="00EB7C22" w:rsidRPr="00AD52E2" w:rsidRDefault="00EB7C22" w:rsidP="00327D9C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Знать</w:t>
            </w:r>
            <w:r w:rsidRPr="00AD52E2">
              <w:rPr>
                <w:sz w:val="24"/>
              </w:rPr>
              <w:t xml:space="preserve"> правило округления дробей и </w:t>
            </w:r>
            <w:r w:rsidRPr="00AD52E2">
              <w:rPr>
                <w:b/>
                <w:sz w:val="24"/>
              </w:rPr>
              <w:t>уметь применять</w:t>
            </w:r>
            <w:r w:rsidRPr="00AD52E2">
              <w:rPr>
                <w:sz w:val="24"/>
              </w:rPr>
              <w:t xml:space="preserve"> его на практике.</w:t>
            </w:r>
          </w:p>
          <w:p w:rsidR="00EB7C22" w:rsidRPr="00AD52E2" w:rsidRDefault="00EB7C22" w:rsidP="00327D9C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Уметь находить</w:t>
            </w:r>
            <w:r w:rsidRPr="00AD52E2">
              <w:rPr>
                <w:sz w:val="24"/>
              </w:rPr>
              <w:t xml:space="preserve"> приближения ч</w:t>
            </w:r>
            <w:r w:rsidR="00327D9C" w:rsidRPr="00AD52E2">
              <w:rPr>
                <w:sz w:val="24"/>
              </w:rPr>
              <w:t xml:space="preserve">исел с недостатком и с </w:t>
            </w:r>
            <w:r w:rsidR="00327D9C" w:rsidRPr="00AD52E2">
              <w:rPr>
                <w:sz w:val="24"/>
              </w:rPr>
              <w:lastRenderedPageBreak/>
              <w:t>избытком.</w:t>
            </w:r>
          </w:p>
          <w:p w:rsidR="00EB7C22" w:rsidRPr="00AD52E2" w:rsidRDefault="00327D9C" w:rsidP="00327D9C">
            <w:pPr>
              <w:pStyle w:val="ae"/>
            </w:pPr>
            <w:r w:rsidRPr="00AD52E2">
              <w:rPr>
                <w:b/>
                <w:sz w:val="24"/>
              </w:rPr>
              <w:t>Р</w:t>
            </w:r>
            <w:r w:rsidR="00EB7C22" w:rsidRPr="00AD52E2">
              <w:rPr>
                <w:b/>
                <w:sz w:val="24"/>
              </w:rPr>
              <w:t>ешать</w:t>
            </w:r>
            <w:r w:rsidR="00EB7C22" w:rsidRPr="00AD52E2">
              <w:rPr>
                <w:sz w:val="24"/>
              </w:rPr>
              <w:t xml:space="preserve"> текстовые задачи, требующие округления величин.</w:t>
            </w:r>
          </w:p>
        </w:tc>
        <w:tc>
          <w:tcPr>
            <w:tcW w:w="3676" w:type="dxa"/>
          </w:tcPr>
          <w:p w:rsidR="00327D9C" w:rsidRPr="00AD52E2" w:rsidRDefault="00327D9C" w:rsidP="00327D9C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lastRenderedPageBreak/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327D9C" w:rsidRPr="00AD52E2" w:rsidRDefault="00327D9C" w:rsidP="00327D9C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П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делают предположения об информации, необходимой для решения учебной задачи.</w:t>
            </w:r>
          </w:p>
          <w:p w:rsidR="00EB7C22" w:rsidRPr="00AD52E2" w:rsidRDefault="00327D9C" w:rsidP="00327D9C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 xml:space="preserve">умеют  слушать других, </w:t>
            </w:r>
            <w:r w:rsidRPr="00AD52E2">
              <w:rPr>
                <w:sz w:val="24"/>
              </w:rPr>
              <w:lastRenderedPageBreak/>
              <w:t>понимать точку зрения другого.</w:t>
            </w:r>
          </w:p>
        </w:tc>
      </w:tr>
      <w:tr w:rsidR="00AD52E2" w:rsidRPr="00AD52E2" w:rsidTr="007D7BE9">
        <w:tc>
          <w:tcPr>
            <w:tcW w:w="606" w:type="dxa"/>
          </w:tcPr>
          <w:p w:rsidR="00EB7C22" w:rsidRPr="00AD52E2" w:rsidRDefault="00EB7C22" w:rsidP="00155A4B">
            <w:pPr>
              <w:ind w:right="-10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lastRenderedPageBreak/>
              <w:t>111</w:t>
            </w:r>
          </w:p>
        </w:tc>
        <w:tc>
          <w:tcPr>
            <w:tcW w:w="567" w:type="dxa"/>
          </w:tcPr>
          <w:p w:rsidR="00EB7C22" w:rsidRPr="00AD52E2" w:rsidRDefault="00EB7C22" w:rsidP="00EB7C22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B7C22" w:rsidRPr="00AD52E2" w:rsidRDefault="00EB7C22" w:rsidP="00EB7C22">
            <w:pPr>
              <w:rPr>
                <w:sz w:val="24"/>
                <w:szCs w:val="28"/>
              </w:rPr>
            </w:pPr>
          </w:p>
          <w:p w:rsidR="00EB7C22" w:rsidRPr="00AD52E2" w:rsidRDefault="00EB7C22" w:rsidP="00EB7C22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33</w:t>
            </w:r>
          </w:p>
        </w:tc>
        <w:tc>
          <w:tcPr>
            <w:tcW w:w="2976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Приближенные значения чисел. Округление чисел.</w:t>
            </w:r>
          </w:p>
        </w:tc>
        <w:tc>
          <w:tcPr>
            <w:tcW w:w="851" w:type="dxa"/>
          </w:tcPr>
          <w:p w:rsidR="00EB7C22" w:rsidRPr="00AD52E2" w:rsidRDefault="00EB7C22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EB7C22" w:rsidRPr="00AD52E2" w:rsidRDefault="00327D9C" w:rsidP="00327D9C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Округлять </w:t>
            </w:r>
            <w:r w:rsidRPr="00AD52E2">
              <w:rPr>
                <w:sz w:val="24"/>
              </w:rPr>
              <w:t xml:space="preserve"> десятичные дроби</w:t>
            </w:r>
            <w:r w:rsidR="00EB7C22" w:rsidRPr="00AD52E2">
              <w:rPr>
                <w:sz w:val="24"/>
              </w:rPr>
              <w:t xml:space="preserve">. </w:t>
            </w:r>
            <w:r w:rsidR="00EB7C22" w:rsidRPr="00AD52E2">
              <w:rPr>
                <w:b/>
                <w:sz w:val="24"/>
              </w:rPr>
              <w:t>Решать</w:t>
            </w:r>
            <w:r w:rsidR="00EB7C22" w:rsidRPr="00AD52E2">
              <w:rPr>
                <w:sz w:val="24"/>
              </w:rPr>
              <w:t xml:space="preserve"> текстовые задачи арифметическими способами вычислений, </w:t>
            </w:r>
            <w:r w:rsidR="00EB7C22" w:rsidRPr="00AD52E2">
              <w:rPr>
                <w:b/>
                <w:sz w:val="24"/>
              </w:rPr>
              <w:t>анализировать</w:t>
            </w:r>
            <w:r w:rsidR="00EB7C22" w:rsidRPr="00AD52E2">
              <w:rPr>
                <w:sz w:val="24"/>
              </w:rPr>
              <w:t xml:space="preserve"> и </w:t>
            </w:r>
            <w:r w:rsidR="00EB7C22" w:rsidRPr="00AD52E2">
              <w:rPr>
                <w:b/>
                <w:sz w:val="24"/>
              </w:rPr>
              <w:t xml:space="preserve">осмысливать </w:t>
            </w:r>
            <w:r w:rsidR="00EB7C22" w:rsidRPr="00AD52E2">
              <w:rPr>
                <w:sz w:val="24"/>
              </w:rPr>
              <w:t xml:space="preserve">текст задачи, критически </w:t>
            </w:r>
            <w:r w:rsidR="00EB7C22" w:rsidRPr="00AD52E2">
              <w:rPr>
                <w:b/>
                <w:sz w:val="24"/>
              </w:rPr>
              <w:t xml:space="preserve">оценивать </w:t>
            </w:r>
            <w:r w:rsidR="00EB7C22" w:rsidRPr="00AD52E2">
              <w:rPr>
                <w:sz w:val="24"/>
              </w:rPr>
              <w:t>полученный ответ</w:t>
            </w:r>
            <w:r w:rsidRPr="00AD52E2">
              <w:rPr>
                <w:sz w:val="24"/>
              </w:rPr>
              <w:t>.</w:t>
            </w:r>
          </w:p>
          <w:p w:rsidR="00EB7C22" w:rsidRPr="00AD52E2" w:rsidRDefault="00EB7C22" w:rsidP="00327D9C">
            <w:pPr>
              <w:pStyle w:val="ae"/>
              <w:rPr>
                <w:sz w:val="24"/>
              </w:rPr>
            </w:pPr>
          </w:p>
        </w:tc>
        <w:tc>
          <w:tcPr>
            <w:tcW w:w="2977" w:type="dxa"/>
            <w:gridSpan w:val="2"/>
            <w:vMerge/>
          </w:tcPr>
          <w:p w:rsidR="00EB7C22" w:rsidRPr="00AD52E2" w:rsidRDefault="00EB7C22" w:rsidP="00155A4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3676" w:type="dxa"/>
          </w:tcPr>
          <w:p w:rsidR="00327D9C" w:rsidRPr="00AD52E2" w:rsidRDefault="00327D9C" w:rsidP="00327D9C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327D9C" w:rsidRPr="00AD52E2" w:rsidRDefault="00327D9C" w:rsidP="00327D9C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записывают выводы в виде правил.</w:t>
            </w:r>
          </w:p>
          <w:p w:rsidR="00EB7C22" w:rsidRPr="00AD52E2" w:rsidRDefault="00327D9C" w:rsidP="00327D9C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 xml:space="preserve">К: </w:t>
            </w:r>
            <w:r w:rsidRPr="00AD52E2">
              <w:rPr>
                <w:sz w:val="24"/>
              </w:rPr>
              <w:t>умеют оформлять свои мысли в устной и письменной речи с учетом речевых ситуаций.</w:t>
            </w:r>
            <w:proofErr w:type="gramEnd"/>
          </w:p>
        </w:tc>
      </w:tr>
      <w:tr w:rsidR="00AD52E2" w:rsidRPr="00AD52E2" w:rsidTr="007D7BE9">
        <w:trPr>
          <w:trHeight w:val="270"/>
        </w:trPr>
        <w:tc>
          <w:tcPr>
            <w:tcW w:w="606" w:type="dxa"/>
          </w:tcPr>
          <w:p w:rsidR="00EB7C22" w:rsidRPr="00AD52E2" w:rsidRDefault="00EB7C22" w:rsidP="00155A4B">
            <w:pPr>
              <w:ind w:right="-28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112</w:t>
            </w:r>
          </w:p>
        </w:tc>
        <w:tc>
          <w:tcPr>
            <w:tcW w:w="567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П.33</w:t>
            </w:r>
          </w:p>
        </w:tc>
        <w:tc>
          <w:tcPr>
            <w:tcW w:w="2976" w:type="dxa"/>
          </w:tcPr>
          <w:p w:rsidR="00EB7C22" w:rsidRPr="00AD52E2" w:rsidRDefault="00EB7C22" w:rsidP="000F0974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Приближенные значения чисел. Округление чисел.</w:t>
            </w:r>
          </w:p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EB7C22" w:rsidRPr="00AD52E2" w:rsidRDefault="00EB7C22" w:rsidP="007F1B32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О и СЗ</w:t>
            </w:r>
          </w:p>
        </w:tc>
        <w:tc>
          <w:tcPr>
            <w:tcW w:w="3827" w:type="dxa"/>
          </w:tcPr>
          <w:p w:rsidR="00EB7C22" w:rsidRPr="00AD52E2" w:rsidRDefault="00327D9C" w:rsidP="00327D9C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Округлять </w:t>
            </w:r>
            <w:proofErr w:type="gramStart"/>
            <w:r w:rsidRPr="00AD52E2">
              <w:rPr>
                <w:sz w:val="24"/>
              </w:rPr>
              <w:t>десятичные</w:t>
            </w:r>
            <w:proofErr w:type="gramEnd"/>
            <w:r w:rsidRPr="00AD52E2">
              <w:rPr>
                <w:sz w:val="24"/>
              </w:rPr>
              <w:t xml:space="preserve"> дробь</w:t>
            </w:r>
            <w:r w:rsidR="00EB7C22" w:rsidRPr="00AD52E2">
              <w:rPr>
                <w:sz w:val="24"/>
              </w:rPr>
              <w:t xml:space="preserve">. </w:t>
            </w:r>
            <w:r w:rsidR="00EB7C22" w:rsidRPr="00AD52E2">
              <w:rPr>
                <w:b/>
                <w:sz w:val="24"/>
              </w:rPr>
              <w:t>Решать</w:t>
            </w:r>
            <w:r w:rsidR="00EB7C22" w:rsidRPr="00AD52E2">
              <w:rPr>
                <w:sz w:val="24"/>
              </w:rPr>
              <w:t xml:space="preserve"> текстовые задачи арифметическими способами вычислений, </w:t>
            </w:r>
            <w:r w:rsidR="00EB7C22" w:rsidRPr="00AD52E2">
              <w:rPr>
                <w:b/>
                <w:sz w:val="24"/>
              </w:rPr>
              <w:t xml:space="preserve">анализировать </w:t>
            </w:r>
            <w:r w:rsidR="00EB7C22" w:rsidRPr="00AD52E2">
              <w:rPr>
                <w:sz w:val="24"/>
              </w:rPr>
              <w:t xml:space="preserve">и </w:t>
            </w:r>
            <w:r w:rsidR="00EB7C22" w:rsidRPr="00AD52E2">
              <w:rPr>
                <w:b/>
                <w:sz w:val="24"/>
              </w:rPr>
              <w:t>осмысливать</w:t>
            </w:r>
            <w:r w:rsidR="00EB7C22" w:rsidRPr="00AD52E2">
              <w:rPr>
                <w:sz w:val="24"/>
              </w:rPr>
              <w:t xml:space="preserve"> текст задачи, критически </w:t>
            </w:r>
            <w:r w:rsidR="00EB7C22" w:rsidRPr="00AD52E2">
              <w:rPr>
                <w:b/>
                <w:sz w:val="24"/>
              </w:rPr>
              <w:t>оценивать</w:t>
            </w:r>
            <w:r w:rsidR="00EB7C22" w:rsidRPr="00AD52E2">
              <w:rPr>
                <w:sz w:val="24"/>
              </w:rPr>
              <w:t xml:space="preserve"> полученный ответ</w:t>
            </w:r>
            <w:r w:rsidRPr="00AD52E2">
              <w:rPr>
                <w:sz w:val="24"/>
              </w:rPr>
              <w:t>.</w:t>
            </w:r>
          </w:p>
          <w:p w:rsidR="00EB7C22" w:rsidRPr="00AD52E2" w:rsidRDefault="00EB7C22" w:rsidP="00327D9C">
            <w:pPr>
              <w:pStyle w:val="ae"/>
              <w:rPr>
                <w:sz w:val="24"/>
              </w:rPr>
            </w:pPr>
          </w:p>
        </w:tc>
        <w:tc>
          <w:tcPr>
            <w:tcW w:w="2977" w:type="dxa"/>
            <w:gridSpan w:val="2"/>
          </w:tcPr>
          <w:p w:rsidR="00327D9C" w:rsidRPr="00AD52E2" w:rsidRDefault="00327D9C" w:rsidP="00327D9C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Знать</w:t>
            </w:r>
            <w:r w:rsidRPr="00AD52E2">
              <w:rPr>
                <w:sz w:val="24"/>
              </w:rPr>
              <w:t xml:space="preserve"> правило округления дробей и </w:t>
            </w:r>
            <w:r w:rsidRPr="00AD52E2">
              <w:rPr>
                <w:b/>
                <w:sz w:val="24"/>
              </w:rPr>
              <w:t>уметь применять</w:t>
            </w:r>
            <w:r w:rsidRPr="00AD52E2">
              <w:rPr>
                <w:sz w:val="24"/>
              </w:rPr>
              <w:t xml:space="preserve"> его на практике.</w:t>
            </w:r>
          </w:p>
          <w:p w:rsidR="00327D9C" w:rsidRPr="00AD52E2" w:rsidRDefault="00327D9C" w:rsidP="00327D9C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Уметь находить</w:t>
            </w:r>
            <w:r w:rsidRPr="00AD52E2">
              <w:rPr>
                <w:sz w:val="24"/>
              </w:rPr>
              <w:t xml:space="preserve"> приближения чисел с недостатком и с избытком. </w:t>
            </w:r>
          </w:p>
        </w:tc>
        <w:tc>
          <w:tcPr>
            <w:tcW w:w="3676" w:type="dxa"/>
          </w:tcPr>
          <w:p w:rsidR="00327D9C" w:rsidRPr="00AD52E2" w:rsidRDefault="00327D9C" w:rsidP="00327D9C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Р</w:t>
            </w:r>
            <w:proofErr w:type="gramStart"/>
            <w:r w:rsidRPr="00AD52E2">
              <w:rPr>
                <w:b/>
                <w:sz w:val="24"/>
              </w:rPr>
              <w:t>:</w:t>
            </w:r>
            <w:r w:rsidRPr="00AD52E2">
              <w:rPr>
                <w:sz w:val="24"/>
              </w:rPr>
              <w:t>п</w:t>
            </w:r>
            <w:proofErr w:type="gramEnd"/>
            <w:r w:rsidRPr="00AD52E2">
              <w:rPr>
                <w:sz w:val="24"/>
              </w:rPr>
              <w:t>онимают причины своего  неуспеха и находят способы выхода из данной ситуации.</w:t>
            </w:r>
          </w:p>
          <w:p w:rsidR="00327D9C" w:rsidRPr="00AD52E2" w:rsidRDefault="00327D9C" w:rsidP="00327D9C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П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передают содержание в сжатом или развернутом виде.</w:t>
            </w:r>
          </w:p>
          <w:p w:rsidR="00EB7C22" w:rsidRPr="00AD52E2" w:rsidRDefault="00327D9C" w:rsidP="00327D9C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умеют слушать других, понимать точку зрения другого.</w:t>
            </w:r>
          </w:p>
        </w:tc>
      </w:tr>
      <w:tr w:rsidR="00AD52E2" w:rsidRPr="00AD52E2" w:rsidTr="00E4559E">
        <w:trPr>
          <w:trHeight w:val="2401"/>
        </w:trPr>
        <w:tc>
          <w:tcPr>
            <w:tcW w:w="606" w:type="dxa"/>
          </w:tcPr>
          <w:p w:rsidR="00EB7C22" w:rsidRPr="00AD52E2" w:rsidRDefault="00EB7C22" w:rsidP="000F0974">
            <w:pPr>
              <w:ind w:right="-28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113</w:t>
            </w:r>
          </w:p>
        </w:tc>
        <w:tc>
          <w:tcPr>
            <w:tcW w:w="567" w:type="dxa"/>
          </w:tcPr>
          <w:p w:rsidR="00EB7C22" w:rsidRPr="00AD52E2" w:rsidRDefault="00EB7C22" w:rsidP="00155A4B">
            <w:pPr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EB7C22" w:rsidRPr="00AD52E2" w:rsidRDefault="00EB7C22" w:rsidP="000F0974">
            <w:pPr>
              <w:rPr>
                <w:b/>
                <w:bCs/>
                <w:iCs/>
                <w:sz w:val="24"/>
                <w:szCs w:val="28"/>
              </w:rPr>
            </w:pPr>
            <w:r w:rsidRPr="00AD52E2">
              <w:rPr>
                <w:b/>
                <w:bCs/>
                <w:iCs/>
                <w:sz w:val="24"/>
                <w:szCs w:val="28"/>
                <w:highlight w:val="yellow"/>
              </w:rPr>
              <w:t>Контрольная работа</w:t>
            </w:r>
            <w:r w:rsidR="00423DED" w:rsidRPr="00AD52E2">
              <w:rPr>
                <w:b/>
                <w:bCs/>
                <w:iCs/>
                <w:sz w:val="24"/>
                <w:szCs w:val="28"/>
                <w:highlight w:val="yellow"/>
              </w:rPr>
              <w:t xml:space="preserve">№ </w:t>
            </w:r>
            <w:r w:rsidR="000578E8" w:rsidRPr="00AD52E2">
              <w:rPr>
                <w:b/>
                <w:bCs/>
                <w:iCs/>
                <w:sz w:val="24"/>
                <w:szCs w:val="28"/>
                <w:highlight w:val="yellow"/>
              </w:rPr>
              <w:t>8</w:t>
            </w:r>
            <w:r w:rsidRPr="00AD52E2">
              <w:rPr>
                <w:b/>
                <w:bCs/>
                <w:iCs/>
                <w:sz w:val="24"/>
                <w:szCs w:val="28"/>
              </w:rPr>
              <w:t xml:space="preserve"> по теме «Сложение и вычитание десятичных дробей»</w:t>
            </w:r>
          </w:p>
          <w:p w:rsidR="00EB7C22" w:rsidRPr="00AD52E2" w:rsidRDefault="00EB7C22" w:rsidP="00155A4B">
            <w:pPr>
              <w:rPr>
                <w:b/>
                <w:bCs/>
                <w:iCs/>
                <w:sz w:val="24"/>
                <w:szCs w:val="28"/>
              </w:rPr>
            </w:pPr>
          </w:p>
        </w:tc>
        <w:tc>
          <w:tcPr>
            <w:tcW w:w="851" w:type="dxa"/>
          </w:tcPr>
          <w:p w:rsidR="00EB7C22" w:rsidRPr="00AD52E2" w:rsidRDefault="00EB7C22" w:rsidP="00155A4B">
            <w:pPr>
              <w:jc w:val="center"/>
              <w:rPr>
                <w:sz w:val="24"/>
                <w:szCs w:val="28"/>
              </w:rPr>
            </w:pPr>
            <w:proofErr w:type="gramStart"/>
            <w:r w:rsidRPr="00AD52E2">
              <w:rPr>
                <w:sz w:val="24"/>
                <w:szCs w:val="28"/>
              </w:rPr>
              <w:t>КЗ</w:t>
            </w:r>
            <w:proofErr w:type="gramEnd"/>
          </w:p>
        </w:tc>
        <w:tc>
          <w:tcPr>
            <w:tcW w:w="3827" w:type="dxa"/>
          </w:tcPr>
          <w:p w:rsidR="00EB7C22" w:rsidRPr="00AD52E2" w:rsidRDefault="00327D9C" w:rsidP="00327D9C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Использовать</w:t>
            </w:r>
            <w:r w:rsidRPr="00AD52E2">
              <w:rPr>
                <w:sz w:val="24"/>
              </w:rPr>
              <w:t xml:space="preserve"> разные приемы проверки правильности ответа.</w:t>
            </w:r>
          </w:p>
          <w:p w:rsidR="00327D9C" w:rsidRPr="00AD52E2" w:rsidRDefault="00327D9C" w:rsidP="00327D9C">
            <w:pPr>
              <w:pStyle w:val="ae"/>
              <w:rPr>
                <w:sz w:val="24"/>
                <w:szCs w:val="28"/>
              </w:rPr>
            </w:pPr>
            <w:r w:rsidRPr="00AD52E2">
              <w:rPr>
                <w:b/>
                <w:sz w:val="24"/>
              </w:rPr>
              <w:t xml:space="preserve">Объяснять </w:t>
            </w:r>
            <w:r w:rsidRPr="00AD52E2">
              <w:rPr>
                <w:sz w:val="24"/>
              </w:rPr>
              <w:t>себе свои наиболее заметные достижения.</w:t>
            </w:r>
          </w:p>
        </w:tc>
        <w:tc>
          <w:tcPr>
            <w:tcW w:w="2977" w:type="dxa"/>
            <w:gridSpan w:val="2"/>
          </w:tcPr>
          <w:p w:rsidR="00EB7C22" w:rsidRPr="00AD52E2" w:rsidRDefault="00EB7C22" w:rsidP="000F0974">
            <w:pPr>
              <w:jc w:val="both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 xml:space="preserve">Уметь  выполнять сложение и вычитание десятичных дробей, сравнивать десятичные дроби решать уравнения и текстовые задачи, содержащие десятичные дроби, </w:t>
            </w:r>
          </w:p>
          <w:p w:rsidR="00EB7C22" w:rsidRPr="00AD52E2" w:rsidRDefault="00E4559E" w:rsidP="000F0974">
            <w:pPr>
              <w:jc w:val="both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округлять числа.</w:t>
            </w:r>
          </w:p>
        </w:tc>
        <w:tc>
          <w:tcPr>
            <w:tcW w:w="3676" w:type="dxa"/>
          </w:tcPr>
          <w:p w:rsidR="00327D9C" w:rsidRPr="00AD52E2" w:rsidRDefault="00E4559E" w:rsidP="00327D9C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="00327D9C" w:rsidRPr="00AD52E2">
              <w:rPr>
                <w:sz w:val="24"/>
              </w:rPr>
              <w:t>понимают причины неуспеха и находят способы выхода из данной ситуации.</w:t>
            </w:r>
          </w:p>
          <w:p w:rsidR="00327D9C" w:rsidRPr="00AD52E2" w:rsidRDefault="00E4559E" w:rsidP="00327D9C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П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="00327D9C" w:rsidRPr="00AD52E2">
              <w:rPr>
                <w:sz w:val="24"/>
              </w:rPr>
              <w:t>делают предположения об информации, нужной для решения задач.</w:t>
            </w:r>
          </w:p>
          <w:p w:rsidR="00EB7C22" w:rsidRPr="00AD52E2" w:rsidRDefault="00E4559E" w:rsidP="00327D9C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="00327D9C" w:rsidRPr="00AD52E2">
              <w:rPr>
                <w:sz w:val="24"/>
              </w:rPr>
              <w:t xml:space="preserve">умеют критично относиться </w:t>
            </w:r>
            <w:proofErr w:type="gramStart"/>
            <w:r w:rsidR="00327D9C" w:rsidRPr="00AD52E2">
              <w:rPr>
                <w:sz w:val="24"/>
              </w:rPr>
              <w:t>к</w:t>
            </w:r>
            <w:proofErr w:type="gramEnd"/>
            <w:r w:rsidR="00327D9C" w:rsidRPr="00AD52E2">
              <w:rPr>
                <w:sz w:val="24"/>
              </w:rPr>
              <w:t xml:space="preserve">  своему мнению.</w:t>
            </w:r>
          </w:p>
        </w:tc>
      </w:tr>
      <w:tr w:rsidR="00AD52E2" w:rsidRPr="00AD52E2" w:rsidTr="007D7BE9">
        <w:trPr>
          <w:trHeight w:val="177"/>
        </w:trPr>
        <w:tc>
          <w:tcPr>
            <w:tcW w:w="606" w:type="dxa"/>
          </w:tcPr>
          <w:p w:rsidR="00E4559E" w:rsidRPr="00AD52E2" w:rsidRDefault="00E4559E" w:rsidP="000F0974">
            <w:pPr>
              <w:ind w:right="-288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114</w:t>
            </w:r>
          </w:p>
        </w:tc>
        <w:tc>
          <w:tcPr>
            <w:tcW w:w="567" w:type="dxa"/>
          </w:tcPr>
          <w:p w:rsidR="00E4559E" w:rsidRPr="00AD52E2" w:rsidRDefault="00E4559E" w:rsidP="00155A4B">
            <w:pPr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E4559E" w:rsidRPr="00AD52E2" w:rsidRDefault="00E4559E" w:rsidP="00155A4B">
            <w:pPr>
              <w:rPr>
                <w:b/>
                <w:bCs/>
                <w:iCs/>
                <w:sz w:val="24"/>
                <w:szCs w:val="28"/>
              </w:rPr>
            </w:pPr>
            <w:r w:rsidRPr="00AD52E2">
              <w:rPr>
                <w:b/>
                <w:bCs/>
                <w:iCs/>
                <w:sz w:val="24"/>
                <w:szCs w:val="28"/>
              </w:rPr>
              <w:t>Работа над ошибками.</w:t>
            </w:r>
          </w:p>
          <w:p w:rsidR="00E4559E" w:rsidRPr="00AD52E2" w:rsidRDefault="00E4559E" w:rsidP="00155A4B">
            <w:pPr>
              <w:rPr>
                <w:bCs/>
                <w:iCs/>
                <w:sz w:val="24"/>
                <w:szCs w:val="28"/>
              </w:rPr>
            </w:pPr>
          </w:p>
          <w:p w:rsidR="00E4559E" w:rsidRPr="00AD52E2" w:rsidRDefault="00E4559E" w:rsidP="00155A4B">
            <w:pPr>
              <w:rPr>
                <w:bCs/>
                <w:iCs/>
                <w:sz w:val="24"/>
                <w:szCs w:val="28"/>
              </w:rPr>
            </w:pPr>
            <w:r w:rsidRPr="00AD52E2">
              <w:rPr>
                <w:bCs/>
                <w:iCs/>
                <w:sz w:val="24"/>
                <w:szCs w:val="28"/>
              </w:rPr>
              <w:t>Решение задач.</w:t>
            </w:r>
          </w:p>
        </w:tc>
        <w:tc>
          <w:tcPr>
            <w:tcW w:w="851" w:type="dxa"/>
          </w:tcPr>
          <w:p w:rsidR="00E4559E" w:rsidRPr="00AD52E2" w:rsidRDefault="000B1AE8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КУ</w:t>
            </w:r>
          </w:p>
        </w:tc>
        <w:tc>
          <w:tcPr>
            <w:tcW w:w="3827" w:type="dxa"/>
          </w:tcPr>
          <w:p w:rsidR="00E4559E" w:rsidRPr="00AD52E2" w:rsidRDefault="00E4559E" w:rsidP="00C838B6">
            <w:pPr>
              <w:pStyle w:val="ae"/>
              <w:rPr>
                <w:i/>
                <w:iCs/>
              </w:rPr>
            </w:pPr>
            <w:r w:rsidRPr="00AD52E2">
              <w:rPr>
                <w:b/>
                <w:sz w:val="24"/>
              </w:rPr>
              <w:t>Анализировать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 xml:space="preserve">осмысливать </w:t>
            </w:r>
            <w:r w:rsidRPr="00AD52E2">
              <w:rPr>
                <w:sz w:val="24"/>
              </w:rPr>
              <w:t xml:space="preserve">текст задачи, </w:t>
            </w:r>
            <w:r w:rsidRPr="00AD52E2">
              <w:rPr>
                <w:b/>
                <w:sz w:val="24"/>
              </w:rPr>
              <w:t>переформулировать</w:t>
            </w:r>
            <w:r w:rsidRPr="00AD52E2">
              <w:rPr>
                <w:sz w:val="24"/>
              </w:rPr>
              <w:t xml:space="preserve"> условие</w:t>
            </w:r>
            <w:r w:rsidRPr="00AD52E2">
              <w:rPr>
                <w:b/>
                <w:sz w:val="24"/>
              </w:rPr>
              <w:t>, извлекать</w:t>
            </w:r>
            <w:r w:rsidRPr="00AD52E2">
              <w:rPr>
                <w:sz w:val="24"/>
              </w:rPr>
              <w:t xml:space="preserve"> необходимую информацию, </w:t>
            </w:r>
            <w:r w:rsidRPr="00AD52E2">
              <w:rPr>
                <w:b/>
                <w:sz w:val="24"/>
              </w:rPr>
              <w:t>моделировать</w:t>
            </w:r>
            <w:r w:rsidRPr="00AD52E2">
              <w:rPr>
                <w:sz w:val="24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  <w:gridSpan w:val="2"/>
          </w:tcPr>
          <w:p w:rsidR="00E4559E" w:rsidRPr="00AD52E2" w:rsidRDefault="00E4559E" w:rsidP="00C838B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Уметь</w:t>
            </w:r>
            <w:r w:rsidRPr="00AD52E2">
              <w:rPr>
                <w:sz w:val="24"/>
              </w:rPr>
              <w:t xml:space="preserve"> анализировать и осмысливать текст задачи, извлекать необходимую информацию. </w:t>
            </w:r>
          </w:p>
          <w:p w:rsidR="00E4559E" w:rsidRPr="00AD52E2" w:rsidRDefault="00E4559E" w:rsidP="00C838B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Строить </w:t>
            </w:r>
            <w:r w:rsidRPr="00AD52E2">
              <w:rPr>
                <w:sz w:val="24"/>
              </w:rPr>
              <w:t xml:space="preserve">логическую цепочку. </w:t>
            </w:r>
          </w:p>
          <w:p w:rsidR="00E4559E" w:rsidRPr="00AD52E2" w:rsidRDefault="00E4559E" w:rsidP="00C838B6">
            <w:pPr>
              <w:rPr>
                <w:i/>
                <w:iCs/>
                <w:sz w:val="24"/>
                <w:szCs w:val="28"/>
              </w:rPr>
            </w:pPr>
            <w:r w:rsidRPr="00AD52E2">
              <w:rPr>
                <w:b/>
                <w:sz w:val="24"/>
              </w:rPr>
              <w:t>Оценивать</w:t>
            </w:r>
            <w:r w:rsidRPr="00AD52E2">
              <w:rPr>
                <w:sz w:val="24"/>
              </w:rPr>
              <w:t xml:space="preserve"> результат.</w:t>
            </w:r>
          </w:p>
        </w:tc>
        <w:tc>
          <w:tcPr>
            <w:tcW w:w="3676" w:type="dxa"/>
          </w:tcPr>
          <w:p w:rsidR="00E4559E" w:rsidRPr="00AD52E2" w:rsidRDefault="00E4559E" w:rsidP="00C838B6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proofErr w:type="gramEnd"/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оставляют план выполнения заданий совместно с учителем.</w:t>
            </w:r>
          </w:p>
          <w:p w:rsidR="00E4559E" w:rsidRPr="00AD52E2" w:rsidRDefault="00E4559E" w:rsidP="00C838B6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П</w:t>
            </w:r>
            <w:proofErr w:type="gramEnd"/>
            <w:r w:rsidRPr="00AD52E2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 xml:space="preserve">: </w:t>
            </w:r>
            <w:r w:rsidRPr="00AD52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E4559E" w:rsidRPr="00AD52E2" w:rsidRDefault="00E4559E" w:rsidP="00C838B6">
            <w:pPr>
              <w:rPr>
                <w:i/>
                <w:iCs/>
                <w:sz w:val="24"/>
                <w:szCs w:val="28"/>
              </w:rPr>
            </w:pPr>
            <w:r w:rsidRPr="00AD52E2">
              <w:rPr>
                <w:b/>
                <w:iCs/>
              </w:rPr>
              <w:t>К</w:t>
            </w:r>
            <w:proofErr w:type="gramStart"/>
            <w:r w:rsidRPr="00AD52E2">
              <w:rPr>
                <w:b/>
                <w:iCs/>
              </w:rPr>
              <w:t>:</w:t>
            </w:r>
            <w:r w:rsidRPr="00AD52E2">
              <w:rPr>
                <w:sz w:val="24"/>
              </w:rPr>
              <w:t>у</w:t>
            </w:r>
            <w:proofErr w:type="gramEnd"/>
            <w:r w:rsidRPr="00AD52E2">
              <w:rPr>
                <w:sz w:val="24"/>
              </w:rPr>
              <w:t>меют оформлять мысли в устной и письменной речи с учетом речевых ситуаций.</w:t>
            </w:r>
          </w:p>
        </w:tc>
      </w:tr>
      <w:tr w:rsidR="00AD52E2" w:rsidRPr="00AD52E2" w:rsidTr="00423DED">
        <w:tc>
          <w:tcPr>
            <w:tcW w:w="15480" w:type="dxa"/>
            <w:gridSpan w:val="8"/>
            <w:shd w:val="clear" w:color="auto" w:fill="CCECFF"/>
          </w:tcPr>
          <w:p w:rsidR="00E4559E" w:rsidRPr="00AD52E2" w:rsidRDefault="00E4559E" w:rsidP="00E4559E">
            <w:pPr>
              <w:rPr>
                <w:sz w:val="24"/>
                <w:szCs w:val="28"/>
              </w:rPr>
            </w:pPr>
            <w:r w:rsidRPr="00AD52E2">
              <w:rPr>
                <w:b/>
                <w:bCs/>
                <w:sz w:val="24"/>
                <w:szCs w:val="28"/>
              </w:rPr>
              <w:t>§7. Умножение и деление десятичных дробей (26 часов)</w:t>
            </w:r>
          </w:p>
        </w:tc>
      </w:tr>
      <w:tr w:rsidR="00AD52E2" w:rsidRPr="00AD52E2" w:rsidTr="007D7BE9">
        <w:tc>
          <w:tcPr>
            <w:tcW w:w="606" w:type="dxa"/>
          </w:tcPr>
          <w:p w:rsidR="00E4559E" w:rsidRPr="00AD52E2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115</w:t>
            </w:r>
          </w:p>
        </w:tc>
        <w:tc>
          <w:tcPr>
            <w:tcW w:w="567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</w:p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lastRenderedPageBreak/>
              <w:t>34</w:t>
            </w:r>
          </w:p>
        </w:tc>
        <w:tc>
          <w:tcPr>
            <w:tcW w:w="2976" w:type="dxa"/>
          </w:tcPr>
          <w:p w:rsidR="00E4559E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lastRenderedPageBreak/>
              <w:t xml:space="preserve">Умножение десятичных дробей на натуральные </w:t>
            </w:r>
            <w:r w:rsidRPr="00AD52E2">
              <w:rPr>
                <w:sz w:val="24"/>
                <w:szCs w:val="28"/>
              </w:rPr>
              <w:lastRenderedPageBreak/>
              <w:t>числа.</w:t>
            </w: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lastRenderedPageBreak/>
              <w:t>ИНМ</w:t>
            </w:r>
          </w:p>
        </w:tc>
        <w:tc>
          <w:tcPr>
            <w:tcW w:w="3827" w:type="dxa"/>
            <w:shd w:val="clear" w:color="auto" w:fill="FFFFFF" w:themeFill="background1"/>
          </w:tcPr>
          <w:p w:rsidR="00E4559E" w:rsidRPr="00AD52E2" w:rsidRDefault="00E4559E" w:rsidP="00E4559E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Выполнять </w:t>
            </w:r>
            <w:r w:rsidRPr="00AD52E2">
              <w:rPr>
                <w:sz w:val="24"/>
              </w:rPr>
              <w:t xml:space="preserve">умножение десятичных дробей на </w:t>
            </w:r>
            <w:r w:rsidRPr="00AD52E2">
              <w:rPr>
                <w:sz w:val="24"/>
              </w:rPr>
              <w:lastRenderedPageBreak/>
              <w:t xml:space="preserve">натуральные числа в столбик. </w:t>
            </w:r>
            <w:r w:rsidRPr="00AD52E2">
              <w:rPr>
                <w:b/>
                <w:sz w:val="24"/>
              </w:rPr>
              <w:t xml:space="preserve">Решать </w:t>
            </w:r>
            <w:r w:rsidRPr="00AD52E2">
              <w:rPr>
                <w:sz w:val="24"/>
              </w:rPr>
              <w:t>примеры в несколько действий.</w:t>
            </w:r>
          </w:p>
        </w:tc>
        <w:tc>
          <w:tcPr>
            <w:tcW w:w="2977" w:type="dxa"/>
            <w:gridSpan w:val="2"/>
            <w:vMerge w:val="restart"/>
            <w:shd w:val="clear" w:color="auto" w:fill="FFFFFF" w:themeFill="background1"/>
          </w:tcPr>
          <w:p w:rsidR="00E4559E" w:rsidRPr="00AD52E2" w:rsidRDefault="00E4559E" w:rsidP="00E4559E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lastRenderedPageBreak/>
              <w:t>Знать</w:t>
            </w:r>
            <w:r w:rsidRPr="00AD52E2">
              <w:rPr>
                <w:sz w:val="24"/>
              </w:rPr>
              <w:t xml:space="preserve"> правила умножения десятичных дробей на </w:t>
            </w:r>
            <w:r w:rsidRPr="00AD52E2">
              <w:rPr>
                <w:sz w:val="24"/>
              </w:rPr>
              <w:lastRenderedPageBreak/>
              <w:t xml:space="preserve">натуральные числа и </w:t>
            </w:r>
            <w:r w:rsidRPr="00AD52E2">
              <w:rPr>
                <w:b/>
                <w:sz w:val="24"/>
              </w:rPr>
              <w:t>уметь применять</w:t>
            </w:r>
            <w:r w:rsidRPr="00AD52E2">
              <w:rPr>
                <w:sz w:val="24"/>
              </w:rPr>
              <w:t xml:space="preserve"> их на практике.  </w:t>
            </w:r>
          </w:p>
          <w:p w:rsidR="00E4559E" w:rsidRPr="00AD52E2" w:rsidRDefault="00E4559E" w:rsidP="00E4559E">
            <w:pPr>
              <w:pStyle w:val="ae"/>
            </w:pPr>
            <w:r w:rsidRPr="00AD52E2">
              <w:rPr>
                <w:b/>
                <w:sz w:val="24"/>
              </w:rPr>
              <w:t>Уметь решать</w:t>
            </w:r>
            <w:r w:rsidRPr="00AD52E2">
              <w:rPr>
                <w:sz w:val="24"/>
              </w:rPr>
              <w:t xml:space="preserve"> текстовые задачи, содержащие   умножение десятичных дробей на натуральные числа. </w:t>
            </w:r>
          </w:p>
        </w:tc>
        <w:tc>
          <w:tcPr>
            <w:tcW w:w="3676" w:type="dxa"/>
          </w:tcPr>
          <w:p w:rsidR="00E4559E" w:rsidRPr="00AD52E2" w:rsidRDefault="00E4559E" w:rsidP="00E4559E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lastRenderedPageBreak/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 xml:space="preserve">определяют цель учебной деятельности; осуществляют </w:t>
            </w:r>
            <w:r w:rsidRPr="00AD52E2">
              <w:rPr>
                <w:sz w:val="24"/>
              </w:rPr>
              <w:lastRenderedPageBreak/>
              <w:t>поиск средств её достижения.</w:t>
            </w:r>
          </w:p>
          <w:p w:rsidR="00E4559E" w:rsidRPr="00AD52E2" w:rsidRDefault="00E4559E" w:rsidP="00E4559E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записывают выводы в виде правил.</w:t>
            </w:r>
          </w:p>
          <w:p w:rsidR="00E4559E" w:rsidRPr="00AD52E2" w:rsidRDefault="00E4559E" w:rsidP="00E4559E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умеют  организовать учебное взаимодействие в группе.</w:t>
            </w:r>
          </w:p>
        </w:tc>
      </w:tr>
      <w:tr w:rsidR="00AD52E2" w:rsidRPr="00AD52E2" w:rsidTr="007D7BE9">
        <w:tc>
          <w:tcPr>
            <w:tcW w:w="606" w:type="dxa"/>
          </w:tcPr>
          <w:p w:rsidR="00E4559E" w:rsidRPr="00AD52E2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lastRenderedPageBreak/>
              <w:t>116</w:t>
            </w:r>
          </w:p>
        </w:tc>
        <w:tc>
          <w:tcPr>
            <w:tcW w:w="567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</w:p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34</w:t>
            </w:r>
          </w:p>
        </w:tc>
        <w:tc>
          <w:tcPr>
            <w:tcW w:w="2976" w:type="dxa"/>
          </w:tcPr>
          <w:p w:rsidR="00E4559E" w:rsidRPr="00AD52E2" w:rsidRDefault="00E4559E" w:rsidP="00155A4B">
            <w:pPr>
              <w:rPr>
                <w:b/>
                <w:bCs/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Умножение десятичных дробей на натуральные числа</w:t>
            </w: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E4559E" w:rsidRPr="00AD52E2" w:rsidRDefault="00E4559E" w:rsidP="00E4559E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Выполнять </w:t>
            </w:r>
            <w:r w:rsidRPr="00AD52E2">
              <w:rPr>
                <w:sz w:val="24"/>
              </w:rPr>
              <w:t xml:space="preserve">умножение десятичных дробей на 10; 100;1000 и  т.д.  </w:t>
            </w:r>
          </w:p>
          <w:p w:rsidR="00E4559E" w:rsidRPr="00AD52E2" w:rsidRDefault="00E4559E" w:rsidP="00E4559E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Находить</w:t>
            </w:r>
            <w:r w:rsidRPr="00AD52E2">
              <w:rPr>
                <w:sz w:val="24"/>
              </w:rPr>
              <w:t xml:space="preserve"> значения буквенных выражений при заданных значениях переменной.</w:t>
            </w:r>
          </w:p>
        </w:tc>
        <w:tc>
          <w:tcPr>
            <w:tcW w:w="2977" w:type="dxa"/>
            <w:gridSpan w:val="2"/>
            <w:vMerge/>
          </w:tcPr>
          <w:p w:rsidR="00E4559E" w:rsidRPr="00AD52E2" w:rsidRDefault="00E4559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E4559E" w:rsidRPr="00AD52E2" w:rsidRDefault="00E4559E" w:rsidP="00E4559E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>:</w:t>
            </w:r>
            <w:r w:rsidRPr="00AD52E2">
              <w:rPr>
                <w:sz w:val="24"/>
              </w:rPr>
              <w:t xml:space="preserve"> работают по составленному плану, используют основные и дополнительные средства.</w:t>
            </w:r>
          </w:p>
          <w:p w:rsidR="00E4559E" w:rsidRPr="00AD52E2" w:rsidRDefault="00E4559E" w:rsidP="00E4559E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>:</w:t>
            </w:r>
            <w:r w:rsidRPr="00AD52E2">
              <w:rPr>
                <w:bCs/>
                <w:iCs/>
                <w:sz w:val="24"/>
              </w:rPr>
              <w:t xml:space="preserve"> сопоставляют и отбирают информацию, полученную из разных источников.</w:t>
            </w:r>
          </w:p>
          <w:p w:rsidR="00E4559E" w:rsidRPr="00AD52E2" w:rsidRDefault="00E4559E" w:rsidP="00E4559E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 xml:space="preserve">К: </w:t>
            </w:r>
            <w:r w:rsidRPr="00AD52E2">
              <w:rPr>
                <w:sz w:val="24"/>
              </w:rPr>
              <w:t>умеют оформлять свои мысли в устной и письменной речи с учетом речевых ситуаций.</w:t>
            </w:r>
            <w:proofErr w:type="gramEnd"/>
          </w:p>
        </w:tc>
      </w:tr>
      <w:tr w:rsidR="00AD52E2" w:rsidRPr="00AD52E2" w:rsidTr="007D7BE9">
        <w:tc>
          <w:tcPr>
            <w:tcW w:w="606" w:type="dxa"/>
          </w:tcPr>
          <w:p w:rsidR="00E4559E" w:rsidRPr="00AD52E2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117</w:t>
            </w:r>
          </w:p>
        </w:tc>
        <w:tc>
          <w:tcPr>
            <w:tcW w:w="567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</w:p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34</w:t>
            </w:r>
          </w:p>
        </w:tc>
        <w:tc>
          <w:tcPr>
            <w:tcW w:w="2976" w:type="dxa"/>
          </w:tcPr>
          <w:p w:rsidR="00E4559E" w:rsidRPr="00AD52E2" w:rsidRDefault="00E4559E" w:rsidP="00155A4B">
            <w:pPr>
              <w:rPr>
                <w:b/>
                <w:bCs/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Умножение десятичных дробей на натуральные числа.</w:t>
            </w: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E4559E" w:rsidRPr="00AD52E2" w:rsidRDefault="00E4559E" w:rsidP="00E4559E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Решать</w:t>
            </w:r>
            <w:r w:rsidRPr="00AD52E2">
              <w:rPr>
                <w:sz w:val="24"/>
              </w:rPr>
              <w:t xml:space="preserve"> текстовые задачи арифметическими способами вычислений.</w:t>
            </w:r>
          </w:p>
          <w:p w:rsidR="00E4559E" w:rsidRPr="00AD52E2" w:rsidRDefault="00E4559E" w:rsidP="00E4559E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Анализировать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>осмысливать</w:t>
            </w:r>
            <w:r w:rsidRPr="00AD52E2">
              <w:rPr>
                <w:sz w:val="24"/>
              </w:rPr>
              <w:t xml:space="preserve"> текст задачи, критически </w:t>
            </w:r>
            <w:r w:rsidRPr="00AD52E2">
              <w:rPr>
                <w:b/>
                <w:sz w:val="24"/>
              </w:rPr>
              <w:t>оценивать</w:t>
            </w:r>
            <w:r w:rsidRPr="00AD52E2">
              <w:rPr>
                <w:sz w:val="24"/>
              </w:rPr>
              <w:t xml:space="preserve"> полученный ответ.</w:t>
            </w:r>
          </w:p>
        </w:tc>
        <w:tc>
          <w:tcPr>
            <w:tcW w:w="2977" w:type="dxa"/>
            <w:gridSpan w:val="2"/>
          </w:tcPr>
          <w:p w:rsidR="00E4559E" w:rsidRPr="00AD52E2" w:rsidRDefault="00E4559E" w:rsidP="00E4559E">
            <w:pPr>
              <w:pStyle w:val="ae"/>
              <w:rPr>
                <w:b/>
                <w:bCs/>
                <w:sz w:val="24"/>
                <w:szCs w:val="28"/>
              </w:rPr>
            </w:pPr>
            <w:r w:rsidRPr="00AD52E2">
              <w:rPr>
                <w:sz w:val="24"/>
              </w:rPr>
              <w:t xml:space="preserve">Пошагово </w:t>
            </w:r>
            <w:r w:rsidRPr="00AD52E2">
              <w:rPr>
                <w:b/>
                <w:sz w:val="24"/>
              </w:rPr>
              <w:t>контролировать</w:t>
            </w:r>
            <w:r w:rsidRPr="00AD52E2">
              <w:rPr>
                <w:sz w:val="24"/>
              </w:rPr>
              <w:t xml:space="preserve"> правильность и полноту выпол</w:t>
            </w:r>
            <w:r w:rsidRPr="00AD52E2">
              <w:rPr>
                <w:sz w:val="24"/>
              </w:rPr>
              <w:softHyphen/>
              <w:t>нения арифметического действия.</w:t>
            </w:r>
          </w:p>
        </w:tc>
        <w:tc>
          <w:tcPr>
            <w:tcW w:w="3676" w:type="dxa"/>
          </w:tcPr>
          <w:p w:rsidR="00E4559E" w:rsidRPr="00AD52E2" w:rsidRDefault="00E4559E" w:rsidP="00E4559E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понимают причины своего неуспеха и находят способы выхода из данной ситуации.</w:t>
            </w:r>
          </w:p>
          <w:p w:rsidR="00E4559E" w:rsidRPr="00AD52E2" w:rsidRDefault="00E4559E" w:rsidP="00E4559E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П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делают предположения об информации, нужной для решения задач.</w:t>
            </w:r>
          </w:p>
          <w:p w:rsidR="00E4559E" w:rsidRPr="00AD52E2" w:rsidRDefault="00E4559E" w:rsidP="00E4559E">
            <w:pPr>
              <w:pStyle w:val="ae"/>
              <w:rPr>
                <w:sz w:val="24"/>
                <w:szCs w:val="28"/>
              </w:rPr>
            </w:pPr>
            <w:r w:rsidRPr="00AD52E2">
              <w:rPr>
                <w:b/>
                <w:sz w:val="24"/>
              </w:rPr>
              <w:t>К</w:t>
            </w:r>
            <w:proofErr w:type="gramStart"/>
            <w:r w:rsidRPr="00AD52E2">
              <w:rPr>
                <w:b/>
                <w:sz w:val="24"/>
              </w:rPr>
              <w:t>:</w:t>
            </w:r>
            <w:r w:rsidRPr="00AD52E2">
              <w:rPr>
                <w:sz w:val="24"/>
              </w:rPr>
              <w:t>у</w:t>
            </w:r>
            <w:proofErr w:type="gramEnd"/>
            <w:r w:rsidRPr="00AD52E2">
              <w:rPr>
                <w:sz w:val="24"/>
              </w:rPr>
              <w:t>меют критично относиться к  своему мнению.</w:t>
            </w:r>
          </w:p>
        </w:tc>
      </w:tr>
      <w:tr w:rsidR="00AD52E2" w:rsidRPr="00AD52E2" w:rsidTr="00155A4B">
        <w:tc>
          <w:tcPr>
            <w:tcW w:w="15480" w:type="dxa"/>
            <w:gridSpan w:val="8"/>
          </w:tcPr>
          <w:p w:rsidR="00E4559E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b/>
                <w:bCs/>
                <w:sz w:val="24"/>
                <w:szCs w:val="28"/>
              </w:rPr>
              <w:t xml:space="preserve">Личностные: </w:t>
            </w:r>
            <w:r w:rsidRPr="00AD52E2">
              <w:rPr>
                <w:sz w:val="24"/>
                <w:szCs w:val="28"/>
              </w:rPr>
              <w:t>формировать умения контролировать процесс и результат  учебной деятельности.</w:t>
            </w:r>
          </w:p>
          <w:p w:rsidR="00E4559E" w:rsidRPr="00AD52E2" w:rsidRDefault="00E4559E" w:rsidP="00155A4B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AD52E2">
              <w:rPr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AD52E2">
              <w:rPr>
                <w:b/>
                <w:bCs/>
                <w:sz w:val="24"/>
                <w:szCs w:val="28"/>
              </w:rPr>
              <w:t xml:space="preserve">: </w:t>
            </w:r>
            <w:r w:rsidRPr="00AD52E2">
              <w:rPr>
                <w:sz w:val="24"/>
                <w:szCs w:val="28"/>
              </w:rPr>
              <w:t>формировать умения выдвигать гипотезы, анализировать информацию, делать выводы. Оценивать результат.</w:t>
            </w:r>
          </w:p>
        </w:tc>
      </w:tr>
      <w:tr w:rsidR="00AD52E2" w:rsidRPr="00AD52E2" w:rsidTr="007D7BE9">
        <w:tc>
          <w:tcPr>
            <w:tcW w:w="606" w:type="dxa"/>
          </w:tcPr>
          <w:p w:rsidR="00E4559E" w:rsidRPr="00AD52E2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118</w:t>
            </w:r>
          </w:p>
        </w:tc>
        <w:tc>
          <w:tcPr>
            <w:tcW w:w="567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</w:p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35</w:t>
            </w:r>
          </w:p>
        </w:tc>
        <w:tc>
          <w:tcPr>
            <w:tcW w:w="2976" w:type="dxa"/>
          </w:tcPr>
          <w:p w:rsidR="00E4559E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Деление</w:t>
            </w:r>
            <w:proofErr w:type="gramStart"/>
            <w:r w:rsidRPr="00AD52E2">
              <w:rPr>
                <w:sz w:val="24"/>
                <w:szCs w:val="28"/>
              </w:rPr>
              <w:t>.д</w:t>
            </w:r>
            <w:proofErr w:type="gramEnd"/>
            <w:r w:rsidRPr="00AD52E2">
              <w:rPr>
                <w:sz w:val="24"/>
                <w:szCs w:val="28"/>
              </w:rPr>
              <w:t>есятичных дробей на натуральные числа.</w:t>
            </w: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883586" w:rsidRPr="00AD52E2" w:rsidRDefault="00E4559E" w:rsidP="0088358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Выполнять </w:t>
            </w:r>
            <w:r w:rsidRPr="00AD52E2">
              <w:rPr>
                <w:sz w:val="24"/>
              </w:rPr>
              <w:t xml:space="preserve">деление десятичных дробей на натуральные числа уголком. </w:t>
            </w:r>
          </w:p>
          <w:p w:rsidR="00E4559E" w:rsidRPr="00AD52E2" w:rsidRDefault="00E4559E" w:rsidP="00883586">
            <w:pPr>
              <w:pStyle w:val="ae"/>
              <w:rPr>
                <w:b/>
                <w:bCs/>
                <w:sz w:val="24"/>
              </w:rPr>
            </w:pPr>
            <w:r w:rsidRPr="00AD52E2">
              <w:rPr>
                <w:b/>
                <w:sz w:val="24"/>
              </w:rPr>
              <w:t xml:space="preserve">Представлять </w:t>
            </w:r>
            <w:r w:rsidRPr="00AD52E2">
              <w:rPr>
                <w:sz w:val="24"/>
              </w:rPr>
              <w:t xml:space="preserve">обыкновенные дроби в виде </w:t>
            </w:r>
            <w:proofErr w:type="gramStart"/>
            <w:r w:rsidRPr="00AD52E2">
              <w:rPr>
                <w:sz w:val="24"/>
              </w:rPr>
              <w:t>десятичных</w:t>
            </w:r>
            <w:proofErr w:type="gramEnd"/>
            <w:r w:rsidRPr="00AD52E2">
              <w:rPr>
                <w:sz w:val="24"/>
              </w:rPr>
              <w:t xml:space="preserve"> с помощью деления числителя дроби на ее знаменатель</w:t>
            </w:r>
            <w:r w:rsidR="00883586" w:rsidRPr="00AD52E2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  <w:vMerge w:val="restart"/>
          </w:tcPr>
          <w:p w:rsidR="00883586" w:rsidRPr="00AD52E2" w:rsidRDefault="00E4559E" w:rsidP="0088358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Знать</w:t>
            </w:r>
            <w:r w:rsidRPr="00AD52E2">
              <w:rPr>
                <w:sz w:val="24"/>
              </w:rPr>
              <w:t xml:space="preserve"> правила деления десятичных дробей на натуральные числа и </w:t>
            </w:r>
            <w:r w:rsidRPr="00AD52E2">
              <w:rPr>
                <w:b/>
                <w:sz w:val="24"/>
              </w:rPr>
              <w:t>уметь применять</w:t>
            </w:r>
            <w:r w:rsidRPr="00AD52E2">
              <w:rPr>
                <w:sz w:val="24"/>
              </w:rPr>
              <w:t xml:space="preserve"> их на практике. </w:t>
            </w:r>
          </w:p>
          <w:p w:rsidR="00883586" w:rsidRPr="00AD52E2" w:rsidRDefault="00E4559E" w:rsidP="0088358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Уметь находить</w:t>
            </w:r>
            <w:r w:rsidRPr="00AD52E2">
              <w:rPr>
                <w:sz w:val="24"/>
              </w:rPr>
              <w:t xml:space="preserve"> значения  числовых и буквенных выражений с десятичными дробями. </w:t>
            </w:r>
          </w:p>
          <w:p w:rsidR="00E4559E" w:rsidRPr="00AD52E2" w:rsidRDefault="00E4559E" w:rsidP="0088358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Решать </w:t>
            </w:r>
            <w:r w:rsidRPr="00AD52E2">
              <w:rPr>
                <w:sz w:val="24"/>
              </w:rPr>
              <w:t xml:space="preserve">уравнения и текстовые задачи.  </w:t>
            </w:r>
          </w:p>
        </w:tc>
        <w:tc>
          <w:tcPr>
            <w:tcW w:w="3676" w:type="dxa"/>
          </w:tcPr>
          <w:p w:rsidR="00883586" w:rsidRPr="00AD52E2" w:rsidRDefault="00883586" w:rsidP="00883586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883586" w:rsidRPr="00AD52E2" w:rsidRDefault="00883586" w:rsidP="00883586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E4559E" w:rsidRPr="00AD52E2" w:rsidRDefault="00883586" w:rsidP="00883586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умеют  организовать учебное взаимодействие в группе.</w:t>
            </w:r>
          </w:p>
        </w:tc>
      </w:tr>
      <w:tr w:rsidR="00AD52E2" w:rsidRPr="00AD52E2" w:rsidTr="007D7BE9">
        <w:tc>
          <w:tcPr>
            <w:tcW w:w="606" w:type="dxa"/>
          </w:tcPr>
          <w:p w:rsidR="00E4559E" w:rsidRPr="003E2B16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119</w:t>
            </w:r>
          </w:p>
        </w:tc>
        <w:tc>
          <w:tcPr>
            <w:tcW w:w="567" w:type="dxa"/>
          </w:tcPr>
          <w:p w:rsidR="00E4559E" w:rsidRPr="003E2B16" w:rsidRDefault="00E4559E" w:rsidP="00155A4B">
            <w:pPr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П.</w:t>
            </w:r>
          </w:p>
          <w:p w:rsidR="00E4559E" w:rsidRPr="003E2B16" w:rsidRDefault="00E4559E" w:rsidP="00155A4B">
            <w:pPr>
              <w:rPr>
                <w:sz w:val="24"/>
                <w:szCs w:val="28"/>
              </w:rPr>
            </w:pPr>
          </w:p>
          <w:p w:rsidR="00E4559E" w:rsidRPr="003E2B16" w:rsidRDefault="00E4559E" w:rsidP="00155A4B">
            <w:pPr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35</w:t>
            </w:r>
          </w:p>
        </w:tc>
        <w:tc>
          <w:tcPr>
            <w:tcW w:w="2976" w:type="dxa"/>
          </w:tcPr>
          <w:p w:rsidR="00E4559E" w:rsidRPr="003E2B16" w:rsidRDefault="00E4559E" w:rsidP="00155A4B">
            <w:pPr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Деление десятичных дробей на натуральные числа.</w:t>
            </w:r>
          </w:p>
          <w:p w:rsidR="005C1E2B" w:rsidRPr="003E2B16" w:rsidRDefault="005C1E2B" w:rsidP="00155A4B">
            <w:pPr>
              <w:rPr>
                <w:sz w:val="24"/>
                <w:szCs w:val="28"/>
              </w:rPr>
            </w:pPr>
          </w:p>
          <w:p w:rsidR="005C1E2B" w:rsidRPr="003E2B16" w:rsidRDefault="005C1E2B" w:rsidP="00155A4B">
            <w:pPr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E4559E" w:rsidRPr="00AD52E2" w:rsidRDefault="00E4559E" w:rsidP="0088358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Выполнять </w:t>
            </w:r>
            <w:r w:rsidRPr="00AD52E2">
              <w:rPr>
                <w:sz w:val="24"/>
              </w:rPr>
              <w:t xml:space="preserve">деление десятичных дробей на 10; 100; 1000 и т.д.  </w:t>
            </w:r>
            <w:r w:rsidRPr="00AD52E2">
              <w:rPr>
                <w:b/>
                <w:sz w:val="24"/>
              </w:rPr>
              <w:t>Находить</w:t>
            </w:r>
            <w:r w:rsidRPr="00AD52E2">
              <w:rPr>
                <w:sz w:val="24"/>
              </w:rPr>
              <w:t xml:space="preserve"> значения буквенных выражений при заданных значениях переменной</w:t>
            </w:r>
            <w:r w:rsidR="00883586" w:rsidRPr="00AD52E2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  <w:vMerge/>
          </w:tcPr>
          <w:p w:rsidR="00E4559E" w:rsidRPr="00AD52E2" w:rsidRDefault="00E4559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883586" w:rsidRPr="00AD52E2" w:rsidRDefault="00BD448F" w:rsidP="00883586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="00883586" w:rsidRPr="00AD52E2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883586" w:rsidRPr="00AD52E2" w:rsidRDefault="00BD448F" w:rsidP="00883586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="00883586" w:rsidRPr="00AD52E2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E4559E" w:rsidRPr="00AD52E2" w:rsidRDefault="00BD448F" w:rsidP="00883586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="00883586" w:rsidRPr="00AD52E2">
              <w:rPr>
                <w:sz w:val="24"/>
              </w:rPr>
              <w:t>умеют  отстаивать собственную точку зрения, аргументировать ее.</w:t>
            </w:r>
          </w:p>
        </w:tc>
      </w:tr>
      <w:tr w:rsidR="00AD52E2" w:rsidRPr="00AD52E2" w:rsidTr="007D7BE9">
        <w:tc>
          <w:tcPr>
            <w:tcW w:w="606" w:type="dxa"/>
          </w:tcPr>
          <w:p w:rsidR="00E4559E" w:rsidRPr="003E2B16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lastRenderedPageBreak/>
              <w:t>120</w:t>
            </w:r>
          </w:p>
        </w:tc>
        <w:tc>
          <w:tcPr>
            <w:tcW w:w="567" w:type="dxa"/>
          </w:tcPr>
          <w:p w:rsidR="00E4559E" w:rsidRPr="003E2B16" w:rsidRDefault="00E4559E" w:rsidP="00155A4B">
            <w:pPr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П.</w:t>
            </w:r>
          </w:p>
          <w:p w:rsidR="00E4559E" w:rsidRPr="003E2B16" w:rsidRDefault="00E4559E" w:rsidP="00155A4B">
            <w:pPr>
              <w:rPr>
                <w:sz w:val="24"/>
                <w:szCs w:val="28"/>
              </w:rPr>
            </w:pPr>
          </w:p>
          <w:p w:rsidR="00E4559E" w:rsidRPr="003E2B16" w:rsidRDefault="00E4559E" w:rsidP="00155A4B">
            <w:pPr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35</w:t>
            </w:r>
          </w:p>
        </w:tc>
        <w:tc>
          <w:tcPr>
            <w:tcW w:w="2976" w:type="dxa"/>
          </w:tcPr>
          <w:p w:rsidR="00E4559E" w:rsidRPr="003E2B16" w:rsidRDefault="00E4559E" w:rsidP="00155A4B">
            <w:pPr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Деление десятичных дробей на натуральные числа.</w:t>
            </w:r>
          </w:p>
          <w:p w:rsidR="005C1E2B" w:rsidRPr="003E2B16" w:rsidRDefault="005C1E2B" w:rsidP="00155A4B">
            <w:pPr>
              <w:rPr>
                <w:sz w:val="24"/>
                <w:szCs w:val="28"/>
              </w:rPr>
            </w:pPr>
          </w:p>
          <w:p w:rsidR="005C1E2B" w:rsidRPr="003E2B16" w:rsidRDefault="005C1E2B" w:rsidP="00155A4B">
            <w:pPr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883586" w:rsidRPr="00AD52E2" w:rsidRDefault="00E4559E" w:rsidP="0088358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Решать </w:t>
            </w:r>
            <w:r w:rsidRPr="00AD52E2">
              <w:rPr>
                <w:sz w:val="24"/>
              </w:rPr>
              <w:t xml:space="preserve">уравнения  с десятичными дробями. </w:t>
            </w:r>
          </w:p>
          <w:p w:rsidR="00E4559E" w:rsidRPr="00AD52E2" w:rsidRDefault="00E4559E" w:rsidP="0088358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Анализировать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 xml:space="preserve">осмысливать </w:t>
            </w:r>
            <w:r w:rsidRPr="00AD52E2">
              <w:rPr>
                <w:sz w:val="24"/>
              </w:rPr>
              <w:t xml:space="preserve">текст задачи, </w:t>
            </w:r>
            <w:r w:rsidRPr="00AD52E2">
              <w:rPr>
                <w:b/>
                <w:sz w:val="24"/>
              </w:rPr>
              <w:t>извлекать</w:t>
            </w:r>
            <w:r w:rsidRPr="00AD52E2">
              <w:rPr>
                <w:sz w:val="24"/>
              </w:rPr>
              <w:t xml:space="preserve"> необходимую информацию, </w:t>
            </w:r>
            <w:r w:rsidRPr="00AD52E2">
              <w:rPr>
                <w:b/>
                <w:sz w:val="24"/>
              </w:rPr>
              <w:t>строить</w:t>
            </w:r>
            <w:r w:rsidRPr="00AD52E2">
              <w:rPr>
                <w:sz w:val="24"/>
              </w:rPr>
              <w:t xml:space="preserve"> логическую цепочку рассуждений, </w:t>
            </w:r>
            <w:r w:rsidRPr="00AD52E2">
              <w:rPr>
                <w:b/>
                <w:sz w:val="24"/>
              </w:rPr>
              <w:t xml:space="preserve">оценивать </w:t>
            </w:r>
            <w:r w:rsidRPr="00AD52E2">
              <w:rPr>
                <w:sz w:val="24"/>
              </w:rPr>
              <w:t xml:space="preserve">полученный ответ. </w:t>
            </w:r>
          </w:p>
        </w:tc>
        <w:tc>
          <w:tcPr>
            <w:tcW w:w="2977" w:type="dxa"/>
            <w:gridSpan w:val="2"/>
          </w:tcPr>
          <w:p w:rsidR="00E4559E" w:rsidRPr="00AD52E2" w:rsidRDefault="00883586" w:rsidP="00883586">
            <w:pPr>
              <w:pStyle w:val="ae"/>
              <w:rPr>
                <w:b/>
                <w:bCs/>
                <w:sz w:val="24"/>
                <w:szCs w:val="28"/>
              </w:rPr>
            </w:pPr>
            <w:r w:rsidRPr="00AD52E2">
              <w:rPr>
                <w:b/>
                <w:sz w:val="24"/>
              </w:rPr>
              <w:t xml:space="preserve">Использовать </w:t>
            </w:r>
            <w:r w:rsidRPr="00AD52E2">
              <w:rPr>
                <w:sz w:val="24"/>
              </w:rPr>
              <w:t>математическую терминологию при записи и выполнении  арифметического действия.</w:t>
            </w:r>
          </w:p>
        </w:tc>
        <w:tc>
          <w:tcPr>
            <w:tcW w:w="3676" w:type="dxa"/>
          </w:tcPr>
          <w:p w:rsidR="00883586" w:rsidRPr="00AD52E2" w:rsidRDefault="00BD448F" w:rsidP="00883586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="00883586" w:rsidRPr="00AD52E2">
              <w:rPr>
                <w:sz w:val="24"/>
              </w:rPr>
              <w:t>составляют план выполнения заданий совместно с учителем.</w:t>
            </w:r>
          </w:p>
          <w:p w:rsidR="00883586" w:rsidRPr="00AD52E2" w:rsidRDefault="00BD448F" w:rsidP="00883586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="00883586" w:rsidRPr="00AD52E2">
              <w:rPr>
                <w:bCs/>
                <w:iCs/>
                <w:sz w:val="24"/>
              </w:rPr>
              <w:t>записывают выводы в виде правил.</w:t>
            </w:r>
          </w:p>
          <w:p w:rsidR="00E4559E" w:rsidRPr="00AD52E2" w:rsidRDefault="00BD448F" w:rsidP="00883586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 xml:space="preserve">К: </w:t>
            </w:r>
            <w:r w:rsidR="00883586" w:rsidRPr="00AD52E2">
              <w:rPr>
                <w:sz w:val="24"/>
              </w:rPr>
              <w:t>умеют оформлять свои мысли в устной и письменной речи с учетом речевых ситуаций.</w:t>
            </w:r>
            <w:proofErr w:type="gramEnd"/>
          </w:p>
        </w:tc>
      </w:tr>
      <w:tr w:rsidR="00AD52E2" w:rsidRPr="00AD52E2" w:rsidTr="007D7BE9">
        <w:tc>
          <w:tcPr>
            <w:tcW w:w="606" w:type="dxa"/>
          </w:tcPr>
          <w:p w:rsidR="00E4559E" w:rsidRPr="003E2B16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121</w:t>
            </w:r>
          </w:p>
        </w:tc>
        <w:tc>
          <w:tcPr>
            <w:tcW w:w="567" w:type="dxa"/>
          </w:tcPr>
          <w:p w:rsidR="00E4559E" w:rsidRPr="003E2B16" w:rsidRDefault="00E4559E" w:rsidP="00155A4B">
            <w:pPr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П.</w:t>
            </w:r>
          </w:p>
          <w:p w:rsidR="00E4559E" w:rsidRPr="003E2B16" w:rsidRDefault="00E4559E" w:rsidP="00155A4B">
            <w:pPr>
              <w:rPr>
                <w:sz w:val="24"/>
                <w:szCs w:val="28"/>
              </w:rPr>
            </w:pPr>
          </w:p>
          <w:p w:rsidR="00E4559E" w:rsidRPr="003E2B16" w:rsidRDefault="00E4559E" w:rsidP="00155A4B">
            <w:pPr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35</w:t>
            </w:r>
          </w:p>
        </w:tc>
        <w:tc>
          <w:tcPr>
            <w:tcW w:w="2976" w:type="dxa"/>
          </w:tcPr>
          <w:p w:rsidR="00E4559E" w:rsidRPr="003E2B16" w:rsidRDefault="00E4559E" w:rsidP="00155A4B">
            <w:pPr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 xml:space="preserve">Деление десятичных дробей на натуральные числа. </w:t>
            </w:r>
          </w:p>
          <w:p w:rsidR="00E4559E" w:rsidRPr="003E2B16" w:rsidRDefault="00E4559E" w:rsidP="00155A4B">
            <w:pPr>
              <w:rPr>
                <w:b/>
                <w:iCs/>
                <w:sz w:val="24"/>
                <w:szCs w:val="28"/>
              </w:rPr>
            </w:pPr>
          </w:p>
          <w:p w:rsidR="00E4559E" w:rsidRPr="003E2B16" w:rsidRDefault="00E4559E" w:rsidP="00155A4B">
            <w:pPr>
              <w:rPr>
                <w:b/>
                <w:iCs/>
                <w:sz w:val="24"/>
                <w:szCs w:val="28"/>
              </w:rPr>
            </w:pPr>
            <w:r w:rsidRPr="003E2B16">
              <w:rPr>
                <w:b/>
                <w:iCs/>
                <w:sz w:val="24"/>
                <w:szCs w:val="28"/>
              </w:rPr>
              <w:t>Проверочная работа № 8</w:t>
            </w:r>
          </w:p>
          <w:p w:rsidR="005C1E2B" w:rsidRPr="003E2B16" w:rsidRDefault="005C1E2B" w:rsidP="00155A4B">
            <w:pPr>
              <w:rPr>
                <w:b/>
                <w:iCs/>
                <w:sz w:val="24"/>
                <w:szCs w:val="28"/>
              </w:rPr>
            </w:pPr>
          </w:p>
          <w:p w:rsidR="005C1E2B" w:rsidRPr="003E2B16" w:rsidRDefault="005C1E2B" w:rsidP="00155A4B">
            <w:pPr>
              <w:rPr>
                <w:b/>
                <w:iCs/>
                <w:sz w:val="24"/>
                <w:szCs w:val="28"/>
              </w:rPr>
            </w:pP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КУ</w:t>
            </w:r>
          </w:p>
        </w:tc>
        <w:tc>
          <w:tcPr>
            <w:tcW w:w="3827" w:type="dxa"/>
          </w:tcPr>
          <w:p w:rsidR="00883586" w:rsidRPr="00AD52E2" w:rsidRDefault="00E4559E" w:rsidP="0088358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Находить</w:t>
            </w:r>
            <w:r w:rsidRPr="00AD52E2">
              <w:rPr>
                <w:sz w:val="24"/>
              </w:rPr>
              <w:t xml:space="preserve"> значения  числовых и буквенных выражений с десятичными дробями. </w:t>
            </w:r>
          </w:p>
          <w:p w:rsidR="00E4559E" w:rsidRPr="00AD52E2" w:rsidRDefault="00E4559E" w:rsidP="0088358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Решать</w:t>
            </w:r>
            <w:r w:rsidRPr="00AD52E2">
              <w:rPr>
                <w:sz w:val="24"/>
              </w:rPr>
              <w:t xml:space="preserve"> уравнения и текстовые задачи. </w:t>
            </w:r>
          </w:p>
        </w:tc>
        <w:tc>
          <w:tcPr>
            <w:tcW w:w="2977" w:type="dxa"/>
            <w:gridSpan w:val="2"/>
          </w:tcPr>
          <w:p w:rsidR="00E4559E" w:rsidRPr="00AD52E2" w:rsidRDefault="00883586" w:rsidP="00883586">
            <w:pPr>
              <w:pStyle w:val="ae"/>
            </w:pPr>
            <w:r w:rsidRPr="00AD52E2">
              <w:rPr>
                <w:b/>
                <w:sz w:val="24"/>
              </w:rPr>
              <w:t>Действовать</w:t>
            </w:r>
            <w:r w:rsidRPr="00AD52E2">
              <w:rPr>
                <w:sz w:val="24"/>
              </w:rPr>
              <w:t xml:space="preserve"> по заданному и  самостоятельно составленному  плану решения задания.</w:t>
            </w:r>
          </w:p>
        </w:tc>
        <w:tc>
          <w:tcPr>
            <w:tcW w:w="3676" w:type="dxa"/>
          </w:tcPr>
          <w:p w:rsidR="00883586" w:rsidRPr="00AD52E2" w:rsidRDefault="00BD448F" w:rsidP="00883586">
            <w:pPr>
              <w:pStyle w:val="34"/>
              <w:ind w:left="0"/>
              <w:rPr>
                <w:szCs w:val="20"/>
              </w:rPr>
            </w:pPr>
            <w:proofErr w:type="gramStart"/>
            <w:r w:rsidRPr="00AD52E2">
              <w:rPr>
                <w:b/>
                <w:szCs w:val="20"/>
              </w:rPr>
              <w:t>Р</w:t>
            </w:r>
            <w:proofErr w:type="gramEnd"/>
            <w:r w:rsidRPr="00AD52E2">
              <w:rPr>
                <w:b/>
                <w:szCs w:val="20"/>
              </w:rPr>
              <w:t xml:space="preserve">: </w:t>
            </w:r>
            <w:r w:rsidR="00883586" w:rsidRPr="00AD52E2">
              <w:rPr>
                <w:szCs w:val="20"/>
              </w:rPr>
              <w:t>определяют цель учебной деятельности совместно с учителем, самостоятельно осуществляют поиск  средств ее осуществления.</w:t>
            </w:r>
          </w:p>
          <w:p w:rsidR="00883586" w:rsidRPr="00AD52E2" w:rsidRDefault="00BD448F" w:rsidP="00883586">
            <w:pPr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="00883586" w:rsidRPr="00AD52E2">
              <w:rPr>
                <w:bCs/>
                <w:iCs/>
                <w:sz w:val="24"/>
              </w:rPr>
              <w:t>делают предположения об информации, которая необходима для  решения учебной задачи.</w:t>
            </w:r>
          </w:p>
          <w:p w:rsidR="00E4559E" w:rsidRPr="00AD52E2" w:rsidRDefault="00BD448F" w:rsidP="00883586">
            <w:pPr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="00883586" w:rsidRPr="00AD52E2">
              <w:rPr>
                <w:sz w:val="24"/>
              </w:rPr>
              <w:t>умеют  отстаивать свою точку зрения, аргументируя ее.</w:t>
            </w:r>
          </w:p>
        </w:tc>
      </w:tr>
      <w:tr w:rsidR="00AD52E2" w:rsidRPr="00AD52E2" w:rsidTr="00C838B6">
        <w:trPr>
          <w:trHeight w:val="2477"/>
        </w:trPr>
        <w:tc>
          <w:tcPr>
            <w:tcW w:w="606" w:type="dxa"/>
          </w:tcPr>
          <w:p w:rsidR="00883586" w:rsidRPr="003E2B16" w:rsidRDefault="00883586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122</w:t>
            </w:r>
          </w:p>
        </w:tc>
        <w:tc>
          <w:tcPr>
            <w:tcW w:w="567" w:type="dxa"/>
          </w:tcPr>
          <w:p w:rsidR="00883586" w:rsidRPr="003E2B16" w:rsidRDefault="00883586" w:rsidP="00155A4B">
            <w:pPr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П.35</w:t>
            </w:r>
          </w:p>
        </w:tc>
        <w:tc>
          <w:tcPr>
            <w:tcW w:w="2976" w:type="dxa"/>
          </w:tcPr>
          <w:p w:rsidR="00883586" w:rsidRPr="003E2B16" w:rsidRDefault="00883586" w:rsidP="00155A4B">
            <w:pPr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Деление десятичных дробей на натуральные числа</w:t>
            </w:r>
          </w:p>
          <w:p w:rsidR="005C1E2B" w:rsidRPr="003E2B16" w:rsidRDefault="005C1E2B" w:rsidP="00155A4B">
            <w:pPr>
              <w:rPr>
                <w:sz w:val="24"/>
                <w:szCs w:val="28"/>
              </w:rPr>
            </w:pPr>
          </w:p>
          <w:p w:rsidR="005C1E2B" w:rsidRPr="003E2B16" w:rsidRDefault="005C1E2B" w:rsidP="005C1E2B">
            <w:pPr>
              <w:pStyle w:val="a6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  <w:p w:rsidR="00883586" w:rsidRPr="003E2B16" w:rsidRDefault="00883586" w:rsidP="003E2B16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</w:tcPr>
          <w:p w:rsidR="00883586" w:rsidRPr="00AD52E2" w:rsidRDefault="00883586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883586" w:rsidRPr="00AD52E2" w:rsidRDefault="00883586" w:rsidP="00883586">
            <w:pPr>
              <w:pStyle w:val="ae"/>
              <w:rPr>
                <w:b/>
                <w:bCs/>
                <w:sz w:val="24"/>
              </w:rPr>
            </w:pPr>
            <w:r w:rsidRPr="00AD52E2">
              <w:rPr>
                <w:b/>
                <w:sz w:val="24"/>
              </w:rPr>
              <w:t>Анализировать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 xml:space="preserve">осмысливать </w:t>
            </w:r>
            <w:r w:rsidRPr="00AD52E2">
              <w:rPr>
                <w:sz w:val="24"/>
              </w:rPr>
              <w:t xml:space="preserve">текст задачи, </w:t>
            </w:r>
            <w:r w:rsidRPr="00AD52E2">
              <w:rPr>
                <w:b/>
                <w:sz w:val="24"/>
              </w:rPr>
              <w:t xml:space="preserve">извлекать </w:t>
            </w:r>
            <w:r w:rsidRPr="00AD52E2">
              <w:rPr>
                <w:sz w:val="24"/>
              </w:rPr>
              <w:t xml:space="preserve">необходимую информацию, </w:t>
            </w:r>
            <w:r w:rsidRPr="00AD52E2">
              <w:rPr>
                <w:b/>
                <w:sz w:val="24"/>
              </w:rPr>
              <w:t>моделировать</w:t>
            </w:r>
            <w:r w:rsidRPr="00AD52E2">
              <w:rPr>
                <w:sz w:val="24"/>
              </w:rPr>
              <w:t xml:space="preserve"> условие с помощью схем и рисунков, </w:t>
            </w:r>
            <w:r w:rsidRPr="00AD52E2">
              <w:rPr>
                <w:b/>
                <w:sz w:val="24"/>
              </w:rPr>
              <w:t>строить</w:t>
            </w:r>
            <w:r w:rsidRPr="00AD52E2">
              <w:rPr>
                <w:sz w:val="24"/>
              </w:rPr>
              <w:t xml:space="preserve"> логическую цепочку рассуждений, </w:t>
            </w:r>
            <w:r w:rsidRPr="00AD52E2">
              <w:rPr>
                <w:b/>
                <w:sz w:val="24"/>
              </w:rPr>
              <w:t xml:space="preserve">оценивать </w:t>
            </w:r>
            <w:r w:rsidRPr="00AD52E2">
              <w:rPr>
                <w:sz w:val="24"/>
              </w:rPr>
              <w:t>полученный ответ.</w:t>
            </w:r>
          </w:p>
        </w:tc>
        <w:tc>
          <w:tcPr>
            <w:tcW w:w="2977" w:type="dxa"/>
            <w:gridSpan w:val="2"/>
          </w:tcPr>
          <w:p w:rsidR="00883586" w:rsidRPr="00AD52E2" w:rsidRDefault="00883586" w:rsidP="00883586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Использовать </w:t>
            </w:r>
            <w:r w:rsidRPr="00AD52E2">
              <w:rPr>
                <w:sz w:val="24"/>
              </w:rPr>
              <w:t>математическую терминологию при записи и выполнении  арифметического действия.</w:t>
            </w:r>
          </w:p>
          <w:p w:rsidR="00883586" w:rsidRPr="00AD52E2" w:rsidRDefault="00883586" w:rsidP="00883586">
            <w:pPr>
              <w:pStyle w:val="ae"/>
              <w:rPr>
                <w:b/>
                <w:bCs/>
                <w:sz w:val="24"/>
                <w:szCs w:val="28"/>
              </w:rPr>
            </w:pPr>
            <w:r w:rsidRPr="00AD52E2">
              <w:rPr>
                <w:sz w:val="24"/>
              </w:rPr>
              <w:t xml:space="preserve">Самостоятельно </w:t>
            </w:r>
            <w:r w:rsidRPr="00AD52E2">
              <w:rPr>
                <w:b/>
                <w:sz w:val="24"/>
              </w:rPr>
              <w:t>выбирать</w:t>
            </w:r>
            <w:r w:rsidRPr="00AD52E2">
              <w:rPr>
                <w:sz w:val="24"/>
              </w:rPr>
              <w:t xml:space="preserve"> способ решения задания.</w:t>
            </w:r>
          </w:p>
        </w:tc>
        <w:tc>
          <w:tcPr>
            <w:tcW w:w="3676" w:type="dxa"/>
          </w:tcPr>
          <w:p w:rsidR="00883586" w:rsidRPr="00AD52E2" w:rsidRDefault="00BD448F" w:rsidP="00883586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="00883586" w:rsidRPr="00AD52E2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883586" w:rsidRPr="00AD52E2" w:rsidRDefault="00BD448F" w:rsidP="00883586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="00883586" w:rsidRPr="00AD52E2">
              <w:rPr>
                <w:bCs/>
                <w:iCs/>
                <w:sz w:val="24"/>
              </w:rPr>
              <w:t>делают предположения об информации, которая необходима для  решения учебной задачи.</w:t>
            </w:r>
          </w:p>
          <w:p w:rsidR="00883586" w:rsidRPr="00AD52E2" w:rsidRDefault="00BD448F" w:rsidP="00883586">
            <w:pPr>
              <w:pStyle w:val="ae"/>
              <w:rPr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="00883586" w:rsidRPr="00AD52E2">
              <w:rPr>
                <w:sz w:val="24"/>
              </w:rPr>
              <w:t>умеют  высказывать  свою точку зрения, приводя аргументы для ее обоснования.</w:t>
            </w:r>
          </w:p>
        </w:tc>
      </w:tr>
      <w:tr w:rsidR="00AD52E2" w:rsidRPr="00AD52E2" w:rsidTr="007D7BE9">
        <w:tc>
          <w:tcPr>
            <w:tcW w:w="606" w:type="dxa"/>
          </w:tcPr>
          <w:p w:rsidR="00E4559E" w:rsidRPr="003E2B16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3E2B16">
              <w:rPr>
                <w:sz w:val="24"/>
                <w:szCs w:val="28"/>
              </w:rPr>
              <w:t>123</w:t>
            </w:r>
          </w:p>
        </w:tc>
        <w:tc>
          <w:tcPr>
            <w:tcW w:w="567" w:type="dxa"/>
          </w:tcPr>
          <w:p w:rsidR="00E4559E" w:rsidRPr="003E2B16" w:rsidRDefault="00E4559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E4559E" w:rsidRPr="003E2B16" w:rsidRDefault="000578E8" w:rsidP="00155A4B">
            <w:pPr>
              <w:rPr>
                <w:b/>
                <w:bCs/>
                <w:iCs/>
                <w:sz w:val="24"/>
                <w:szCs w:val="28"/>
              </w:rPr>
            </w:pPr>
            <w:r w:rsidRPr="003E2B16">
              <w:rPr>
                <w:b/>
                <w:bCs/>
                <w:iCs/>
                <w:sz w:val="24"/>
                <w:szCs w:val="28"/>
              </w:rPr>
              <w:t>Контрольная работа № 9</w:t>
            </w:r>
            <w:r w:rsidR="00E4559E" w:rsidRPr="003E2B16">
              <w:rPr>
                <w:b/>
                <w:bCs/>
                <w:iCs/>
                <w:sz w:val="24"/>
                <w:szCs w:val="28"/>
              </w:rPr>
              <w:t xml:space="preserve"> по теме «Умножение и деление десятичных дробей на натуральные числа»</w:t>
            </w:r>
          </w:p>
          <w:p w:rsidR="005C1E2B" w:rsidRPr="003E2B16" w:rsidRDefault="005C1E2B" w:rsidP="00155A4B">
            <w:pPr>
              <w:rPr>
                <w:b/>
                <w:bCs/>
                <w:iCs/>
                <w:sz w:val="24"/>
                <w:szCs w:val="28"/>
              </w:rPr>
            </w:pPr>
          </w:p>
          <w:p w:rsidR="005C1E2B" w:rsidRPr="003E2B16" w:rsidRDefault="005C1E2B" w:rsidP="00155A4B">
            <w:pPr>
              <w:rPr>
                <w:b/>
                <w:bCs/>
                <w:iCs/>
                <w:sz w:val="24"/>
                <w:szCs w:val="28"/>
              </w:rPr>
            </w:pP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proofErr w:type="gramStart"/>
            <w:r w:rsidRPr="00AD52E2">
              <w:rPr>
                <w:sz w:val="24"/>
                <w:szCs w:val="28"/>
              </w:rPr>
              <w:t>КЗ</w:t>
            </w:r>
            <w:proofErr w:type="gramEnd"/>
          </w:p>
        </w:tc>
        <w:tc>
          <w:tcPr>
            <w:tcW w:w="3827" w:type="dxa"/>
          </w:tcPr>
          <w:p w:rsidR="00E4559E" w:rsidRPr="00AD52E2" w:rsidRDefault="00BD448F" w:rsidP="00BD448F">
            <w:pPr>
              <w:pStyle w:val="ae"/>
            </w:pPr>
            <w:r w:rsidRPr="00AD52E2">
              <w:rPr>
                <w:b/>
                <w:sz w:val="24"/>
              </w:rPr>
              <w:t xml:space="preserve">Использовать </w:t>
            </w:r>
            <w:r w:rsidRPr="00AD52E2">
              <w:rPr>
                <w:sz w:val="24"/>
              </w:rPr>
              <w:t>разные приемы проверки правильности ответа.</w:t>
            </w:r>
          </w:p>
        </w:tc>
        <w:tc>
          <w:tcPr>
            <w:tcW w:w="2977" w:type="dxa"/>
            <w:gridSpan w:val="2"/>
          </w:tcPr>
          <w:p w:rsidR="00BD448F" w:rsidRPr="00AD52E2" w:rsidRDefault="00E4559E" w:rsidP="00BD448F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Уметь умножать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>делить</w:t>
            </w:r>
            <w:r w:rsidRPr="00AD52E2">
              <w:rPr>
                <w:sz w:val="24"/>
              </w:rPr>
              <w:t xml:space="preserve"> десятичные дроби на натуральные числа, </w:t>
            </w:r>
            <w:r w:rsidRPr="00AD52E2">
              <w:rPr>
                <w:b/>
                <w:sz w:val="24"/>
              </w:rPr>
              <w:t>Уметь находить</w:t>
            </w:r>
            <w:r w:rsidRPr="00AD52E2">
              <w:rPr>
                <w:sz w:val="24"/>
              </w:rPr>
              <w:t xml:space="preserve"> значения  числовых и буквенных выражений с десятичными дробями. </w:t>
            </w:r>
          </w:p>
          <w:p w:rsidR="00E4559E" w:rsidRPr="00AD52E2" w:rsidRDefault="00E4559E" w:rsidP="00BD448F">
            <w:pPr>
              <w:pStyle w:val="ae"/>
            </w:pPr>
            <w:r w:rsidRPr="00AD52E2">
              <w:rPr>
                <w:b/>
                <w:sz w:val="24"/>
              </w:rPr>
              <w:t>Решать</w:t>
            </w:r>
            <w:r w:rsidRPr="00AD52E2">
              <w:rPr>
                <w:sz w:val="24"/>
              </w:rPr>
              <w:t xml:space="preserve"> уравнения и текстовые задачи </w:t>
            </w:r>
          </w:p>
        </w:tc>
        <w:tc>
          <w:tcPr>
            <w:tcW w:w="3676" w:type="dxa"/>
          </w:tcPr>
          <w:p w:rsidR="00BD448F" w:rsidRPr="00AD52E2" w:rsidRDefault="00BD448F" w:rsidP="00BD448F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понимают причины неуспеха и находят способы выхода из данной ситуации.</w:t>
            </w:r>
          </w:p>
          <w:p w:rsidR="00BD448F" w:rsidRPr="00AD52E2" w:rsidRDefault="00BD448F" w:rsidP="00BD448F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П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делают предположения об информации, нужной для решения задач.</w:t>
            </w:r>
          </w:p>
          <w:p w:rsidR="00E4559E" w:rsidRPr="00AD52E2" w:rsidRDefault="00BD448F" w:rsidP="00BD448F">
            <w:pPr>
              <w:pStyle w:val="ae"/>
              <w:rPr>
                <w:b/>
                <w:bCs/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 xml:space="preserve">умеют критично относиться </w:t>
            </w:r>
            <w:proofErr w:type="gramStart"/>
            <w:r w:rsidRPr="00AD52E2">
              <w:rPr>
                <w:sz w:val="24"/>
              </w:rPr>
              <w:t>к</w:t>
            </w:r>
            <w:proofErr w:type="gramEnd"/>
            <w:r w:rsidRPr="00AD52E2">
              <w:rPr>
                <w:sz w:val="24"/>
              </w:rPr>
              <w:t xml:space="preserve">  своему мнению.</w:t>
            </w:r>
          </w:p>
        </w:tc>
      </w:tr>
      <w:tr w:rsidR="00AD52E2" w:rsidRPr="00AD52E2" w:rsidTr="00155A4B">
        <w:tc>
          <w:tcPr>
            <w:tcW w:w="15480" w:type="dxa"/>
            <w:gridSpan w:val="8"/>
          </w:tcPr>
          <w:p w:rsidR="00E4559E" w:rsidRPr="00AD52E2" w:rsidRDefault="00E4559E" w:rsidP="00155A4B">
            <w:pPr>
              <w:jc w:val="both"/>
              <w:rPr>
                <w:sz w:val="24"/>
                <w:szCs w:val="28"/>
              </w:rPr>
            </w:pPr>
            <w:r w:rsidRPr="00AD52E2">
              <w:rPr>
                <w:b/>
                <w:sz w:val="24"/>
                <w:szCs w:val="28"/>
              </w:rPr>
              <w:t>Личностные</w:t>
            </w:r>
            <w:r w:rsidRPr="00AD52E2">
              <w:rPr>
                <w:sz w:val="24"/>
                <w:szCs w:val="28"/>
              </w:rPr>
              <w:t>: формировать внимательности, любознательность и исполнительскую дисциплину</w:t>
            </w:r>
          </w:p>
          <w:p w:rsidR="00E4559E" w:rsidRPr="00AD52E2" w:rsidRDefault="00E4559E" w:rsidP="00155A4B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AD52E2">
              <w:rPr>
                <w:b/>
                <w:sz w:val="24"/>
                <w:szCs w:val="28"/>
              </w:rPr>
              <w:lastRenderedPageBreak/>
              <w:t>Метапредметные</w:t>
            </w:r>
            <w:proofErr w:type="spellEnd"/>
            <w:r w:rsidRPr="00AD52E2">
              <w:rPr>
                <w:sz w:val="24"/>
                <w:szCs w:val="28"/>
              </w:rPr>
              <w:t>: формировать умения  осуществлять контроль по образцу и вносить необходимые коррективы, понимание сущности алгоритмических предписаний и умение действовать в соответствии с предложенным алгоритмом.</w:t>
            </w:r>
          </w:p>
        </w:tc>
      </w:tr>
      <w:tr w:rsidR="00AD52E2" w:rsidRPr="00AD52E2" w:rsidTr="007D7BE9">
        <w:trPr>
          <w:trHeight w:val="2088"/>
        </w:trPr>
        <w:tc>
          <w:tcPr>
            <w:tcW w:w="606" w:type="dxa"/>
          </w:tcPr>
          <w:p w:rsidR="00E4559E" w:rsidRPr="00AD52E2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lastRenderedPageBreak/>
              <w:t>124</w:t>
            </w:r>
          </w:p>
        </w:tc>
        <w:tc>
          <w:tcPr>
            <w:tcW w:w="567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</w:p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36</w:t>
            </w:r>
          </w:p>
        </w:tc>
        <w:tc>
          <w:tcPr>
            <w:tcW w:w="2976" w:type="dxa"/>
          </w:tcPr>
          <w:p w:rsidR="00E4559E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Умножение десятичных дробей.</w:t>
            </w: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883BDB" w:rsidRPr="00AD52E2" w:rsidRDefault="00E4559E" w:rsidP="00883BDB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Выполнять </w:t>
            </w:r>
            <w:r w:rsidRPr="00AD52E2">
              <w:rPr>
                <w:sz w:val="24"/>
              </w:rPr>
              <w:t xml:space="preserve">умножение десятичных дробей столбиком. </w:t>
            </w:r>
            <w:r w:rsidRPr="00AD52E2">
              <w:rPr>
                <w:b/>
                <w:sz w:val="24"/>
              </w:rPr>
              <w:t xml:space="preserve">Выполнять </w:t>
            </w:r>
            <w:r w:rsidRPr="00AD52E2">
              <w:rPr>
                <w:sz w:val="24"/>
              </w:rPr>
              <w:t xml:space="preserve">прикидку и оценку в ходе вычислений. </w:t>
            </w:r>
          </w:p>
          <w:p w:rsidR="00E4559E" w:rsidRPr="00AD52E2" w:rsidRDefault="00E4559E" w:rsidP="00883BDB">
            <w:pPr>
              <w:pStyle w:val="ae"/>
              <w:rPr>
                <w:sz w:val="24"/>
              </w:rPr>
            </w:pPr>
            <w:r w:rsidRPr="00AD52E2">
              <w:rPr>
                <w:sz w:val="24"/>
              </w:rPr>
              <w:t xml:space="preserve">Правильно </w:t>
            </w:r>
            <w:r w:rsidRPr="00AD52E2">
              <w:rPr>
                <w:b/>
                <w:sz w:val="24"/>
              </w:rPr>
              <w:t>читать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 xml:space="preserve">записывать </w:t>
            </w:r>
            <w:r w:rsidRPr="00AD52E2">
              <w:rPr>
                <w:sz w:val="24"/>
              </w:rPr>
              <w:t xml:space="preserve">выражения, содержащие сложение, вычитание,  умножение  десятичных дробей  и скобки. </w:t>
            </w:r>
          </w:p>
        </w:tc>
        <w:tc>
          <w:tcPr>
            <w:tcW w:w="2977" w:type="dxa"/>
            <w:gridSpan w:val="2"/>
            <w:vMerge w:val="restart"/>
          </w:tcPr>
          <w:p w:rsidR="00883BDB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b/>
                <w:sz w:val="24"/>
                <w:szCs w:val="28"/>
              </w:rPr>
              <w:t xml:space="preserve">Знать </w:t>
            </w:r>
            <w:r w:rsidRPr="00AD52E2">
              <w:rPr>
                <w:sz w:val="24"/>
                <w:szCs w:val="28"/>
              </w:rPr>
              <w:t xml:space="preserve">правила умножения десятичных дробей и </w:t>
            </w:r>
            <w:r w:rsidRPr="00AD52E2">
              <w:rPr>
                <w:b/>
                <w:sz w:val="24"/>
                <w:szCs w:val="28"/>
              </w:rPr>
              <w:t>уметь применять</w:t>
            </w:r>
            <w:r w:rsidRPr="00AD52E2">
              <w:rPr>
                <w:sz w:val="24"/>
                <w:szCs w:val="28"/>
              </w:rPr>
              <w:t xml:space="preserve"> их на практике.  </w:t>
            </w:r>
          </w:p>
          <w:p w:rsidR="00883BDB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b/>
                <w:sz w:val="24"/>
                <w:szCs w:val="28"/>
              </w:rPr>
              <w:t>Уметь находить</w:t>
            </w:r>
            <w:r w:rsidRPr="00AD52E2">
              <w:rPr>
                <w:sz w:val="24"/>
                <w:szCs w:val="28"/>
              </w:rPr>
              <w:t>значении числовых и бу</w:t>
            </w:r>
            <w:r w:rsidR="00883BDB" w:rsidRPr="00AD52E2">
              <w:rPr>
                <w:sz w:val="24"/>
                <w:szCs w:val="28"/>
              </w:rPr>
              <w:t>квенных выражений.</w:t>
            </w:r>
          </w:p>
          <w:p w:rsidR="00E4559E" w:rsidRPr="00AD52E2" w:rsidRDefault="00883BDB" w:rsidP="00155A4B">
            <w:pPr>
              <w:rPr>
                <w:sz w:val="24"/>
                <w:szCs w:val="28"/>
              </w:rPr>
            </w:pPr>
            <w:proofErr w:type="gramStart"/>
            <w:r w:rsidRPr="00AD52E2">
              <w:rPr>
                <w:sz w:val="24"/>
                <w:szCs w:val="28"/>
              </w:rPr>
              <w:t>Р</w:t>
            </w:r>
            <w:r w:rsidR="00E4559E" w:rsidRPr="00AD52E2">
              <w:rPr>
                <w:sz w:val="24"/>
                <w:szCs w:val="28"/>
              </w:rPr>
              <w:t>ешать уравнения применяя</w:t>
            </w:r>
            <w:proofErr w:type="gramEnd"/>
            <w:r w:rsidR="00E4559E" w:rsidRPr="00AD52E2">
              <w:rPr>
                <w:sz w:val="24"/>
                <w:szCs w:val="28"/>
              </w:rPr>
              <w:t xml:space="preserve"> переместительное, сочетательное и распределительное свойства умножения относительно сложения и вычитания, решать текстовые задачи. </w:t>
            </w:r>
          </w:p>
        </w:tc>
        <w:tc>
          <w:tcPr>
            <w:tcW w:w="3676" w:type="dxa"/>
          </w:tcPr>
          <w:p w:rsidR="00C31D65" w:rsidRPr="00AD52E2" w:rsidRDefault="00C31D65" w:rsidP="00C31D65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составляют план выполнения задач,  решения проблем творческого и поискового характера.</w:t>
            </w:r>
          </w:p>
          <w:p w:rsidR="00C31D65" w:rsidRPr="00AD52E2" w:rsidRDefault="00C31D65" w:rsidP="00C31D65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делают предположения о информации, необходимой для решения задания.</w:t>
            </w:r>
          </w:p>
          <w:p w:rsidR="00E4559E" w:rsidRPr="00AD52E2" w:rsidRDefault="00C31D65" w:rsidP="00C31D65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 xml:space="preserve">умеют взглянуть </w:t>
            </w:r>
            <w:proofErr w:type="gramStart"/>
            <w:r w:rsidRPr="00AD52E2">
              <w:rPr>
                <w:sz w:val="24"/>
              </w:rPr>
              <w:t>на</w:t>
            </w:r>
            <w:proofErr w:type="gramEnd"/>
            <w:r w:rsidRPr="00AD52E2">
              <w:rPr>
                <w:sz w:val="24"/>
              </w:rPr>
              <w:t xml:space="preserve"> ситуацию с иной позиции и договориться с людьми иных позиций.</w:t>
            </w:r>
          </w:p>
        </w:tc>
      </w:tr>
      <w:tr w:rsidR="00AD52E2" w:rsidRPr="00AD52E2" w:rsidTr="007D7BE9">
        <w:tc>
          <w:tcPr>
            <w:tcW w:w="606" w:type="dxa"/>
          </w:tcPr>
          <w:p w:rsidR="00E4559E" w:rsidRPr="00AD52E2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125</w:t>
            </w:r>
          </w:p>
        </w:tc>
        <w:tc>
          <w:tcPr>
            <w:tcW w:w="567" w:type="dxa"/>
          </w:tcPr>
          <w:p w:rsidR="00E4559E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4559E" w:rsidRPr="00AD52E2" w:rsidRDefault="00E4559E" w:rsidP="00155A4B">
            <w:pPr>
              <w:rPr>
                <w:sz w:val="24"/>
                <w:szCs w:val="28"/>
              </w:rPr>
            </w:pPr>
          </w:p>
          <w:p w:rsidR="00E4559E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36</w:t>
            </w:r>
          </w:p>
        </w:tc>
        <w:tc>
          <w:tcPr>
            <w:tcW w:w="2976" w:type="dxa"/>
          </w:tcPr>
          <w:p w:rsidR="00E4559E" w:rsidRPr="00AD52E2" w:rsidRDefault="00E4559E" w:rsidP="00155A4B">
            <w:pPr>
              <w:rPr>
                <w:b/>
                <w:bCs/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Умножение десятичных дробей.</w:t>
            </w: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883BDB" w:rsidRPr="00AD52E2" w:rsidRDefault="00E4559E" w:rsidP="00883BDB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 xml:space="preserve">Выполнять </w:t>
            </w:r>
            <w:r w:rsidRPr="00AD52E2">
              <w:rPr>
                <w:sz w:val="24"/>
              </w:rPr>
              <w:t xml:space="preserve">умножение десятичных дробей на 0,1; 0,01 и т.д. </w:t>
            </w:r>
          </w:p>
          <w:p w:rsidR="00E4559E" w:rsidRPr="00AD52E2" w:rsidRDefault="00E4559E" w:rsidP="00883BDB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Находить</w:t>
            </w:r>
            <w:r w:rsidRPr="00AD52E2">
              <w:rPr>
                <w:sz w:val="24"/>
              </w:rPr>
              <w:t xml:space="preserve"> значение выражений,  применяя переместительное и сочетательное свойства умножения. </w:t>
            </w:r>
          </w:p>
        </w:tc>
        <w:tc>
          <w:tcPr>
            <w:tcW w:w="2977" w:type="dxa"/>
            <w:gridSpan w:val="2"/>
            <w:vMerge/>
          </w:tcPr>
          <w:p w:rsidR="00E4559E" w:rsidRPr="00AD52E2" w:rsidRDefault="00E4559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C31D65" w:rsidRPr="00AD52E2" w:rsidRDefault="00C31D65" w:rsidP="00C31D65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C31D65" w:rsidRPr="00AD52E2" w:rsidRDefault="00C31D65" w:rsidP="00C31D65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E4559E" w:rsidRPr="00AD52E2" w:rsidRDefault="00C31D65" w:rsidP="00C31D65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умеют организовать учебное взаимодействие.</w:t>
            </w:r>
          </w:p>
        </w:tc>
      </w:tr>
      <w:tr w:rsidR="00AD52E2" w:rsidRPr="00AD52E2" w:rsidTr="007D7BE9">
        <w:tc>
          <w:tcPr>
            <w:tcW w:w="606" w:type="dxa"/>
          </w:tcPr>
          <w:p w:rsidR="00E4559E" w:rsidRPr="00AD52E2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126</w:t>
            </w:r>
          </w:p>
        </w:tc>
        <w:tc>
          <w:tcPr>
            <w:tcW w:w="567" w:type="dxa"/>
          </w:tcPr>
          <w:p w:rsidR="00E4559E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4559E" w:rsidRPr="00AD52E2" w:rsidRDefault="00E4559E" w:rsidP="00155A4B">
            <w:pPr>
              <w:rPr>
                <w:sz w:val="24"/>
                <w:szCs w:val="28"/>
              </w:rPr>
            </w:pPr>
          </w:p>
          <w:p w:rsidR="00E4559E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36</w:t>
            </w:r>
          </w:p>
        </w:tc>
        <w:tc>
          <w:tcPr>
            <w:tcW w:w="2976" w:type="dxa"/>
          </w:tcPr>
          <w:p w:rsidR="00E4559E" w:rsidRPr="00AD52E2" w:rsidRDefault="00E4559E" w:rsidP="00155A4B">
            <w:pPr>
              <w:rPr>
                <w:b/>
                <w:bCs/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Умножение десятичных дробей.</w:t>
            </w: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E4559E" w:rsidRPr="00AD52E2" w:rsidRDefault="00E4559E" w:rsidP="00883BDB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Упрощать</w:t>
            </w:r>
            <w:r w:rsidRPr="00AD52E2">
              <w:rPr>
                <w:sz w:val="24"/>
              </w:rPr>
              <w:t xml:space="preserve"> выражения, </w:t>
            </w:r>
            <w:r w:rsidRPr="00AD52E2">
              <w:rPr>
                <w:b/>
                <w:sz w:val="24"/>
              </w:rPr>
              <w:t>находить</w:t>
            </w:r>
            <w:r w:rsidRPr="00AD52E2">
              <w:rPr>
                <w:sz w:val="24"/>
              </w:rPr>
              <w:t xml:space="preserve"> значения числовых и буквенных выражений, применяя свойства </w:t>
            </w:r>
            <w:proofErr w:type="gramStart"/>
            <w:r w:rsidRPr="00AD52E2">
              <w:rPr>
                <w:sz w:val="24"/>
              </w:rPr>
              <w:t>сложении</w:t>
            </w:r>
            <w:proofErr w:type="gramEnd"/>
            <w:r w:rsidRPr="00AD52E2">
              <w:rPr>
                <w:sz w:val="24"/>
              </w:rPr>
              <w:t>, умножения, вычитания.</w:t>
            </w:r>
          </w:p>
        </w:tc>
        <w:tc>
          <w:tcPr>
            <w:tcW w:w="2977" w:type="dxa"/>
            <w:gridSpan w:val="2"/>
            <w:vMerge/>
          </w:tcPr>
          <w:p w:rsidR="00E4559E" w:rsidRPr="00AD52E2" w:rsidRDefault="00E4559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C31D65" w:rsidRPr="00AD52E2" w:rsidRDefault="00C31D65" w:rsidP="00C31D65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определяют цель учебной деятельности совместно с учителем, самостоятельно осуществляют поиск  средств ее осуществления.</w:t>
            </w:r>
          </w:p>
          <w:p w:rsidR="00C31D65" w:rsidRPr="00AD52E2" w:rsidRDefault="00C31D65" w:rsidP="00C31D65">
            <w:pPr>
              <w:pStyle w:val="ae"/>
              <w:rPr>
                <w:bCs/>
                <w:iCs/>
                <w:sz w:val="24"/>
              </w:rPr>
            </w:pPr>
            <w:proofErr w:type="gramStart"/>
            <w:r w:rsidRPr="00AD52E2">
              <w:rPr>
                <w:b/>
                <w:bCs/>
                <w:iCs/>
                <w:sz w:val="24"/>
              </w:rPr>
              <w:t>П</w:t>
            </w:r>
            <w:proofErr w:type="gramEnd"/>
            <w:r w:rsidRPr="00AD52E2">
              <w:rPr>
                <w:b/>
                <w:bCs/>
                <w:iCs/>
                <w:sz w:val="24"/>
              </w:rPr>
              <w:t xml:space="preserve">: </w:t>
            </w:r>
            <w:r w:rsidRPr="00AD52E2">
              <w:rPr>
                <w:bCs/>
                <w:iCs/>
                <w:sz w:val="24"/>
              </w:rPr>
              <w:t>записывают выводы в виде правил.</w:t>
            </w:r>
          </w:p>
          <w:p w:rsidR="00E4559E" w:rsidRPr="00AD52E2" w:rsidRDefault="00C31D65" w:rsidP="00C31D65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>К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умеют  слушать других, принимать другую точку зрения, изменить свою точку зрения.</w:t>
            </w:r>
          </w:p>
        </w:tc>
      </w:tr>
      <w:tr w:rsidR="00AD52E2" w:rsidRPr="00AD52E2" w:rsidTr="007D7BE9">
        <w:tc>
          <w:tcPr>
            <w:tcW w:w="606" w:type="dxa"/>
          </w:tcPr>
          <w:p w:rsidR="00E4559E" w:rsidRPr="00AD52E2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127</w:t>
            </w:r>
          </w:p>
        </w:tc>
        <w:tc>
          <w:tcPr>
            <w:tcW w:w="567" w:type="dxa"/>
          </w:tcPr>
          <w:p w:rsidR="00E4559E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П.</w:t>
            </w:r>
          </w:p>
          <w:p w:rsidR="00E4559E" w:rsidRPr="00AD52E2" w:rsidRDefault="00E4559E" w:rsidP="00155A4B">
            <w:pPr>
              <w:rPr>
                <w:sz w:val="24"/>
                <w:szCs w:val="28"/>
              </w:rPr>
            </w:pPr>
          </w:p>
          <w:p w:rsidR="00E4559E" w:rsidRPr="00AD52E2" w:rsidRDefault="00E4559E" w:rsidP="00155A4B">
            <w:pPr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36</w:t>
            </w:r>
          </w:p>
        </w:tc>
        <w:tc>
          <w:tcPr>
            <w:tcW w:w="2976" w:type="dxa"/>
          </w:tcPr>
          <w:p w:rsidR="00E4559E" w:rsidRPr="00AD52E2" w:rsidRDefault="00E4559E" w:rsidP="00155A4B">
            <w:pPr>
              <w:rPr>
                <w:b/>
                <w:bCs/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Умножение десятичных дробей.</w:t>
            </w:r>
          </w:p>
        </w:tc>
        <w:tc>
          <w:tcPr>
            <w:tcW w:w="851" w:type="dxa"/>
          </w:tcPr>
          <w:p w:rsidR="00E4559E" w:rsidRPr="00AD52E2" w:rsidRDefault="00E4559E" w:rsidP="00155A4B">
            <w:pPr>
              <w:jc w:val="center"/>
              <w:rPr>
                <w:sz w:val="24"/>
                <w:szCs w:val="28"/>
              </w:rPr>
            </w:pPr>
            <w:r w:rsidRPr="00AD52E2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E4559E" w:rsidRPr="00AD52E2" w:rsidRDefault="00E4559E" w:rsidP="00883BDB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t>Решать</w:t>
            </w:r>
            <w:r w:rsidRPr="00AD52E2">
              <w:rPr>
                <w:sz w:val="24"/>
              </w:rPr>
              <w:t xml:space="preserve"> задачи  на нахождение площади участка и на движение. </w:t>
            </w:r>
            <w:r w:rsidRPr="00AD52E2">
              <w:rPr>
                <w:b/>
                <w:sz w:val="24"/>
              </w:rPr>
              <w:t>Анализировать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 xml:space="preserve">осмысливать </w:t>
            </w:r>
            <w:r w:rsidRPr="00AD52E2">
              <w:rPr>
                <w:sz w:val="24"/>
              </w:rPr>
              <w:t xml:space="preserve">текст задачи, </w:t>
            </w:r>
            <w:r w:rsidRPr="00AD52E2">
              <w:rPr>
                <w:b/>
                <w:sz w:val="24"/>
              </w:rPr>
              <w:t>извлекать</w:t>
            </w:r>
            <w:r w:rsidRPr="00AD52E2">
              <w:rPr>
                <w:sz w:val="24"/>
              </w:rPr>
              <w:t xml:space="preserve"> необходимую информацию, </w:t>
            </w:r>
            <w:r w:rsidRPr="00AD52E2">
              <w:rPr>
                <w:b/>
                <w:sz w:val="24"/>
              </w:rPr>
              <w:t>моделировать</w:t>
            </w:r>
            <w:r w:rsidRPr="00AD52E2">
              <w:rPr>
                <w:sz w:val="24"/>
              </w:rPr>
              <w:t xml:space="preserve"> условие с помощью схем и рисунков, </w:t>
            </w:r>
            <w:r w:rsidRPr="00AD52E2">
              <w:rPr>
                <w:b/>
                <w:sz w:val="24"/>
              </w:rPr>
              <w:t xml:space="preserve">строить </w:t>
            </w:r>
            <w:r w:rsidRPr="00AD52E2">
              <w:rPr>
                <w:sz w:val="24"/>
              </w:rPr>
              <w:t xml:space="preserve">логическую цепочку рассуждений, </w:t>
            </w:r>
            <w:r w:rsidRPr="00AD52E2">
              <w:rPr>
                <w:b/>
                <w:sz w:val="24"/>
              </w:rPr>
              <w:t xml:space="preserve">оценивать </w:t>
            </w:r>
            <w:r w:rsidRPr="00AD52E2">
              <w:rPr>
                <w:sz w:val="24"/>
              </w:rPr>
              <w:lastRenderedPageBreak/>
              <w:t>полученный ответ</w:t>
            </w:r>
            <w:r w:rsidR="00883BDB" w:rsidRPr="00AD52E2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  <w:vMerge w:val="restart"/>
          </w:tcPr>
          <w:p w:rsidR="00E4559E" w:rsidRPr="00AD52E2" w:rsidRDefault="00C31D65" w:rsidP="00C31D65">
            <w:pPr>
              <w:pStyle w:val="ae"/>
              <w:rPr>
                <w:sz w:val="24"/>
              </w:rPr>
            </w:pPr>
            <w:r w:rsidRPr="00AD52E2">
              <w:rPr>
                <w:b/>
                <w:sz w:val="24"/>
              </w:rPr>
              <w:lastRenderedPageBreak/>
              <w:t xml:space="preserve">Использовать </w:t>
            </w:r>
            <w:r w:rsidRPr="00AD52E2">
              <w:rPr>
                <w:sz w:val="24"/>
              </w:rPr>
              <w:t>математическую терминологию при записи и выполнении  арифметического действия.</w:t>
            </w:r>
          </w:p>
          <w:p w:rsidR="00C31D65" w:rsidRPr="00AD52E2" w:rsidRDefault="00C31D65" w:rsidP="00C31D65">
            <w:pPr>
              <w:pStyle w:val="ae"/>
              <w:rPr>
                <w:sz w:val="24"/>
              </w:rPr>
            </w:pPr>
            <w:r w:rsidRPr="00AD52E2">
              <w:rPr>
                <w:sz w:val="24"/>
              </w:rPr>
              <w:t xml:space="preserve">Пошагово </w:t>
            </w:r>
            <w:r w:rsidRPr="00AD52E2">
              <w:rPr>
                <w:b/>
                <w:sz w:val="24"/>
              </w:rPr>
              <w:t>контролировать</w:t>
            </w:r>
            <w:r w:rsidRPr="00AD52E2">
              <w:rPr>
                <w:sz w:val="24"/>
              </w:rPr>
              <w:t xml:space="preserve"> правильность и полноту </w:t>
            </w:r>
            <w:r w:rsidRPr="00AD52E2">
              <w:rPr>
                <w:sz w:val="24"/>
              </w:rPr>
              <w:lastRenderedPageBreak/>
              <w:t>выпол</w:t>
            </w:r>
            <w:r w:rsidRPr="00AD52E2">
              <w:rPr>
                <w:sz w:val="24"/>
              </w:rPr>
              <w:softHyphen/>
              <w:t>нения арифметического действия.</w:t>
            </w:r>
          </w:p>
          <w:p w:rsidR="00C31D65" w:rsidRPr="00AD52E2" w:rsidRDefault="00C31D65" w:rsidP="00C31D65">
            <w:pPr>
              <w:pStyle w:val="ae"/>
            </w:pPr>
            <w:r w:rsidRPr="00AD52E2">
              <w:rPr>
                <w:b/>
                <w:sz w:val="24"/>
              </w:rPr>
              <w:t>Обнаруживать</w:t>
            </w:r>
            <w:r w:rsidRPr="00AD52E2">
              <w:rPr>
                <w:sz w:val="24"/>
              </w:rPr>
              <w:t xml:space="preserve"> и </w:t>
            </w:r>
            <w:r w:rsidRPr="00AD52E2">
              <w:rPr>
                <w:b/>
                <w:sz w:val="24"/>
              </w:rPr>
              <w:t>устранять</w:t>
            </w:r>
            <w:r w:rsidRPr="00AD52E2">
              <w:rPr>
                <w:sz w:val="24"/>
              </w:rPr>
              <w:t xml:space="preserve"> ошибки логического и арифметического характера.</w:t>
            </w:r>
          </w:p>
        </w:tc>
        <w:tc>
          <w:tcPr>
            <w:tcW w:w="3676" w:type="dxa"/>
          </w:tcPr>
          <w:p w:rsidR="00C31D65" w:rsidRPr="00AD52E2" w:rsidRDefault="00C31D65" w:rsidP="00C31D65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lastRenderedPageBreak/>
              <w:t>Р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понимают причины неуспеха и находят способы выхода из данной ситуации.</w:t>
            </w:r>
          </w:p>
          <w:p w:rsidR="00C31D65" w:rsidRPr="00AD52E2" w:rsidRDefault="00C31D65" w:rsidP="00C31D65">
            <w:pPr>
              <w:pStyle w:val="ae"/>
              <w:rPr>
                <w:sz w:val="24"/>
              </w:rPr>
            </w:pPr>
            <w:proofErr w:type="gramStart"/>
            <w:r w:rsidRPr="00AD52E2">
              <w:rPr>
                <w:b/>
                <w:sz w:val="24"/>
              </w:rPr>
              <w:t>П</w:t>
            </w:r>
            <w:proofErr w:type="gramEnd"/>
            <w:r w:rsidRPr="00AD52E2">
              <w:rPr>
                <w:b/>
                <w:sz w:val="24"/>
              </w:rPr>
              <w:t xml:space="preserve">: </w:t>
            </w:r>
            <w:r w:rsidRPr="00AD52E2">
              <w:rPr>
                <w:sz w:val="24"/>
              </w:rPr>
              <w:t>делают предположения об информации, нужной для решения задач.</w:t>
            </w:r>
          </w:p>
          <w:p w:rsidR="00E4559E" w:rsidRPr="00AD52E2" w:rsidRDefault="00C31D65" w:rsidP="00C31D65">
            <w:pPr>
              <w:pStyle w:val="ae"/>
              <w:rPr>
                <w:sz w:val="24"/>
                <w:szCs w:val="28"/>
              </w:rPr>
            </w:pPr>
            <w:proofErr w:type="gramStart"/>
            <w:r w:rsidRPr="00AD52E2">
              <w:rPr>
                <w:b/>
                <w:sz w:val="24"/>
              </w:rPr>
              <w:t xml:space="preserve">К: </w:t>
            </w:r>
            <w:r w:rsidRPr="00AD52E2">
              <w:rPr>
                <w:sz w:val="24"/>
              </w:rPr>
              <w:t>умеют оформлять свои мысли в устной и письменной речи с учетом речевых ситуаций.</w:t>
            </w:r>
            <w:proofErr w:type="gramEnd"/>
          </w:p>
        </w:tc>
      </w:tr>
      <w:tr w:rsidR="00E4559E" w:rsidRPr="00F418FA" w:rsidTr="007D7BE9">
        <w:tc>
          <w:tcPr>
            <w:tcW w:w="606" w:type="dxa"/>
          </w:tcPr>
          <w:p w:rsidR="00E4559E" w:rsidRPr="00F418FA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lastRenderedPageBreak/>
              <w:t>128</w:t>
            </w:r>
          </w:p>
        </w:tc>
        <w:tc>
          <w:tcPr>
            <w:tcW w:w="567" w:type="dxa"/>
          </w:tcPr>
          <w:p w:rsidR="00E4559E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E4559E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36</w:t>
            </w:r>
          </w:p>
        </w:tc>
        <w:tc>
          <w:tcPr>
            <w:tcW w:w="2976" w:type="dxa"/>
          </w:tcPr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Умножение десятичных дробей</w:t>
            </w:r>
            <w:r>
              <w:rPr>
                <w:sz w:val="24"/>
                <w:szCs w:val="28"/>
              </w:rPr>
              <w:t>.</w:t>
            </w:r>
          </w:p>
          <w:p w:rsidR="000578E8" w:rsidRDefault="000578E8" w:rsidP="00155A4B">
            <w:pPr>
              <w:rPr>
                <w:sz w:val="24"/>
                <w:szCs w:val="28"/>
              </w:rPr>
            </w:pPr>
          </w:p>
          <w:p w:rsidR="00E4559E" w:rsidRPr="00F418FA" w:rsidRDefault="000578E8" w:rsidP="00155A4B">
            <w:pPr>
              <w:rPr>
                <w:b/>
                <w:iCs/>
                <w:sz w:val="24"/>
                <w:szCs w:val="28"/>
              </w:rPr>
            </w:pPr>
            <w:r w:rsidRPr="000578E8">
              <w:rPr>
                <w:b/>
                <w:sz w:val="24"/>
                <w:szCs w:val="28"/>
                <w:shd w:val="clear" w:color="auto" w:fill="FF99CC"/>
              </w:rPr>
              <w:t>Самостоятельная</w:t>
            </w:r>
            <w:r w:rsidRPr="000578E8">
              <w:rPr>
                <w:b/>
                <w:iCs/>
                <w:sz w:val="24"/>
                <w:szCs w:val="28"/>
                <w:shd w:val="clear" w:color="auto" w:fill="FF99CC"/>
              </w:rPr>
              <w:t>работа № 8</w:t>
            </w:r>
          </w:p>
        </w:tc>
        <w:tc>
          <w:tcPr>
            <w:tcW w:w="851" w:type="dxa"/>
          </w:tcPr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КУ</w:t>
            </w:r>
          </w:p>
        </w:tc>
        <w:tc>
          <w:tcPr>
            <w:tcW w:w="3827" w:type="dxa"/>
          </w:tcPr>
          <w:p w:rsidR="00883BDB" w:rsidRDefault="00E4559E" w:rsidP="00883BDB">
            <w:pPr>
              <w:pStyle w:val="ae"/>
              <w:rPr>
                <w:sz w:val="24"/>
              </w:rPr>
            </w:pPr>
            <w:r w:rsidRPr="00883BDB">
              <w:rPr>
                <w:b/>
                <w:sz w:val="24"/>
              </w:rPr>
              <w:t xml:space="preserve">Анализировать </w:t>
            </w:r>
            <w:r w:rsidRPr="00883BDB">
              <w:rPr>
                <w:sz w:val="24"/>
              </w:rPr>
              <w:t xml:space="preserve">и </w:t>
            </w:r>
            <w:r w:rsidRPr="00883BDB">
              <w:rPr>
                <w:b/>
                <w:sz w:val="24"/>
              </w:rPr>
              <w:t>осмысливать</w:t>
            </w:r>
            <w:r w:rsidRPr="00883BDB">
              <w:rPr>
                <w:sz w:val="24"/>
              </w:rPr>
              <w:t xml:space="preserve"> текст задачи, </w:t>
            </w:r>
            <w:r w:rsidRPr="00883BDB">
              <w:rPr>
                <w:b/>
                <w:sz w:val="24"/>
              </w:rPr>
              <w:t xml:space="preserve">извлекать </w:t>
            </w:r>
            <w:r w:rsidRPr="00883BDB">
              <w:rPr>
                <w:sz w:val="24"/>
              </w:rPr>
              <w:t xml:space="preserve">необходимую информацию, </w:t>
            </w:r>
            <w:r w:rsidRPr="00883BDB">
              <w:rPr>
                <w:b/>
                <w:sz w:val="24"/>
              </w:rPr>
              <w:t>моделировать</w:t>
            </w:r>
            <w:r w:rsidRPr="00883BDB">
              <w:rPr>
                <w:sz w:val="24"/>
              </w:rPr>
              <w:t xml:space="preserve"> условие с помощью схем и рисунков, </w:t>
            </w:r>
            <w:r w:rsidRPr="00883BDB">
              <w:rPr>
                <w:b/>
                <w:sz w:val="24"/>
              </w:rPr>
              <w:t xml:space="preserve">строить </w:t>
            </w:r>
            <w:r w:rsidRPr="00883BDB">
              <w:rPr>
                <w:sz w:val="24"/>
              </w:rPr>
              <w:t xml:space="preserve">логическую цепочку рассуждений, </w:t>
            </w:r>
            <w:r w:rsidRPr="00883BDB">
              <w:rPr>
                <w:b/>
                <w:sz w:val="24"/>
              </w:rPr>
              <w:t xml:space="preserve">оценивать </w:t>
            </w:r>
            <w:r w:rsidRPr="00883BDB">
              <w:rPr>
                <w:sz w:val="24"/>
              </w:rPr>
              <w:t xml:space="preserve">полученный ответ. </w:t>
            </w:r>
          </w:p>
          <w:p w:rsidR="00E4559E" w:rsidRPr="00883BDB" w:rsidRDefault="00E4559E" w:rsidP="00883BDB">
            <w:pPr>
              <w:pStyle w:val="ae"/>
              <w:rPr>
                <w:sz w:val="24"/>
              </w:rPr>
            </w:pPr>
            <w:r w:rsidRPr="00883BDB">
              <w:rPr>
                <w:b/>
                <w:sz w:val="24"/>
              </w:rPr>
              <w:t xml:space="preserve">Решать </w:t>
            </w:r>
            <w:r w:rsidRPr="00883BDB">
              <w:rPr>
                <w:sz w:val="24"/>
              </w:rPr>
              <w:t>примеры и уравнения.</w:t>
            </w:r>
          </w:p>
        </w:tc>
        <w:tc>
          <w:tcPr>
            <w:tcW w:w="2977" w:type="dxa"/>
            <w:gridSpan w:val="2"/>
            <w:vMerge/>
          </w:tcPr>
          <w:p w:rsidR="00E4559E" w:rsidRPr="00F418FA" w:rsidRDefault="00E4559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C31D65" w:rsidRPr="00C31D65" w:rsidRDefault="00CB00DC" w:rsidP="00C31D65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="00C31D65" w:rsidRPr="00C31D65">
              <w:rPr>
                <w:sz w:val="24"/>
              </w:rPr>
              <w:t>определяют цель учебной деятельности, осуществляют поиск  средств ее осуществления.</w:t>
            </w:r>
          </w:p>
          <w:p w:rsidR="00C31D65" w:rsidRPr="00C31D65" w:rsidRDefault="00CB00DC" w:rsidP="00C31D65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="00C31D65" w:rsidRPr="00C31D65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E4559E" w:rsidRPr="00F418FA" w:rsidRDefault="00CB00DC" w:rsidP="00C31D65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="00C31D65" w:rsidRPr="00C31D65">
              <w:rPr>
                <w:sz w:val="24"/>
              </w:rPr>
              <w:t>умеют  отстаивать свою точку зрения, аргументируя ее.</w:t>
            </w:r>
          </w:p>
        </w:tc>
      </w:tr>
      <w:tr w:rsidR="00E4559E" w:rsidRPr="00F418FA" w:rsidTr="00155A4B">
        <w:tc>
          <w:tcPr>
            <w:tcW w:w="15480" w:type="dxa"/>
            <w:gridSpan w:val="8"/>
          </w:tcPr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b/>
                <w:bCs/>
                <w:sz w:val="24"/>
                <w:szCs w:val="28"/>
              </w:rPr>
              <w:t xml:space="preserve">Личностные: </w:t>
            </w:r>
            <w:r w:rsidRPr="00F418FA">
              <w:rPr>
                <w:sz w:val="24"/>
                <w:szCs w:val="28"/>
              </w:rPr>
              <w:t>формировать способности к эмоциональному восприятию математических объектов, задач, решений, рассуждений.</w:t>
            </w:r>
          </w:p>
          <w:p w:rsidR="00E4559E" w:rsidRPr="00F418FA" w:rsidRDefault="00E4559E" w:rsidP="00155A4B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F418FA">
              <w:rPr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b/>
                <w:bCs/>
                <w:sz w:val="24"/>
                <w:szCs w:val="28"/>
              </w:rPr>
              <w:t xml:space="preserve">: </w:t>
            </w:r>
            <w:r w:rsidRPr="00F418FA">
              <w:rPr>
                <w:sz w:val="24"/>
                <w:szCs w:val="28"/>
              </w:rPr>
              <w:t>формировать способность планировать и осуществлять деятельность, направленную на решение поставленных задач.</w:t>
            </w:r>
          </w:p>
        </w:tc>
      </w:tr>
      <w:tr w:rsidR="00E4559E" w:rsidRPr="00F418FA" w:rsidTr="007D7BE9">
        <w:tc>
          <w:tcPr>
            <w:tcW w:w="606" w:type="dxa"/>
          </w:tcPr>
          <w:p w:rsidR="00E4559E" w:rsidRPr="00F418FA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129</w:t>
            </w:r>
          </w:p>
        </w:tc>
        <w:tc>
          <w:tcPr>
            <w:tcW w:w="567" w:type="dxa"/>
          </w:tcPr>
          <w:p w:rsidR="00E4559E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E4559E" w:rsidRDefault="00E4559E" w:rsidP="00155A4B">
            <w:pPr>
              <w:jc w:val="center"/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37</w:t>
            </w:r>
          </w:p>
        </w:tc>
        <w:tc>
          <w:tcPr>
            <w:tcW w:w="2976" w:type="dxa"/>
          </w:tcPr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Деление на десятичную дробь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E4559E" w:rsidRPr="00313F43" w:rsidRDefault="00E4559E" w:rsidP="00313F43">
            <w:pPr>
              <w:pStyle w:val="ae"/>
              <w:rPr>
                <w:sz w:val="24"/>
              </w:rPr>
            </w:pPr>
            <w:r w:rsidRPr="00313F43">
              <w:rPr>
                <w:b/>
                <w:sz w:val="24"/>
              </w:rPr>
              <w:t>Выполнять</w:t>
            </w:r>
            <w:r w:rsidRPr="00313F43">
              <w:rPr>
                <w:sz w:val="24"/>
              </w:rPr>
              <w:t xml:space="preserve"> деление на десятичную дробь  уголком. </w:t>
            </w:r>
            <w:r w:rsidRPr="00313F43">
              <w:rPr>
                <w:b/>
                <w:sz w:val="24"/>
              </w:rPr>
              <w:t xml:space="preserve">Владеть </w:t>
            </w:r>
            <w:r w:rsidRPr="00313F43">
              <w:rPr>
                <w:sz w:val="24"/>
              </w:rPr>
              <w:t xml:space="preserve"> терминами  «делимое», «делитель» и правильно </w:t>
            </w:r>
            <w:r w:rsidRPr="00313F43">
              <w:rPr>
                <w:b/>
                <w:sz w:val="24"/>
              </w:rPr>
              <w:t>читать</w:t>
            </w:r>
            <w:r w:rsidRPr="00313F43">
              <w:rPr>
                <w:sz w:val="24"/>
              </w:rPr>
              <w:t xml:space="preserve"> и </w:t>
            </w:r>
            <w:r w:rsidRPr="00313F43">
              <w:rPr>
                <w:b/>
                <w:sz w:val="24"/>
              </w:rPr>
              <w:t>записывать</w:t>
            </w:r>
            <w:r w:rsidRPr="00313F43">
              <w:rPr>
                <w:sz w:val="24"/>
              </w:rPr>
              <w:t xml:space="preserve">  выражения, содержащие несколько действий и скобки. </w:t>
            </w:r>
          </w:p>
        </w:tc>
        <w:tc>
          <w:tcPr>
            <w:tcW w:w="2977" w:type="dxa"/>
            <w:gridSpan w:val="2"/>
            <w:vMerge w:val="restart"/>
          </w:tcPr>
          <w:p w:rsidR="00313F43" w:rsidRDefault="00E4559E" w:rsidP="00313F43">
            <w:pPr>
              <w:pStyle w:val="ae"/>
              <w:rPr>
                <w:sz w:val="24"/>
              </w:rPr>
            </w:pPr>
            <w:r w:rsidRPr="00313F43">
              <w:rPr>
                <w:b/>
                <w:sz w:val="24"/>
              </w:rPr>
              <w:t>Знать</w:t>
            </w:r>
            <w:r w:rsidRPr="00313F43">
              <w:rPr>
                <w:sz w:val="24"/>
              </w:rPr>
              <w:t xml:space="preserve"> правила деления на десятичную дробь и </w:t>
            </w:r>
            <w:r w:rsidRPr="00313F43">
              <w:rPr>
                <w:b/>
                <w:sz w:val="24"/>
              </w:rPr>
              <w:t xml:space="preserve">уметь применять </w:t>
            </w:r>
            <w:r w:rsidRPr="00313F43">
              <w:rPr>
                <w:sz w:val="24"/>
              </w:rPr>
              <w:t xml:space="preserve">их на практике.  </w:t>
            </w:r>
          </w:p>
          <w:p w:rsidR="00313F43" w:rsidRDefault="00E4559E" w:rsidP="00313F43">
            <w:pPr>
              <w:pStyle w:val="ae"/>
              <w:rPr>
                <w:sz w:val="24"/>
              </w:rPr>
            </w:pPr>
            <w:r w:rsidRPr="00313F43">
              <w:rPr>
                <w:b/>
                <w:sz w:val="24"/>
              </w:rPr>
              <w:t>Уметь находить</w:t>
            </w:r>
            <w:r w:rsidRPr="00313F43">
              <w:rPr>
                <w:sz w:val="24"/>
              </w:rPr>
              <w:t>значении ч</w:t>
            </w:r>
            <w:r w:rsidR="00313F43">
              <w:rPr>
                <w:sz w:val="24"/>
              </w:rPr>
              <w:t>исловых и буквенных выражений.</w:t>
            </w:r>
          </w:p>
          <w:p w:rsidR="00E4559E" w:rsidRPr="00F418FA" w:rsidRDefault="00313F43" w:rsidP="00313F43">
            <w:pPr>
              <w:pStyle w:val="ae"/>
            </w:pPr>
            <w:r w:rsidRPr="00313F43">
              <w:rPr>
                <w:b/>
                <w:sz w:val="24"/>
              </w:rPr>
              <w:t>Р</w:t>
            </w:r>
            <w:r w:rsidR="00E4559E" w:rsidRPr="00313F43">
              <w:rPr>
                <w:b/>
                <w:sz w:val="24"/>
              </w:rPr>
              <w:t>ешать</w:t>
            </w:r>
            <w:r w:rsidR="00E4559E" w:rsidRPr="00313F43">
              <w:rPr>
                <w:sz w:val="24"/>
              </w:rPr>
              <w:t xml:space="preserve"> уравнения  с помощью деления на десятичную дробь. </w:t>
            </w:r>
          </w:p>
        </w:tc>
        <w:tc>
          <w:tcPr>
            <w:tcW w:w="3676" w:type="dxa"/>
          </w:tcPr>
          <w:p w:rsidR="00313F43" w:rsidRPr="00313F43" w:rsidRDefault="00313F43" w:rsidP="00313F43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313F43">
              <w:rPr>
                <w:sz w:val="24"/>
              </w:rPr>
              <w:t>составляют план выполнения заданий совместно с учителем.</w:t>
            </w:r>
          </w:p>
          <w:p w:rsidR="00313F43" w:rsidRPr="00313F43" w:rsidRDefault="00313F43" w:rsidP="00313F43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313F43">
              <w:rPr>
                <w:bCs/>
                <w:iCs/>
                <w:sz w:val="24"/>
              </w:rPr>
              <w:t>записывают выводы в виде правил.</w:t>
            </w:r>
          </w:p>
          <w:p w:rsidR="00E4559E" w:rsidRPr="00F418FA" w:rsidRDefault="00313F43" w:rsidP="00313F43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313F43">
              <w:rPr>
                <w:sz w:val="24"/>
              </w:rPr>
              <w:t>умеют оформлять свои мысли в устной и письменной речи с учетом речевых ситуаций.</w:t>
            </w:r>
          </w:p>
        </w:tc>
      </w:tr>
      <w:tr w:rsidR="00E4559E" w:rsidRPr="00F418FA" w:rsidTr="007D7BE9">
        <w:tc>
          <w:tcPr>
            <w:tcW w:w="606" w:type="dxa"/>
          </w:tcPr>
          <w:p w:rsidR="00E4559E" w:rsidRPr="00F418FA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130</w:t>
            </w:r>
          </w:p>
        </w:tc>
        <w:tc>
          <w:tcPr>
            <w:tcW w:w="567" w:type="dxa"/>
          </w:tcPr>
          <w:p w:rsidR="00E4559E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E4559E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37</w:t>
            </w: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E4559E" w:rsidRPr="00F418FA" w:rsidRDefault="00E4559E" w:rsidP="00155A4B">
            <w:pPr>
              <w:rPr>
                <w:b/>
                <w:bCs/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Деление на десятичную дробь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E4559E" w:rsidRPr="00313F43" w:rsidRDefault="00E4559E" w:rsidP="00313F43">
            <w:pPr>
              <w:pStyle w:val="ae"/>
              <w:rPr>
                <w:sz w:val="24"/>
              </w:rPr>
            </w:pPr>
            <w:r w:rsidRPr="00313F43">
              <w:rPr>
                <w:b/>
                <w:sz w:val="24"/>
              </w:rPr>
              <w:t>Выполнять</w:t>
            </w:r>
            <w:r w:rsidRPr="00313F43">
              <w:rPr>
                <w:sz w:val="24"/>
              </w:rPr>
              <w:t xml:space="preserve"> деление на 0,1; 0,01 и т</w:t>
            </w:r>
            <w:proofErr w:type="gramStart"/>
            <w:r w:rsidRPr="00313F43">
              <w:rPr>
                <w:sz w:val="24"/>
              </w:rPr>
              <w:t xml:space="preserve"> .</w:t>
            </w:r>
            <w:proofErr w:type="gramEnd"/>
            <w:r w:rsidRPr="00313F43">
              <w:rPr>
                <w:sz w:val="24"/>
              </w:rPr>
              <w:t>д.</w:t>
            </w:r>
          </w:p>
          <w:p w:rsidR="00E4559E" w:rsidRPr="00313F43" w:rsidRDefault="00E4559E" w:rsidP="00313F43">
            <w:pPr>
              <w:pStyle w:val="ae"/>
              <w:rPr>
                <w:sz w:val="24"/>
              </w:rPr>
            </w:pPr>
            <w:r w:rsidRPr="00313F43">
              <w:rPr>
                <w:b/>
                <w:sz w:val="24"/>
              </w:rPr>
              <w:t>Находить</w:t>
            </w:r>
            <w:r w:rsidRPr="00313F43">
              <w:rPr>
                <w:sz w:val="24"/>
              </w:rPr>
              <w:t xml:space="preserve"> значения числовых и буквенных выражений в несколько действий.</w:t>
            </w:r>
          </w:p>
        </w:tc>
        <w:tc>
          <w:tcPr>
            <w:tcW w:w="2977" w:type="dxa"/>
            <w:gridSpan w:val="2"/>
            <w:vMerge/>
          </w:tcPr>
          <w:p w:rsidR="00E4559E" w:rsidRPr="00F418FA" w:rsidRDefault="00E4559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313F43" w:rsidRPr="00313F43" w:rsidRDefault="00313F43" w:rsidP="00313F43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313F43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313F43" w:rsidRPr="00313F43" w:rsidRDefault="00313F43" w:rsidP="00313F43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П:</w:t>
            </w:r>
            <w:r w:rsidRPr="00313F43">
              <w:rPr>
                <w:bCs/>
                <w:iCs/>
                <w:sz w:val="24"/>
              </w:rPr>
              <w:t xml:space="preserve"> сопоставляют и отбирают информацию, полученную из разных источников.</w:t>
            </w:r>
          </w:p>
          <w:p w:rsidR="00E4559E" w:rsidRPr="00F418FA" w:rsidRDefault="00313F43" w:rsidP="00313F43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313F43">
              <w:rPr>
                <w:sz w:val="24"/>
              </w:rPr>
              <w:t>умеют  выполнять различные роли в группе, сотрудничать.</w:t>
            </w:r>
          </w:p>
        </w:tc>
      </w:tr>
      <w:tr w:rsidR="00E4559E" w:rsidRPr="00F418FA" w:rsidTr="00133300">
        <w:trPr>
          <w:trHeight w:val="153"/>
        </w:trPr>
        <w:tc>
          <w:tcPr>
            <w:tcW w:w="15480" w:type="dxa"/>
            <w:gridSpan w:val="8"/>
            <w:shd w:val="clear" w:color="auto" w:fill="FFFF00"/>
          </w:tcPr>
          <w:p w:rsidR="00E4559E" w:rsidRPr="00F418FA" w:rsidRDefault="00133300" w:rsidP="00BA2424">
            <w:pPr>
              <w:ind w:right="-108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                                                                                                     </w:t>
            </w:r>
            <w:r w:rsidR="00E4559E" w:rsidRPr="00F418FA">
              <w:rPr>
                <w:b/>
                <w:sz w:val="24"/>
                <w:szCs w:val="28"/>
                <w:lang w:val="en-US"/>
              </w:rPr>
              <w:t xml:space="preserve">IV </w:t>
            </w:r>
            <w:r w:rsidR="00E4559E">
              <w:rPr>
                <w:b/>
                <w:sz w:val="24"/>
                <w:szCs w:val="28"/>
              </w:rPr>
              <w:t>четверть (</w:t>
            </w:r>
            <w:r>
              <w:rPr>
                <w:b/>
                <w:sz w:val="24"/>
                <w:szCs w:val="28"/>
              </w:rPr>
              <w:t xml:space="preserve">8 недель - </w:t>
            </w:r>
            <w:r w:rsidR="00E4559E">
              <w:rPr>
                <w:b/>
                <w:sz w:val="24"/>
                <w:szCs w:val="28"/>
              </w:rPr>
              <w:t>40</w:t>
            </w:r>
            <w:r w:rsidR="00E4559E" w:rsidRPr="00F418FA">
              <w:rPr>
                <w:b/>
                <w:sz w:val="24"/>
                <w:szCs w:val="28"/>
              </w:rPr>
              <w:t xml:space="preserve"> часов)</w:t>
            </w: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</w:p>
        </w:tc>
      </w:tr>
      <w:tr w:rsidR="00E4559E" w:rsidRPr="00F418FA" w:rsidTr="007D7BE9">
        <w:trPr>
          <w:trHeight w:val="1658"/>
        </w:trPr>
        <w:tc>
          <w:tcPr>
            <w:tcW w:w="606" w:type="dxa"/>
          </w:tcPr>
          <w:p w:rsidR="00E4559E" w:rsidRPr="00F418FA" w:rsidRDefault="00E4559E" w:rsidP="00BA2424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131</w:t>
            </w:r>
          </w:p>
        </w:tc>
        <w:tc>
          <w:tcPr>
            <w:tcW w:w="567" w:type="dxa"/>
          </w:tcPr>
          <w:p w:rsidR="00E4559E" w:rsidRDefault="00E4559E" w:rsidP="00BA2424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E4559E" w:rsidRDefault="00E4559E" w:rsidP="00BA2424">
            <w:pPr>
              <w:rPr>
                <w:sz w:val="24"/>
                <w:szCs w:val="28"/>
              </w:rPr>
            </w:pPr>
          </w:p>
          <w:p w:rsidR="00E4559E" w:rsidRPr="00F418FA" w:rsidRDefault="00E4559E" w:rsidP="00BA2424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37</w:t>
            </w:r>
          </w:p>
        </w:tc>
        <w:tc>
          <w:tcPr>
            <w:tcW w:w="2976" w:type="dxa"/>
          </w:tcPr>
          <w:p w:rsidR="00E4559E" w:rsidRPr="00F418FA" w:rsidRDefault="00E4559E" w:rsidP="00BA2424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Деление на десятичную дробь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E4559E" w:rsidRPr="00F418FA" w:rsidRDefault="00E4559E" w:rsidP="00BA2424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E4559E" w:rsidRPr="00701C73" w:rsidRDefault="00E4559E" w:rsidP="00701C73">
            <w:pPr>
              <w:pStyle w:val="ae"/>
              <w:rPr>
                <w:sz w:val="24"/>
              </w:rPr>
            </w:pPr>
            <w:r w:rsidRPr="00701C73">
              <w:rPr>
                <w:b/>
                <w:sz w:val="24"/>
              </w:rPr>
              <w:t>Решать</w:t>
            </w:r>
            <w:r w:rsidRPr="00701C73">
              <w:rPr>
                <w:sz w:val="24"/>
              </w:rPr>
              <w:t xml:space="preserve"> задачи на движение. </w:t>
            </w:r>
            <w:r w:rsidRPr="00701C73">
              <w:rPr>
                <w:b/>
                <w:sz w:val="24"/>
              </w:rPr>
              <w:t>Анализировать</w:t>
            </w:r>
            <w:r w:rsidRPr="00701C73">
              <w:rPr>
                <w:sz w:val="24"/>
              </w:rPr>
              <w:t xml:space="preserve"> и </w:t>
            </w:r>
            <w:r w:rsidRPr="00701C73">
              <w:rPr>
                <w:b/>
                <w:sz w:val="24"/>
              </w:rPr>
              <w:t>осмысливать</w:t>
            </w:r>
            <w:r w:rsidRPr="00701C73">
              <w:rPr>
                <w:sz w:val="24"/>
              </w:rPr>
              <w:t xml:space="preserve"> текст задачи, </w:t>
            </w:r>
            <w:r w:rsidRPr="00701C73">
              <w:rPr>
                <w:b/>
                <w:sz w:val="24"/>
              </w:rPr>
              <w:t xml:space="preserve">извлекать </w:t>
            </w:r>
            <w:r w:rsidRPr="00701C73">
              <w:rPr>
                <w:sz w:val="24"/>
              </w:rPr>
              <w:t xml:space="preserve">необходимую информацию, </w:t>
            </w:r>
            <w:r w:rsidRPr="00701C73">
              <w:rPr>
                <w:b/>
                <w:sz w:val="24"/>
              </w:rPr>
              <w:t>моделировать</w:t>
            </w:r>
            <w:r w:rsidRPr="00701C73">
              <w:rPr>
                <w:sz w:val="24"/>
              </w:rPr>
              <w:t xml:space="preserve"> условие с помощью схем и рисунков, </w:t>
            </w:r>
            <w:r w:rsidRPr="00701C73">
              <w:rPr>
                <w:b/>
                <w:sz w:val="24"/>
              </w:rPr>
              <w:t>строить</w:t>
            </w:r>
            <w:r w:rsidRPr="00701C73">
              <w:rPr>
                <w:sz w:val="24"/>
              </w:rPr>
              <w:t xml:space="preserve"> логическую цепочку рассуждений, </w:t>
            </w:r>
            <w:r w:rsidRPr="00701C73">
              <w:rPr>
                <w:b/>
                <w:sz w:val="24"/>
              </w:rPr>
              <w:t xml:space="preserve">оценивать </w:t>
            </w:r>
            <w:r w:rsidRPr="00701C73">
              <w:rPr>
                <w:sz w:val="24"/>
              </w:rPr>
              <w:t>полученный ответ</w:t>
            </w:r>
            <w:r w:rsidR="00701C73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8C6A89" w:rsidRDefault="008C6A89" w:rsidP="008C6A89">
            <w:pPr>
              <w:pStyle w:val="ae"/>
              <w:rPr>
                <w:sz w:val="24"/>
              </w:rPr>
            </w:pPr>
            <w:r w:rsidRPr="008C6A89">
              <w:rPr>
                <w:b/>
                <w:sz w:val="24"/>
              </w:rPr>
              <w:t xml:space="preserve">Действовать </w:t>
            </w:r>
            <w:r w:rsidRPr="008C6A89">
              <w:rPr>
                <w:sz w:val="24"/>
              </w:rPr>
              <w:t>по составленному плану решения заданий.</w:t>
            </w:r>
          </w:p>
          <w:p w:rsidR="00E4559E" w:rsidRPr="008C6A89" w:rsidRDefault="008C6A89" w:rsidP="008C6A89">
            <w:pPr>
              <w:pStyle w:val="ae"/>
            </w:pPr>
            <w:r w:rsidRPr="008C6A89">
              <w:rPr>
                <w:b/>
                <w:sz w:val="24"/>
              </w:rPr>
              <w:t>Моделировать</w:t>
            </w:r>
            <w:r w:rsidRPr="008C6A89">
              <w:rPr>
                <w:sz w:val="24"/>
              </w:rPr>
              <w:t xml:space="preserve"> ситуации, иллюстрирующие арифметическое действие и ход его выполнения.</w:t>
            </w:r>
          </w:p>
        </w:tc>
        <w:tc>
          <w:tcPr>
            <w:tcW w:w="3676" w:type="dxa"/>
          </w:tcPr>
          <w:p w:rsidR="008C6A89" w:rsidRPr="008C6A89" w:rsidRDefault="008C6A89" w:rsidP="008C6A89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8C6A89">
              <w:rPr>
                <w:sz w:val="24"/>
              </w:rPr>
              <w:t>определяют цель учебной деятельности, осуществляют поиск  средств ее осуществления.</w:t>
            </w:r>
          </w:p>
          <w:p w:rsidR="008C6A89" w:rsidRPr="008C6A89" w:rsidRDefault="008C6A89" w:rsidP="008C6A89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8C6A89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E4559E" w:rsidRPr="00F418FA" w:rsidRDefault="008C6A89" w:rsidP="008C6A89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8C6A89">
              <w:rPr>
                <w:sz w:val="24"/>
              </w:rPr>
              <w:t>умеют оформлять свои мысли в устной и письменной речи с учетом речевых ситуаций.</w:t>
            </w:r>
          </w:p>
        </w:tc>
      </w:tr>
      <w:tr w:rsidR="00E4559E" w:rsidRPr="00F418FA" w:rsidTr="007D7BE9">
        <w:tc>
          <w:tcPr>
            <w:tcW w:w="606" w:type="dxa"/>
          </w:tcPr>
          <w:p w:rsidR="00E4559E" w:rsidRPr="00F418FA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lastRenderedPageBreak/>
              <w:t>132</w:t>
            </w:r>
          </w:p>
        </w:tc>
        <w:tc>
          <w:tcPr>
            <w:tcW w:w="567" w:type="dxa"/>
          </w:tcPr>
          <w:p w:rsidR="00E4559E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E4559E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37</w:t>
            </w:r>
          </w:p>
        </w:tc>
        <w:tc>
          <w:tcPr>
            <w:tcW w:w="2976" w:type="dxa"/>
          </w:tcPr>
          <w:p w:rsidR="00E4559E" w:rsidRPr="00F418FA" w:rsidRDefault="00E4559E" w:rsidP="00155A4B">
            <w:pPr>
              <w:rPr>
                <w:b/>
                <w:bCs/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Деление на десятичную дробь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E4559E" w:rsidRPr="00701C73" w:rsidRDefault="00701C73" w:rsidP="00701C73">
            <w:pPr>
              <w:pStyle w:val="ae"/>
              <w:rPr>
                <w:sz w:val="24"/>
              </w:rPr>
            </w:pPr>
            <w:r w:rsidRPr="00701C73">
              <w:rPr>
                <w:b/>
                <w:sz w:val="24"/>
              </w:rPr>
              <w:t>Решать</w:t>
            </w:r>
            <w:r w:rsidRPr="00701C73">
              <w:rPr>
                <w:sz w:val="24"/>
              </w:rPr>
              <w:t xml:space="preserve"> задачи на движение. </w:t>
            </w:r>
            <w:r w:rsidRPr="00701C73">
              <w:rPr>
                <w:b/>
                <w:sz w:val="24"/>
              </w:rPr>
              <w:t>Анализировать</w:t>
            </w:r>
            <w:r w:rsidRPr="00701C73">
              <w:rPr>
                <w:sz w:val="24"/>
              </w:rPr>
              <w:t xml:space="preserve"> и </w:t>
            </w:r>
            <w:r w:rsidRPr="00701C73">
              <w:rPr>
                <w:b/>
                <w:sz w:val="24"/>
              </w:rPr>
              <w:t>осмысливать</w:t>
            </w:r>
            <w:r w:rsidRPr="00701C73">
              <w:rPr>
                <w:sz w:val="24"/>
              </w:rPr>
              <w:t xml:space="preserve"> текст задачи, </w:t>
            </w:r>
            <w:r w:rsidRPr="00701C73">
              <w:rPr>
                <w:b/>
                <w:sz w:val="24"/>
              </w:rPr>
              <w:t xml:space="preserve">извлекать </w:t>
            </w:r>
            <w:r w:rsidRPr="00701C73">
              <w:rPr>
                <w:sz w:val="24"/>
              </w:rPr>
              <w:t xml:space="preserve">необходимую информацию, </w:t>
            </w:r>
            <w:r w:rsidRPr="00701C73">
              <w:rPr>
                <w:b/>
                <w:sz w:val="24"/>
              </w:rPr>
              <w:t>моделировать</w:t>
            </w:r>
            <w:r w:rsidRPr="00701C73">
              <w:rPr>
                <w:sz w:val="24"/>
              </w:rPr>
              <w:t xml:space="preserve"> условие с помощью схем и рисунков, </w:t>
            </w:r>
            <w:r w:rsidRPr="00701C73">
              <w:rPr>
                <w:b/>
                <w:sz w:val="24"/>
              </w:rPr>
              <w:t>строить</w:t>
            </w:r>
            <w:r w:rsidRPr="00701C73">
              <w:rPr>
                <w:sz w:val="24"/>
              </w:rPr>
              <w:t xml:space="preserve"> логическую цепочку рассуждений, </w:t>
            </w:r>
            <w:r w:rsidRPr="00701C73">
              <w:rPr>
                <w:b/>
                <w:sz w:val="24"/>
              </w:rPr>
              <w:t xml:space="preserve">оценивать </w:t>
            </w:r>
            <w:r w:rsidRPr="00701C73">
              <w:rPr>
                <w:sz w:val="24"/>
              </w:rPr>
              <w:t>полученный ответ</w:t>
            </w:r>
            <w:r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8C6A89" w:rsidRDefault="008C6A89" w:rsidP="008C6A89">
            <w:pPr>
              <w:pStyle w:val="ae"/>
              <w:rPr>
                <w:sz w:val="24"/>
              </w:rPr>
            </w:pPr>
            <w:r w:rsidRPr="008C6A89">
              <w:rPr>
                <w:b/>
                <w:sz w:val="24"/>
              </w:rPr>
              <w:t>Делить</w:t>
            </w:r>
            <w:r>
              <w:rPr>
                <w:sz w:val="24"/>
              </w:rPr>
              <w:t xml:space="preserve"> на десятичную дробь.</w:t>
            </w:r>
          </w:p>
          <w:p w:rsidR="008C6A89" w:rsidRDefault="008C6A89" w:rsidP="008C6A89">
            <w:pPr>
              <w:pStyle w:val="ae"/>
              <w:rPr>
                <w:sz w:val="24"/>
              </w:rPr>
            </w:pPr>
            <w:r w:rsidRPr="008C6A89">
              <w:rPr>
                <w:b/>
                <w:sz w:val="24"/>
              </w:rPr>
              <w:t>Решать</w:t>
            </w:r>
            <w:r w:rsidRPr="008C6A89">
              <w:rPr>
                <w:sz w:val="24"/>
              </w:rPr>
              <w:t xml:space="preserve"> задачи на деление на десятичную дробь.</w:t>
            </w:r>
          </w:p>
          <w:p w:rsidR="00E4559E" w:rsidRPr="00F418FA" w:rsidRDefault="00E4559E" w:rsidP="008C6A89">
            <w:pPr>
              <w:pStyle w:val="ae"/>
              <w:rPr>
                <w:b/>
                <w:bCs/>
                <w:szCs w:val="28"/>
              </w:rPr>
            </w:pPr>
          </w:p>
        </w:tc>
        <w:tc>
          <w:tcPr>
            <w:tcW w:w="3676" w:type="dxa"/>
          </w:tcPr>
          <w:p w:rsidR="008C6A89" w:rsidRPr="008C6A89" w:rsidRDefault="008C6A89" w:rsidP="008C6A89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8C6A89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8C6A89" w:rsidRPr="008C6A89" w:rsidRDefault="008C6A89" w:rsidP="008C6A89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П:</w:t>
            </w:r>
            <w:r w:rsidRPr="008C6A89">
              <w:rPr>
                <w:bCs/>
                <w:iCs/>
                <w:sz w:val="24"/>
              </w:rPr>
              <w:t xml:space="preserve"> передают содержание в сжатом или развернутом виде.</w:t>
            </w:r>
          </w:p>
          <w:p w:rsidR="00E4559E" w:rsidRPr="00F418FA" w:rsidRDefault="008C6A89" w:rsidP="008C6A89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>К: у</w:t>
            </w:r>
            <w:r w:rsidRPr="008C6A89">
              <w:rPr>
                <w:sz w:val="24"/>
              </w:rPr>
              <w:t>меют  отстаивать собственную точку зрения, аргументировать ее.</w:t>
            </w:r>
          </w:p>
        </w:tc>
      </w:tr>
      <w:tr w:rsidR="00E4559E" w:rsidRPr="00F418FA" w:rsidTr="007D7BE9">
        <w:tc>
          <w:tcPr>
            <w:tcW w:w="606" w:type="dxa"/>
          </w:tcPr>
          <w:p w:rsidR="00E4559E" w:rsidRPr="00F418FA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133</w:t>
            </w:r>
          </w:p>
        </w:tc>
        <w:tc>
          <w:tcPr>
            <w:tcW w:w="567" w:type="dxa"/>
          </w:tcPr>
          <w:p w:rsidR="00E4559E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E4559E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37</w:t>
            </w:r>
          </w:p>
        </w:tc>
        <w:tc>
          <w:tcPr>
            <w:tcW w:w="2976" w:type="dxa"/>
          </w:tcPr>
          <w:p w:rsidR="00E4559E" w:rsidRPr="00F418FA" w:rsidRDefault="00E4559E" w:rsidP="00155A4B">
            <w:pPr>
              <w:rPr>
                <w:b/>
                <w:bCs/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Деление на десятичную дробь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E4559E" w:rsidRDefault="00E4559E" w:rsidP="00701C73">
            <w:pPr>
              <w:pStyle w:val="ae"/>
              <w:rPr>
                <w:sz w:val="24"/>
              </w:rPr>
            </w:pPr>
            <w:r w:rsidRPr="00701C73">
              <w:rPr>
                <w:b/>
                <w:sz w:val="24"/>
              </w:rPr>
              <w:t xml:space="preserve">Решать </w:t>
            </w:r>
            <w:r w:rsidRPr="00701C73">
              <w:rPr>
                <w:sz w:val="24"/>
              </w:rPr>
              <w:t>уравнения и задачи с помощью уравнений.</w:t>
            </w:r>
          </w:p>
          <w:p w:rsidR="00701C73" w:rsidRPr="00701C73" w:rsidRDefault="00701C73" w:rsidP="00701C73">
            <w:pPr>
              <w:pStyle w:val="ae"/>
              <w:rPr>
                <w:sz w:val="24"/>
              </w:rPr>
            </w:pPr>
            <w:r w:rsidRPr="00701C73">
              <w:rPr>
                <w:b/>
                <w:sz w:val="24"/>
              </w:rPr>
              <w:t>Анализировать</w:t>
            </w:r>
            <w:r w:rsidRPr="00701C73">
              <w:rPr>
                <w:sz w:val="24"/>
              </w:rPr>
              <w:t xml:space="preserve"> и </w:t>
            </w:r>
            <w:r w:rsidRPr="00701C73">
              <w:rPr>
                <w:b/>
                <w:sz w:val="24"/>
              </w:rPr>
              <w:t>осмысливать</w:t>
            </w:r>
            <w:r w:rsidRPr="00701C73">
              <w:rPr>
                <w:sz w:val="24"/>
              </w:rPr>
              <w:t xml:space="preserve"> текст задачи, </w:t>
            </w:r>
            <w:r w:rsidRPr="00701C73">
              <w:rPr>
                <w:b/>
                <w:sz w:val="24"/>
              </w:rPr>
              <w:t xml:space="preserve">извлекать </w:t>
            </w:r>
            <w:r w:rsidRPr="00701C73">
              <w:rPr>
                <w:sz w:val="24"/>
              </w:rPr>
              <w:t xml:space="preserve">необходимую информацию, </w:t>
            </w:r>
            <w:r w:rsidRPr="00701C73">
              <w:rPr>
                <w:b/>
                <w:sz w:val="24"/>
              </w:rPr>
              <w:t>моделировать</w:t>
            </w:r>
            <w:r w:rsidRPr="00701C73">
              <w:rPr>
                <w:sz w:val="24"/>
              </w:rPr>
              <w:t xml:space="preserve"> условие с помощью схем и рисунков, </w:t>
            </w:r>
            <w:r w:rsidRPr="00701C73">
              <w:rPr>
                <w:b/>
                <w:sz w:val="24"/>
              </w:rPr>
              <w:t>строить</w:t>
            </w:r>
            <w:r w:rsidRPr="00701C73">
              <w:rPr>
                <w:sz w:val="24"/>
              </w:rPr>
              <w:t xml:space="preserve"> логическую цепочку рассуждений, </w:t>
            </w:r>
            <w:r w:rsidRPr="00701C73">
              <w:rPr>
                <w:b/>
                <w:sz w:val="24"/>
              </w:rPr>
              <w:t xml:space="preserve">оценивать </w:t>
            </w:r>
            <w:r w:rsidRPr="00701C73">
              <w:rPr>
                <w:sz w:val="24"/>
              </w:rPr>
              <w:t>полученный ответ</w:t>
            </w:r>
            <w:r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8C6A89" w:rsidRDefault="008C6A89" w:rsidP="008C6A89">
            <w:pPr>
              <w:pStyle w:val="ae"/>
              <w:rPr>
                <w:sz w:val="24"/>
              </w:rPr>
            </w:pPr>
            <w:r w:rsidRPr="008C6A89">
              <w:rPr>
                <w:b/>
                <w:sz w:val="24"/>
              </w:rPr>
              <w:t>Делить</w:t>
            </w:r>
            <w:r>
              <w:rPr>
                <w:sz w:val="24"/>
              </w:rPr>
              <w:t xml:space="preserve"> на десятичную дробь.</w:t>
            </w:r>
          </w:p>
          <w:p w:rsidR="008C6A89" w:rsidRDefault="008C6A89" w:rsidP="008C6A89">
            <w:pPr>
              <w:pStyle w:val="ae"/>
              <w:rPr>
                <w:sz w:val="24"/>
              </w:rPr>
            </w:pPr>
            <w:r w:rsidRPr="008C6A89">
              <w:rPr>
                <w:b/>
                <w:sz w:val="24"/>
              </w:rPr>
              <w:t>Решать</w:t>
            </w:r>
            <w:r w:rsidRPr="008C6A89">
              <w:rPr>
                <w:sz w:val="24"/>
              </w:rPr>
              <w:t xml:space="preserve"> задачи на деление на десятичную дробь.</w:t>
            </w:r>
          </w:p>
          <w:p w:rsidR="00E4559E" w:rsidRPr="00F418FA" w:rsidRDefault="008C6A89" w:rsidP="008C6A89">
            <w:pPr>
              <w:pStyle w:val="ae"/>
              <w:rPr>
                <w:b/>
                <w:bCs/>
                <w:sz w:val="24"/>
                <w:szCs w:val="28"/>
              </w:rPr>
            </w:pPr>
            <w:r w:rsidRPr="008C6A89">
              <w:rPr>
                <w:b/>
                <w:sz w:val="24"/>
              </w:rPr>
              <w:t xml:space="preserve">Моделировать </w:t>
            </w:r>
            <w:r w:rsidRPr="008C6A89">
              <w:rPr>
                <w:sz w:val="24"/>
              </w:rPr>
              <w:t>ситуации, иллюстрирующие арифметическое действие и ход его выполнения.</w:t>
            </w:r>
          </w:p>
        </w:tc>
        <w:tc>
          <w:tcPr>
            <w:tcW w:w="3676" w:type="dxa"/>
          </w:tcPr>
          <w:p w:rsidR="008C6A89" w:rsidRPr="008C6A89" w:rsidRDefault="008C6A89" w:rsidP="008C6A89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8C6A89">
              <w:rPr>
                <w:sz w:val="24"/>
              </w:rPr>
              <w:t>составляют план выполнения заданий совместно с учителем.</w:t>
            </w:r>
          </w:p>
          <w:p w:rsidR="008C6A89" w:rsidRPr="008C6A89" w:rsidRDefault="00B511DD" w:rsidP="008C6A89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="008C6A89" w:rsidRPr="008C6A89">
              <w:rPr>
                <w:bCs/>
                <w:iCs/>
                <w:sz w:val="24"/>
              </w:rPr>
              <w:t>делают предположения об информации, необходимой для решения задания.</w:t>
            </w:r>
          </w:p>
          <w:p w:rsidR="00E4559E" w:rsidRPr="00F418FA" w:rsidRDefault="00B511DD" w:rsidP="008C6A89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="008C6A89" w:rsidRPr="008C6A89">
              <w:rPr>
                <w:sz w:val="24"/>
              </w:rPr>
              <w:t>умеют взглянуть на ситуацию с иной позиции и договориться с людьми иных позиций.</w:t>
            </w:r>
          </w:p>
        </w:tc>
      </w:tr>
      <w:tr w:rsidR="00E4559E" w:rsidRPr="00F418FA" w:rsidTr="007D7BE9">
        <w:tc>
          <w:tcPr>
            <w:tcW w:w="606" w:type="dxa"/>
          </w:tcPr>
          <w:p w:rsidR="00E4559E" w:rsidRPr="00F418FA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134</w:t>
            </w:r>
          </w:p>
        </w:tc>
        <w:tc>
          <w:tcPr>
            <w:tcW w:w="567" w:type="dxa"/>
          </w:tcPr>
          <w:p w:rsidR="00E4559E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E4559E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37</w:t>
            </w:r>
          </w:p>
        </w:tc>
        <w:tc>
          <w:tcPr>
            <w:tcW w:w="2976" w:type="dxa"/>
          </w:tcPr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Деление на десятичную дробь</w:t>
            </w:r>
            <w:r>
              <w:rPr>
                <w:sz w:val="24"/>
                <w:szCs w:val="28"/>
              </w:rPr>
              <w:t>.</w:t>
            </w: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b/>
                <w:bCs/>
                <w:i/>
                <w:iCs/>
                <w:sz w:val="24"/>
                <w:szCs w:val="28"/>
              </w:rPr>
            </w:pPr>
            <w:r w:rsidRPr="007506CF">
              <w:rPr>
                <w:b/>
                <w:sz w:val="24"/>
                <w:szCs w:val="28"/>
                <w:highlight w:val="green"/>
              </w:rPr>
              <w:t xml:space="preserve">Проверочная работа № </w:t>
            </w:r>
            <w:r w:rsidR="000578E8" w:rsidRPr="000578E8">
              <w:rPr>
                <w:b/>
                <w:sz w:val="24"/>
                <w:szCs w:val="28"/>
                <w:highlight w:val="green"/>
              </w:rPr>
              <w:t>9</w:t>
            </w:r>
          </w:p>
        </w:tc>
        <w:tc>
          <w:tcPr>
            <w:tcW w:w="851" w:type="dxa"/>
          </w:tcPr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8C6A89" w:rsidRDefault="008C6A89" w:rsidP="008C6A89">
            <w:pPr>
              <w:pStyle w:val="ae"/>
              <w:rPr>
                <w:sz w:val="24"/>
              </w:rPr>
            </w:pPr>
            <w:r w:rsidRPr="00701C73">
              <w:rPr>
                <w:b/>
                <w:sz w:val="24"/>
              </w:rPr>
              <w:t xml:space="preserve">Решать </w:t>
            </w:r>
            <w:r w:rsidRPr="00701C73">
              <w:rPr>
                <w:sz w:val="24"/>
              </w:rPr>
              <w:t>уравнения и задачи с помощью уравнений.</w:t>
            </w:r>
          </w:p>
          <w:p w:rsidR="00E4559E" w:rsidRPr="00701C73" w:rsidRDefault="008C6A89" w:rsidP="008C6A89">
            <w:pPr>
              <w:pStyle w:val="ae"/>
              <w:rPr>
                <w:sz w:val="24"/>
              </w:rPr>
            </w:pPr>
            <w:r w:rsidRPr="00701C73">
              <w:rPr>
                <w:b/>
                <w:sz w:val="24"/>
              </w:rPr>
              <w:t>Анализировать</w:t>
            </w:r>
            <w:r w:rsidRPr="00701C73">
              <w:rPr>
                <w:sz w:val="24"/>
              </w:rPr>
              <w:t xml:space="preserve"> и </w:t>
            </w:r>
            <w:r w:rsidRPr="00701C73">
              <w:rPr>
                <w:b/>
                <w:sz w:val="24"/>
              </w:rPr>
              <w:t>осмысливать</w:t>
            </w:r>
            <w:r w:rsidRPr="00701C73">
              <w:rPr>
                <w:sz w:val="24"/>
              </w:rPr>
              <w:t xml:space="preserve"> текст задачи, </w:t>
            </w:r>
            <w:r w:rsidRPr="00701C73">
              <w:rPr>
                <w:b/>
                <w:sz w:val="24"/>
              </w:rPr>
              <w:t xml:space="preserve">извлекать </w:t>
            </w:r>
            <w:r w:rsidRPr="00701C73">
              <w:rPr>
                <w:sz w:val="24"/>
              </w:rPr>
              <w:t xml:space="preserve">необходимую информацию, </w:t>
            </w:r>
            <w:r w:rsidRPr="00701C73">
              <w:rPr>
                <w:b/>
                <w:sz w:val="24"/>
              </w:rPr>
              <w:t>моделировать</w:t>
            </w:r>
            <w:r w:rsidRPr="00701C73">
              <w:rPr>
                <w:sz w:val="24"/>
              </w:rPr>
              <w:t xml:space="preserve"> условие с помощью схем и рисунков, </w:t>
            </w:r>
            <w:r w:rsidRPr="00701C73">
              <w:rPr>
                <w:b/>
                <w:sz w:val="24"/>
              </w:rPr>
              <w:t>строить</w:t>
            </w:r>
            <w:r w:rsidRPr="00701C73">
              <w:rPr>
                <w:sz w:val="24"/>
              </w:rPr>
              <w:t xml:space="preserve"> логическую цепочку рассуждений, </w:t>
            </w:r>
            <w:r w:rsidRPr="00701C73">
              <w:rPr>
                <w:b/>
                <w:sz w:val="24"/>
              </w:rPr>
              <w:t xml:space="preserve">оценивать </w:t>
            </w:r>
            <w:r w:rsidRPr="00701C73">
              <w:rPr>
                <w:sz w:val="24"/>
              </w:rPr>
              <w:t>полученный ответ</w:t>
            </w:r>
            <w:r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E4559E" w:rsidRPr="00F418FA" w:rsidRDefault="008C6A89" w:rsidP="008C6A89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sz w:val="24"/>
              </w:rPr>
              <w:t xml:space="preserve">Пошагово </w:t>
            </w:r>
            <w:r w:rsidRPr="008C6A89">
              <w:rPr>
                <w:b/>
                <w:sz w:val="24"/>
              </w:rPr>
              <w:t>контролировать</w:t>
            </w:r>
            <w:r w:rsidRPr="008C6A89">
              <w:rPr>
                <w:sz w:val="24"/>
              </w:rPr>
              <w:t xml:space="preserve"> правильность и полноту выпол</w:t>
            </w:r>
            <w:r w:rsidRPr="008C6A89">
              <w:rPr>
                <w:sz w:val="24"/>
              </w:rPr>
              <w:softHyphen/>
              <w:t>нения арифметического действия.</w:t>
            </w:r>
          </w:p>
        </w:tc>
        <w:tc>
          <w:tcPr>
            <w:tcW w:w="3676" w:type="dxa"/>
          </w:tcPr>
          <w:p w:rsidR="008C6A89" w:rsidRPr="008C6A89" w:rsidRDefault="00B511DD" w:rsidP="008C6A89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="008C6A89" w:rsidRPr="008C6A89">
              <w:rPr>
                <w:sz w:val="24"/>
              </w:rPr>
              <w:t>составляют план выполнения заданий совместно с учителем.</w:t>
            </w:r>
          </w:p>
          <w:p w:rsidR="008C6A89" w:rsidRPr="008C6A89" w:rsidRDefault="00B511DD" w:rsidP="008C6A89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="008C6A89" w:rsidRPr="008C6A89">
              <w:rPr>
                <w:bCs/>
                <w:iCs/>
                <w:sz w:val="24"/>
              </w:rPr>
              <w:t>делают предположения об информации, необходимой для решения задания.</w:t>
            </w:r>
          </w:p>
          <w:p w:rsidR="00E4559E" w:rsidRPr="00F418FA" w:rsidRDefault="00B511DD" w:rsidP="008C6A89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="008C6A89" w:rsidRPr="008C6A89">
              <w:rPr>
                <w:sz w:val="24"/>
              </w:rPr>
              <w:t>умеют взглянуть на ситуацию с иной позиции и договориться с людьми иных позиций.</w:t>
            </w:r>
          </w:p>
        </w:tc>
      </w:tr>
      <w:tr w:rsidR="00E4559E" w:rsidRPr="00F418FA" w:rsidTr="00155A4B">
        <w:trPr>
          <w:trHeight w:val="440"/>
        </w:trPr>
        <w:tc>
          <w:tcPr>
            <w:tcW w:w="15480" w:type="dxa"/>
            <w:gridSpan w:val="8"/>
          </w:tcPr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b/>
                <w:bCs/>
                <w:sz w:val="24"/>
                <w:szCs w:val="28"/>
              </w:rPr>
              <w:t xml:space="preserve">Личностные: </w:t>
            </w:r>
            <w:r w:rsidRPr="00F418FA">
              <w:rPr>
                <w:sz w:val="24"/>
                <w:szCs w:val="28"/>
              </w:rPr>
              <w:t>формировать ответственное отношение к учению</w:t>
            </w:r>
            <w:proofErr w:type="gramStart"/>
            <w:r w:rsidRPr="00F418FA">
              <w:rPr>
                <w:sz w:val="24"/>
                <w:szCs w:val="28"/>
              </w:rPr>
              <w:t>,р</w:t>
            </w:r>
            <w:proofErr w:type="gramEnd"/>
            <w:r w:rsidRPr="00F418FA">
              <w:rPr>
                <w:sz w:val="24"/>
                <w:szCs w:val="28"/>
              </w:rPr>
              <w:t>азвивать находчивость, активность,  инициативность.</w:t>
            </w:r>
          </w:p>
          <w:p w:rsidR="00B511DD" w:rsidRDefault="00B511DD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B511DD">
              <w:rPr>
                <w:b/>
                <w:sz w:val="24"/>
                <w:szCs w:val="28"/>
              </w:rPr>
              <w:t>Метапредметные</w:t>
            </w:r>
            <w:proofErr w:type="spellEnd"/>
            <w:r w:rsidRPr="00B511DD">
              <w:rPr>
                <w:b/>
                <w:sz w:val="24"/>
                <w:szCs w:val="28"/>
              </w:rPr>
              <w:t>:</w:t>
            </w:r>
            <w:r w:rsidRPr="00F418FA">
              <w:rPr>
                <w:sz w:val="24"/>
                <w:szCs w:val="28"/>
              </w:rPr>
              <w:t xml:space="preserve"> развивать способность видеть математическую задачу  в других дисциплинах, окружающем мире.</w:t>
            </w:r>
          </w:p>
        </w:tc>
      </w:tr>
      <w:tr w:rsidR="00E4559E" w:rsidRPr="00F418FA" w:rsidTr="007D7BE9">
        <w:trPr>
          <w:trHeight w:val="200"/>
        </w:trPr>
        <w:tc>
          <w:tcPr>
            <w:tcW w:w="606" w:type="dxa"/>
          </w:tcPr>
          <w:p w:rsidR="00E4559E" w:rsidRPr="00F418FA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135</w:t>
            </w:r>
          </w:p>
        </w:tc>
        <w:tc>
          <w:tcPr>
            <w:tcW w:w="567" w:type="dxa"/>
          </w:tcPr>
          <w:p w:rsidR="00E4559E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E4559E" w:rsidRDefault="00E4559E" w:rsidP="00155A4B">
            <w:pPr>
              <w:jc w:val="center"/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38</w:t>
            </w:r>
          </w:p>
        </w:tc>
        <w:tc>
          <w:tcPr>
            <w:tcW w:w="2976" w:type="dxa"/>
          </w:tcPr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Среднее арифметическое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B511DD" w:rsidRDefault="00E4559E" w:rsidP="00B511DD">
            <w:pPr>
              <w:pStyle w:val="ae"/>
              <w:rPr>
                <w:sz w:val="24"/>
              </w:rPr>
            </w:pPr>
            <w:r w:rsidRPr="00B511DD">
              <w:rPr>
                <w:b/>
                <w:sz w:val="24"/>
              </w:rPr>
              <w:t xml:space="preserve">Находить </w:t>
            </w:r>
            <w:r w:rsidRPr="00B511DD">
              <w:rPr>
                <w:sz w:val="24"/>
              </w:rPr>
              <w:t xml:space="preserve">среднее арифметическое нескольких чисел.  </w:t>
            </w:r>
          </w:p>
          <w:p w:rsidR="00E4559E" w:rsidRPr="00B511DD" w:rsidRDefault="00E4559E" w:rsidP="00B511DD">
            <w:pPr>
              <w:pStyle w:val="ae"/>
              <w:rPr>
                <w:sz w:val="24"/>
              </w:rPr>
            </w:pPr>
            <w:r w:rsidRPr="00B511DD">
              <w:rPr>
                <w:b/>
                <w:sz w:val="24"/>
              </w:rPr>
              <w:t>Анализировать</w:t>
            </w:r>
            <w:r w:rsidRPr="00B511DD">
              <w:rPr>
                <w:sz w:val="24"/>
              </w:rPr>
              <w:t xml:space="preserve"> и </w:t>
            </w:r>
            <w:r w:rsidRPr="00B511DD">
              <w:rPr>
                <w:b/>
                <w:sz w:val="24"/>
              </w:rPr>
              <w:t xml:space="preserve">осмысливать </w:t>
            </w:r>
            <w:r w:rsidRPr="00B511DD">
              <w:rPr>
                <w:sz w:val="24"/>
              </w:rPr>
              <w:t xml:space="preserve">текст задачи, </w:t>
            </w:r>
            <w:r w:rsidRPr="00B511DD">
              <w:rPr>
                <w:b/>
                <w:sz w:val="24"/>
              </w:rPr>
              <w:t xml:space="preserve">извлекать </w:t>
            </w:r>
            <w:r w:rsidRPr="00B511DD">
              <w:rPr>
                <w:sz w:val="24"/>
              </w:rPr>
              <w:t xml:space="preserve">необходимую информацию, </w:t>
            </w:r>
            <w:r w:rsidRPr="00B511DD">
              <w:rPr>
                <w:b/>
                <w:sz w:val="24"/>
              </w:rPr>
              <w:t>строить</w:t>
            </w:r>
            <w:r w:rsidRPr="00B511DD">
              <w:rPr>
                <w:sz w:val="24"/>
              </w:rPr>
              <w:t xml:space="preserve"> логическую цепочку </w:t>
            </w:r>
            <w:r w:rsidRPr="00B511DD">
              <w:rPr>
                <w:sz w:val="24"/>
              </w:rPr>
              <w:lastRenderedPageBreak/>
              <w:t xml:space="preserve">рассуждений, </w:t>
            </w:r>
            <w:r w:rsidRPr="00B511DD">
              <w:rPr>
                <w:b/>
                <w:sz w:val="24"/>
              </w:rPr>
              <w:t xml:space="preserve">оценивать </w:t>
            </w:r>
            <w:r w:rsidRPr="00B511DD">
              <w:rPr>
                <w:sz w:val="24"/>
              </w:rPr>
              <w:t>полученный ответ</w:t>
            </w:r>
            <w:r w:rsidR="00B511DD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  <w:vMerge w:val="restart"/>
          </w:tcPr>
          <w:p w:rsidR="00B511DD" w:rsidRDefault="00E4559E" w:rsidP="00B511DD">
            <w:pPr>
              <w:pStyle w:val="ae"/>
              <w:rPr>
                <w:sz w:val="24"/>
              </w:rPr>
            </w:pPr>
            <w:r w:rsidRPr="00B511DD">
              <w:rPr>
                <w:b/>
                <w:sz w:val="24"/>
              </w:rPr>
              <w:lastRenderedPageBreak/>
              <w:t xml:space="preserve">Знать </w:t>
            </w:r>
            <w:r w:rsidRPr="00B511DD">
              <w:rPr>
                <w:sz w:val="24"/>
              </w:rPr>
              <w:t xml:space="preserve">правило нахождения среднего арифметического нескольких чисел и </w:t>
            </w:r>
            <w:r w:rsidRPr="00B511DD">
              <w:rPr>
                <w:b/>
                <w:sz w:val="24"/>
              </w:rPr>
              <w:t>уметь применять</w:t>
            </w:r>
            <w:r w:rsidRPr="00B511DD">
              <w:rPr>
                <w:sz w:val="24"/>
              </w:rPr>
              <w:t xml:space="preserve"> его на практике. </w:t>
            </w:r>
          </w:p>
          <w:p w:rsidR="00E4559E" w:rsidRPr="00F418FA" w:rsidRDefault="00E4559E" w:rsidP="00B511DD">
            <w:pPr>
              <w:pStyle w:val="ae"/>
            </w:pPr>
            <w:r w:rsidRPr="00B511DD">
              <w:rPr>
                <w:b/>
                <w:sz w:val="24"/>
              </w:rPr>
              <w:t xml:space="preserve">Знать </w:t>
            </w:r>
            <w:r w:rsidRPr="00B511DD">
              <w:rPr>
                <w:sz w:val="24"/>
              </w:rPr>
              <w:t xml:space="preserve">правило </w:t>
            </w:r>
            <w:r w:rsidRPr="00B511DD">
              <w:rPr>
                <w:sz w:val="24"/>
              </w:rPr>
              <w:lastRenderedPageBreak/>
              <w:t xml:space="preserve">нахождения средней скорости и </w:t>
            </w:r>
            <w:r w:rsidRPr="00B511DD">
              <w:rPr>
                <w:b/>
                <w:sz w:val="24"/>
              </w:rPr>
              <w:t xml:space="preserve">уметь применять </w:t>
            </w:r>
            <w:r w:rsidRPr="00B511DD">
              <w:rPr>
                <w:sz w:val="24"/>
              </w:rPr>
              <w:t xml:space="preserve">его при решении задач. </w:t>
            </w:r>
          </w:p>
        </w:tc>
        <w:tc>
          <w:tcPr>
            <w:tcW w:w="3676" w:type="dxa"/>
          </w:tcPr>
          <w:p w:rsidR="00B511DD" w:rsidRPr="00B511DD" w:rsidRDefault="00B511DD" w:rsidP="00B511DD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lastRenderedPageBreak/>
              <w:t>Р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B511DD">
              <w:rPr>
                <w:sz w:val="24"/>
              </w:rPr>
              <w:t>определяют цель учебной деятельности совместно с учителем,  осуществляют поиск  средств ее осуществления.</w:t>
            </w:r>
          </w:p>
          <w:p w:rsidR="00B511DD" w:rsidRPr="00B511DD" w:rsidRDefault="00B511DD" w:rsidP="00B511DD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B511DD">
              <w:rPr>
                <w:bCs/>
                <w:iCs/>
                <w:sz w:val="24"/>
              </w:rPr>
              <w:t>записывают выводы в виде правил.</w:t>
            </w:r>
          </w:p>
          <w:p w:rsidR="00E4559E" w:rsidRPr="00F418FA" w:rsidRDefault="00B511DD" w:rsidP="00B511DD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B511DD">
              <w:rPr>
                <w:sz w:val="24"/>
              </w:rPr>
              <w:t xml:space="preserve">умеют  организовать учебное </w:t>
            </w:r>
            <w:r w:rsidRPr="00B511DD">
              <w:rPr>
                <w:sz w:val="24"/>
              </w:rPr>
              <w:lastRenderedPageBreak/>
              <w:t>взаимодействие в группе.</w:t>
            </w:r>
          </w:p>
        </w:tc>
      </w:tr>
      <w:tr w:rsidR="00E4559E" w:rsidRPr="00F418FA" w:rsidTr="007D7BE9">
        <w:tc>
          <w:tcPr>
            <w:tcW w:w="606" w:type="dxa"/>
          </w:tcPr>
          <w:p w:rsidR="00E4559E" w:rsidRPr="00F418FA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lastRenderedPageBreak/>
              <w:t>136</w:t>
            </w:r>
          </w:p>
        </w:tc>
        <w:tc>
          <w:tcPr>
            <w:tcW w:w="567" w:type="dxa"/>
          </w:tcPr>
          <w:p w:rsidR="00E4559E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E4559E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38</w:t>
            </w:r>
          </w:p>
        </w:tc>
        <w:tc>
          <w:tcPr>
            <w:tcW w:w="2976" w:type="dxa"/>
          </w:tcPr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Среднее арифметическое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B511DD" w:rsidRDefault="00E4559E" w:rsidP="00B511DD">
            <w:pPr>
              <w:pStyle w:val="ae"/>
              <w:rPr>
                <w:sz w:val="24"/>
              </w:rPr>
            </w:pPr>
            <w:r w:rsidRPr="00B511DD">
              <w:rPr>
                <w:b/>
                <w:sz w:val="24"/>
              </w:rPr>
              <w:t>Решать</w:t>
            </w:r>
            <w:r w:rsidRPr="00B511DD">
              <w:rPr>
                <w:sz w:val="24"/>
              </w:rPr>
              <w:t xml:space="preserve"> задачи на нахождение средних значений. </w:t>
            </w:r>
          </w:p>
          <w:p w:rsidR="00E4559E" w:rsidRPr="00B511DD" w:rsidRDefault="00E4559E" w:rsidP="00B511DD">
            <w:pPr>
              <w:pStyle w:val="ae"/>
              <w:rPr>
                <w:sz w:val="24"/>
              </w:rPr>
            </w:pPr>
            <w:r w:rsidRPr="00B511DD">
              <w:rPr>
                <w:b/>
                <w:sz w:val="24"/>
              </w:rPr>
              <w:t>Анализировать</w:t>
            </w:r>
            <w:r w:rsidRPr="00B511DD">
              <w:rPr>
                <w:sz w:val="24"/>
              </w:rPr>
              <w:t xml:space="preserve"> и </w:t>
            </w:r>
            <w:r w:rsidRPr="00B511DD">
              <w:rPr>
                <w:b/>
                <w:sz w:val="24"/>
              </w:rPr>
              <w:t>осмысливать</w:t>
            </w:r>
            <w:r w:rsidRPr="00B511DD">
              <w:rPr>
                <w:sz w:val="24"/>
              </w:rPr>
              <w:t xml:space="preserve"> текст задачи, </w:t>
            </w:r>
            <w:r w:rsidRPr="00B511DD">
              <w:rPr>
                <w:b/>
                <w:sz w:val="24"/>
              </w:rPr>
              <w:t xml:space="preserve">извлекать </w:t>
            </w:r>
            <w:r w:rsidRPr="00B511DD">
              <w:rPr>
                <w:sz w:val="24"/>
              </w:rPr>
              <w:t xml:space="preserve">необходимую информацию, </w:t>
            </w:r>
            <w:r w:rsidRPr="00B511DD">
              <w:rPr>
                <w:b/>
                <w:sz w:val="24"/>
              </w:rPr>
              <w:t>строить</w:t>
            </w:r>
            <w:r w:rsidRPr="00B511DD">
              <w:rPr>
                <w:sz w:val="24"/>
              </w:rPr>
              <w:t xml:space="preserve"> логическую цепочку рассуждений, </w:t>
            </w:r>
            <w:r w:rsidRPr="00B511DD">
              <w:rPr>
                <w:b/>
                <w:sz w:val="24"/>
              </w:rPr>
              <w:t xml:space="preserve">оценивать </w:t>
            </w:r>
            <w:r w:rsidRPr="00B511DD">
              <w:rPr>
                <w:sz w:val="24"/>
              </w:rPr>
              <w:t>полученный ответ</w:t>
            </w:r>
            <w:r w:rsidR="00B511DD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  <w:vMerge/>
          </w:tcPr>
          <w:p w:rsidR="00E4559E" w:rsidRPr="00F418FA" w:rsidRDefault="00E4559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B511DD" w:rsidRPr="00B511DD" w:rsidRDefault="00B511DD" w:rsidP="00B511DD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B511DD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B511DD" w:rsidRPr="00B511DD" w:rsidRDefault="00B511DD" w:rsidP="00B511DD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B511DD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E4559E" w:rsidRPr="00F418FA" w:rsidRDefault="00B511DD" w:rsidP="00B511DD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B511DD">
              <w:rPr>
                <w:sz w:val="24"/>
              </w:rPr>
              <w:t>умеют  отстаивать собственную точку зрения, аргументировать ее.</w:t>
            </w:r>
          </w:p>
        </w:tc>
      </w:tr>
      <w:tr w:rsidR="003E2B16" w:rsidRPr="00F418FA" w:rsidTr="003E2B16">
        <w:trPr>
          <w:trHeight w:val="231"/>
        </w:trPr>
        <w:tc>
          <w:tcPr>
            <w:tcW w:w="15480" w:type="dxa"/>
            <w:gridSpan w:val="8"/>
            <w:shd w:val="clear" w:color="auto" w:fill="FFFF00"/>
          </w:tcPr>
          <w:p w:rsidR="003E2B16" w:rsidRPr="003E2B16" w:rsidRDefault="003E2B16" w:rsidP="00B511DD">
            <w:pPr>
              <w:pStyle w:val="ae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                                                                                                 </w:t>
            </w:r>
            <w:r w:rsidRPr="003E2B16">
              <w:rPr>
                <w:b/>
                <w:sz w:val="24"/>
                <w:szCs w:val="28"/>
              </w:rPr>
              <w:t>IV четверть (</w:t>
            </w:r>
            <w:r>
              <w:rPr>
                <w:b/>
                <w:sz w:val="24"/>
                <w:szCs w:val="28"/>
              </w:rPr>
              <w:t xml:space="preserve">8 недель - </w:t>
            </w:r>
            <w:r w:rsidRPr="003E2B16">
              <w:rPr>
                <w:b/>
                <w:sz w:val="24"/>
                <w:szCs w:val="28"/>
              </w:rPr>
              <w:t>40 часов)</w:t>
            </w:r>
          </w:p>
        </w:tc>
      </w:tr>
      <w:tr w:rsidR="003E2B16" w:rsidRPr="00F418FA" w:rsidTr="008F3D0A">
        <w:trPr>
          <w:trHeight w:val="2798"/>
        </w:trPr>
        <w:tc>
          <w:tcPr>
            <w:tcW w:w="606" w:type="dxa"/>
          </w:tcPr>
          <w:p w:rsidR="003E2B16" w:rsidRDefault="003E2B16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137</w:t>
            </w:r>
          </w:p>
        </w:tc>
        <w:tc>
          <w:tcPr>
            <w:tcW w:w="567" w:type="dxa"/>
          </w:tcPr>
          <w:p w:rsidR="003E2B16" w:rsidRDefault="003E2B16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3E2B16" w:rsidRDefault="003E2B16" w:rsidP="00155A4B">
            <w:pPr>
              <w:rPr>
                <w:sz w:val="24"/>
                <w:szCs w:val="28"/>
              </w:rPr>
            </w:pPr>
          </w:p>
          <w:p w:rsidR="003E2B16" w:rsidRDefault="003E2B16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38</w:t>
            </w:r>
          </w:p>
        </w:tc>
        <w:tc>
          <w:tcPr>
            <w:tcW w:w="2976" w:type="dxa"/>
          </w:tcPr>
          <w:p w:rsidR="003E2B16" w:rsidRDefault="003E2B16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Среднее арифметическое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3E2B16" w:rsidRDefault="003E2B16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3E2B16" w:rsidRDefault="003E2B16" w:rsidP="00B511DD">
            <w:pPr>
              <w:pStyle w:val="ae"/>
              <w:rPr>
                <w:b/>
                <w:sz w:val="24"/>
              </w:rPr>
            </w:pPr>
            <w:r w:rsidRPr="00B511DD">
              <w:rPr>
                <w:b/>
                <w:sz w:val="24"/>
              </w:rPr>
              <w:t>Решать</w:t>
            </w:r>
            <w:r w:rsidRPr="00B511DD">
              <w:rPr>
                <w:sz w:val="24"/>
              </w:rPr>
              <w:t xml:space="preserve"> задачи на нахождение средней скорости движения. </w:t>
            </w:r>
            <w:r w:rsidRPr="00B511DD">
              <w:rPr>
                <w:b/>
                <w:sz w:val="24"/>
              </w:rPr>
              <w:t xml:space="preserve">Анализировать </w:t>
            </w:r>
            <w:r w:rsidRPr="00B511DD">
              <w:rPr>
                <w:sz w:val="24"/>
              </w:rPr>
              <w:t xml:space="preserve">и </w:t>
            </w:r>
            <w:r w:rsidRPr="00B511DD">
              <w:rPr>
                <w:b/>
                <w:sz w:val="24"/>
              </w:rPr>
              <w:t xml:space="preserve">осмысливать </w:t>
            </w:r>
            <w:r w:rsidRPr="00B511DD">
              <w:rPr>
                <w:sz w:val="24"/>
              </w:rPr>
              <w:t xml:space="preserve">текст задачи, </w:t>
            </w:r>
            <w:r w:rsidRPr="00B511DD">
              <w:rPr>
                <w:b/>
                <w:sz w:val="24"/>
              </w:rPr>
              <w:t xml:space="preserve">извлекать </w:t>
            </w:r>
            <w:r w:rsidRPr="00B511DD">
              <w:rPr>
                <w:sz w:val="24"/>
              </w:rPr>
              <w:t xml:space="preserve">необходимую информацию, </w:t>
            </w:r>
            <w:r w:rsidRPr="00B511DD">
              <w:rPr>
                <w:b/>
                <w:sz w:val="24"/>
              </w:rPr>
              <w:t>моделировать</w:t>
            </w:r>
            <w:r w:rsidRPr="00B511DD">
              <w:rPr>
                <w:sz w:val="24"/>
              </w:rPr>
              <w:t xml:space="preserve"> условие с помощью схем и рисунков, </w:t>
            </w:r>
            <w:r w:rsidRPr="00B511DD">
              <w:rPr>
                <w:b/>
                <w:sz w:val="24"/>
              </w:rPr>
              <w:t>строить</w:t>
            </w:r>
            <w:r w:rsidRPr="00B511DD">
              <w:rPr>
                <w:sz w:val="24"/>
              </w:rPr>
              <w:t xml:space="preserve"> логическую цепочку рассуждений, </w:t>
            </w:r>
            <w:r w:rsidRPr="00B511DD">
              <w:rPr>
                <w:b/>
                <w:sz w:val="24"/>
              </w:rPr>
              <w:t xml:space="preserve">оценивать </w:t>
            </w:r>
            <w:r w:rsidRPr="00B511DD">
              <w:rPr>
                <w:sz w:val="24"/>
              </w:rPr>
              <w:t>полученный ответ</w:t>
            </w:r>
            <w:r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3E2B16" w:rsidRDefault="003E2B16" w:rsidP="00B511DD">
            <w:pPr>
              <w:pStyle w:val="ae"/>
              <w:rPr>
                <w:b/>
                <w:sz w:val="24"/>
              </w:rPr>
            </w:pPr>
            <w:r w:rsidRPr="00B511DD">
              <w:rPr>
                <w:b/>
                <w:sz w:val="24"/>
              </w:rPr>
              <w:t xml:space="preserve">Действовать </w:t>
            </w:r>
            <w:r w:rsidRPr="00B511DD">
              <w:rPr>
                <w:sz w:val="24"/>
              </w:rPr>
              <w:t>по заданному и  самостоятельно составленному  плану решения задания.</w:t>
            </w:r>
          </w:p>
        </w:tc>
        <w:tc>
          <w:tcPr>
            <w:tcW w:w="3676" w:type="dxa"/>
          </w:tcPr>
          <w:p w:rsidR="003E2B16" w:rsidRPr="00B511DD" w:rsidRDefault="003E2B16" w:rsidP="00B511DD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B511DD">
              <w:rPr>
                <w:sz w:val="24"/>
              </w:rPr>
              <w:t>обнаруживают и формулируют учебную проблему совместно с учителем.</w:t>
            </w:r>
          </w:p>
          <w:p w:rsidR="003E2B16" w:rsidRPr="00B511DD" w:rsidRDefault="003E2B16" w:rsidP="00B511DD">
            <w:pPr>
              <w:pStyle w:val="ae"/>
              <w:rPr>
                <w:bCs/>
                <w:iCs/>
                <w:sz w:val="24"/>
              </w:rPr>
            </w:pPr>
            <w:proofErr w:type="gramStart"/>
            <w:r>
              <w:rPr>
                <w:b/>
                <w:bCs/>
                <w:iCs/>
                <w:sz w:val="24"/>
              </w:rPr>
              <w:t>П</w:t>
            </w:r>
            <w:proofErr w:type="gramEnd"/>
            <w:r>
              <w:rPr>
                <w:b/>
                <w:bCs/>
                <w:iCs/>
                <w:sz w:val="24"/>
              </w:rPr>
              <w:t>:</w:t>
            </w:r>
            <w:r w:rsidRPr="00B511DD">
              <w:rPr>
                <w:bCs/>
                <w:iCs/>
                <w:sz w:val="24"/>
              </w:rPr>
              <w:t xml:space="preserve"> сопоставляют и отбирают информацию, полученную из разных источников.</w:t>
            </w:r>
          </w:p>
          <w:p w:rsidR="003E2B16" w:rsidRDefault="003E2B16" w:rsidP="00B511DD">
            <w:pPr>
              <w:pStyle w:val="ae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B511DD">
              <w:rPr>
                <w:sz w:val="24"/>
              </w:rPr>
              <w:t>умеют  принимать точку зрения другого, слушать.</w:t>
            </w:r>
          </w:p>
        </w:tc>
      </w:tr>
      <w:tr w:rsidR="00E4559E" w:rsidRPr="00F418FA" w:rsidTr="007D7BE9">
        <w:tc>
          <w:tcPr>
            <w:tcW w:w="606" w:type="dxa"/>
          </w:tcPr>
          <w:p w:rsidR="00E4559E" w:rsidRPr="00F418FA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138</w:t>
            </w:r>
          </w:p>
        </w:tc>
        <w:tc>
          <w:tcPr>
            <w:tcW w:w="567" w:type="dxa"/>
          </w:tcPr>
          <w:p w:rsidR="00E4559E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E4559E" w:rsidRDefault="00E4559E" w:rsidP="00155A4B">
            <w:pPr>
              <w:rPr>
                <w:sz w:val="24"/>
                <w:szCs w:val="28"/>
              </w:rPr>
            </w:pPr>
          </w:p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38</w:t>
            </w:r>
          </w:p>
        </w:tc>
        <w:tc>
          <w:tcPr>
            <w:tcW w:w="2976" w:type="dxa"/>
          </w:tcPr>
          <w:p w:rsidR="00E4559E" w:rsidRPr="00F418FA" w:rsidRDefault="00E4559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Среднее арифметическое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E4559E" w:rsidRPr="00B511DD" w:rsidRDefault="00E4559E" w:rsidP="00B511DD">
            <w:pPr>
              <w:pStyle w:val="ae"/>
              <w:rPr>
                <w:sz w:val="24"/>
              </w:rPr>
            </w:pPr>
            <w:r w:rsidRPr="00B511DD">
              <w:rPr>
                <w:b/>
                <w:sz w:val="24"/>
              </w:rPr>
              <w:t>Анализировать</w:t>
            </w:r>
            <w:r w:rsidRPr="00B511DD">
              <w:rPr>
                <w:sz w:val="24"/>
              </w:rPr>
              <w:t xml:space="preserve"> и </w:t>
            </w:r>
            <w:r w:rsidRPr="00B511DD">
              <w:rPr>
                <w:b/>
                <w:sz w:val="24"/>
              </w:rPr>
              <w:t xml:space="preserve">осмысливать </w:t>
            </w:r>
            <w:r w:rsidRPr="00B511DD">
              <w:rPr>
                <w:sz w:val="24"/>
              </w:rPr>
              <w:t xml:space="preserve">текст задачи, </w:t>
            </w:r>
            <w:r w:rsidRPr="00B511DD">
              <w:rPr>
                <w:b/>
                <w:sz w:val="24"/>
              </w:rPr>
              <w:t xml:space="preserve">извлекать </w:t>
            </w:r>
            <w:r w:rsidRPr="00B511DD">
              <w:rPr>
                <w:sz w:val="24"/>
              </w:rPr>
              <w:t xml:space="preserve">необходимую информацию,  </w:t>
            </w:r>
            <w:r w:rsidRPr="00B511DD">
              <w:rPr>
                <w:b/>
                <w:sz w:val="24"/>
              </w:rPr>
              <w:t>строить</w:t>
            </w:r>
            <w:r w:rsidRPr="00B511DD">
              <w:rPr>
                <w:sz w:val="24"/>
              </w:rPr>
              <w:t xml:space="preserve"> логическую цепочку рассуждений, </w:t>
            </w:r>
            <w:r w:rsidRPr="00B511DD">
              <w:rPr>
                <w:b/>
                <w:sz w:val="24"/>
              </w:rPr>
              <w:t xml:space="preserve">оценивать </w:t>
            </w:r>
            <w:r w:rsidR="00B511DD">
              <w:rPr>
                <w:sz w:val="24"/>
              </w:rPr>
              <w:t>полученный ответ</w:t>
            </w:r>
            <w:r w:rsidRPr="00B511DD">
              <w:rPr>
                <w:sz w:val="24"/>
              </w:rPr>
              <w:t xml:space="preserve">, </w:t>
            </w:r>
            <w:r w:rsidRPr="00B511DD">
              <w:rPr>
                <w:b/>
                <w:sz w:val="24"/>
              </w:rPr>
              <w:t>осуществлять</w:t>
            </w:r>
            <w:r w:rsidRPr="00B511DD">
              <w:rPr>
                <w:sz w:val="24"/>
              </w:rPr>
              <w:t xml:space="preserve"> самоконтроль.</w:t>
            </w:r>
          </w:p>
        </w:tc>
        <w:tc>
          <w:tcPr>
            <w:tcW w:w="2977" w:type="dxa"/>
            <w:gridSpan w:val="2"/>
          </w:tcPr>
          <w:p w:rsidR="00B511DD" w:rsidRDefault="00B511DD" w:rsidP="00B511DD">
            <w:pPr>
              <w:pStyle w:val="ae"/>
              <w:rPr>
                <w:sz w:val="24"/>
              </w:rPr>
            </w:pPr>
            <w:r w:rsidRPr="00B511DD">
              <w:rPr>
                <w:b/>
                <w:sz w:val="24"/>
              </w:rPr>
              <w:t xml:space="preserve">Знать </w:t>
            </w:r>
            <w:r w:rsidRPr="00B511DD">
              <w:rPr>
                <w:sz w:val="24"/>
              </w:rPr>
              <w:t xml:space="preserve">правило нахождения среднего арифметического нескольких чисел и </w:t>
            </w:r>
            <w:r w:rsidRPr="00B511DD">
              <w:rPr>
                <w:b/>
                <w:sz w:val="24"/>
              </w:rPr>
              <w:t>уметь применять</w:t>
            </w:r>
            <w:r w:rsidRPr="00B511DD">
              <w:rPr>
                <w:sz w:val="24"/>
              </w:rPr>
              <w:t xml:space="preserve"> его на практике. </w:t>
            </w:r>
          </w:p>
          <w:p w:rsidR="00E4559E" w:rsidRPr="00F418FA" w:rsidRDefault="00B511DD" w:rsidP="00B511DD">
            <w:pPr>
              <w:rPr>
                <w:b/>
                <w:bCs/>
                <w:sz w:val="24"/>
                <w:szCs w:val="28"/>
              </w:rPr>
            </w:pPr>
            <w:r w:rsidRPr="00B511DD">
              <w:rPr>
                <w:b/>
                <w:sz w:val="24"/>
              </w:rPr>
              <w:t xml:space="preserve">Знать </w:t>
            </w:r>
            <w:r w:rsidRPr="00B511DD">
              <w:rPr>
                <w:sz w:val="24"/>
              </w:rPr>
              <w:t xml:space="preserve">правило нахождения средней скорости и </w:t>
            </w:r>
            <w:r w:rsidRPr="00B511DD">
              <w:rPr>
                <w:b/>
                <w:sz w:val="24"/>
              </w:rPr>
              <w:t xml:space="preserve">уметь применять </w:t>
            </w:r>
            <w:r w:rsidRPr="00B511DD">
              <w:rPr>
                <w:sz w:val="24"/>
              </w:rPr>
              <w:t>его при решении задач.</w:t>
            </w:r>
          </w:p>
        </w:tc>
        <w:tc>
          <w:tcPr>
            <w:tcW w:w="3676" w:type="dxa"/>
          </w:tcPr>
          <w:p w:rsidR="008F3D0A" w:rsidRPr="00B511DD" w:rsidRDefault="008F3D0A" w:rsidP="008F3D0A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B511DD">
              <w:rPr>
                <w:sz w:val="24"/>
              </w:rPr>
              <w:t>обнаруживают и формулируют учебную проблему совместно с учителем.</w:t>
            </w:r>
          </w:p>
          <w:p w:rsidR="008F3D0A" w:rsidRPr="00B511DD" w:rsidRDefault="008F3D0A" w:rsidP="008F3D0A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П:</w:t>
            </w:r>
            <w:r w:rsidRPr="00B511DD">
              <w:rPr>
                <w:bCs/>
                <w:iCs/>
                <w:sz w:val="24"/>
              </w:rPr>
              <w:t xml:space="preserve"> сопоставляют и отбирают информацию, полученную из разных источников.</w:t>
            </w:r>
          </w:p>
          <w:p w:rsidR="00E4559E" w:rsidRPr="00F418FA" w:rsidRDefault="008F3D0A" w:rsidP="008F3D0A">
            <w:pPr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B511DD">
              <w:rPr>
                <w:sz w:val="24"/>
              </w:rPr>
              <w:t>умеют  принимать точку зрения другого, слушать.</w:t>
            </w:r>
          </w:p>
        </w:tc>
      </w:tr>
      <w:tr w:rsidR="00E4559E" w:rsidRPr="00F418FA" w:rsidTr="007D7BE9">
        <w:tc>
          <w:tcPr>
            <w:tcW w:w="606" w:type="dxa"/>
          </w:tcPr>
          <w:p w:rsidR="00E4559E" w:rsidRPr="00F418FA" w:rsidRDefault="00E4559E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139</w:t>
            </w:r>
          </w:p>
        </w:tc>
        <w:tc>
          <w:tcPr>
            <w:tcW w:w="567" w:type="dxa"/>
          </w:tcPr>
          <w:p w:rsidR="00E4559E" w:rsidRPr="00F418FA" w:rsidRDefault="00E4559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0578E8" w:rsidRDefault="000578E8" w:rsidP="00155A4B">
            <w:pPr>
              <w:rPr>
                <w:b/>
                <w:bCs/>
                <w:iCs/>
                <w:sz w:val="24"/>
                <w:szCs w:val="28"/>
                <w:highlight w:val="yellow"/>
              </w:rPr>
            </w:pPr>
            <w:r>
              <w:rPr>
                <w:b/>
                <w:bCs/>
                <w:iCs/>
                <w:sz w:val="24"/>
                <w:szCs w:val="28"/>
                <w:highlight w:val="yellow"/>
              </w:rPr>
              <w:t xml:space="preserve">Контрольная работа  </w:t>
            </w:r>
          </w:p>
          <w:p w:rsidR="00E4559E" w:rsidRPr="00F418FA" w:rsidRDefault="000578E8" w:rsidP="00155A4B">
            <w:pPr>
              <w:rPr>
                <w:b/>
                <w:bCs/>
                <w:iCs/>
                <w:sz w:val="24"/>
                <w:szCs w:val="28"/>
              </w:rPr>
            </w:pPr>
            <w:r>
              <w:rPr>
                <w:b/>
                <w:bCs/>
                <w:iCs/>
                <w:sz w:val="24"/>
                <w:szCs w:val="28"/>
                <w:highlight w:val="yellow"/>
              </w:rPr>
              <w:t xml:space="preserve">№ </w:t>
            </w:r>
            <w:r w:rsidRPr="000578E8">
              <w:rPr>
                <w:b/>
                <w:bCs/>
                <w:iCs/>
                <w:sz w:val="24"/>
                <w:szCs w:val="28"/>
                <w:highlight w:val="yellow"/>
              </w:rPr>
              <w:t>10</w:t>
            </w:r>
            <w:r w:rsidR="00E4559E" w:rsidRPr="00F418FA">
              <w:rPr>
                <w:b/>
                <w:bCs/>
                <w:iCs/>
                <w:sz w:val="24"/>
                <w:szCs w:val="28"/>
              </w:rPr>
              <w:t xml:space="preserve"> по теме «Умножение и деление десятичных дробей»</w:t>
            </w:r>
          </w:p>
        </w:tc>
        <w:tc>
          <w:tcPr>
            <w:tcW w:w="851" w:type="dxa"/>
          </w:tcPr>
          <w:p w:rsidR="00E4559E" w:rsidRPr="00F418FA" w:rsidRDefault="00E4559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E4559E" w:rsidRPr="00F418FA" w:rsidRDefault="008F3D0A" w:rsidP="008F3D0A">
            <w:pPr>
              <w:pStyle w:val="ae"/>
              <w:rPr>
                <w:b/>
                <w:bCs/>
                <w:sz w:val="24"/>
                <w:szCs w:val="28"/>
              </w:rPr>
            </w:pPr>
            <w:r w:rsidRPr="008F3D0A">
              <w:rPr>
                <w:b/>
                <w:sz w:val="24"/>
              </w:rPr>
              <w:t>Использовать</w:t>
            </w:r>
            <w:r w:rsidRPr="008F3D0A">
              <w:rPr>
                <w:sz w:val="24"/>
              </w:rPr>
              <w:t xml:space="preserve"> разные приемы проверки правильности ответа</w:t>
            </w:r>
            <w:r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8F3D0A" w:rsidRDefault="00E4559E" w:rsidP="008F3D0A">
            <w:pPr>
              <w:pStyle w:val="ae"/>
              <w:rPr>
                <w:sz w:val="24"/>
              </w:rPr>
            </w:pPr>
            <w:r w:rsidRPr="008F3D0A">
              <w:rPr>
                <w:b/>
                <w:sz w:val="24"/>
              </w:rPr>
              <w:t>Уметь умножать</w:t>
            </w:r>
            <w:r w:rsidRPr="008F3D0A">
              <w:rPr>
                <w:sz w:val="24"/>
              </w:rPr>
              <w:t xml:space="preserve"> и </w:t>
            </w:r>
            <w:r w:rsidRPr="008F3D0A">
              <w:rPr>
                <w:b/>
                <w:sz w:val="24"/>
              </w:rPr>
              <w:t>делить</w:t>
            </w:r>
            <w:r w:rsidR="008F3D0A">
              <w:rPr>
                <w:sz w:val="24"/>
              </w:rPr>
              <w:t xml:space="preserve"> десятичные дроби. </w:t>
            </w:r>
            <w:r w:rsidR="008F3D0A" w:rsidRPr="008F3D0A">
              <w:rPr>
                <w:b/>
                <w:sz w:val="24"/>
              </w:rPr>
              <w:t>Н</w:t>
            </w:r>
            <w:r w:rsidRPr="008F3D0A">
              <w:rPr>
                <w:b/>
                <w:sz w:val="24"/>
              </w:rPr>
              <w:t>аходить</w:t>
            </w:r>
            <w:r w:rsidRPr="008F3D0A">
              <w:rPr>
                <w:sz w:val="24"/>
              </w:rPr>
              <w:t xml:space="preserve"> значение </w:t>
            </w:r>
            <w:r w:rsidR="008F3D0A">
              <w:rPr>
                <w:sz w:val="24"/>
              </w:rPr>
              <w:t>числовых и буквенных выражений.</w:t>
            </w:r>
          </w:p>
          <w:p w:rsidR="00E4559E" w:rsidRPr="00F418FA" w:rsidRDefault="008F3D0A" w:rsidP="008F3D0A">
            <w:pPr>
              <w:pStyle w:val="ae"/>
            </w:pPr>
            <w:r>
              <w:rPr>
                <w:sz w:val="24"/>
              </w:rPr>
              <w:t>Р</w:t>
            </w:r>
            <w:r w:rsidR="00E4559E" w:rsidRPr="008F3D0A">
              <w:rPr>
                <w:sz w:val="24"/>
              </w:rPr>
              <w:t>ешать уравне</w:t>
            </w:r>
            <w:r>
              <w:rPr>
                <w:sz w:val="24"/>
              </w:rPr>
              <w:t xml:space="preserve">ния, задачи с помощью уравнений. </w:t>
            </w:r>
            <w:r w:rsidRPr="008F3D0A">
              <w:rPr>
                <w:b/>
                <w:sz w:val="24"/>
              </w:rPr>
              <w:lastRenderedPageBreak/>
              <w:t>Н</w:t>
            </w:r>
            <w:r w:rsidR="00E4559E" w:rsidRPr="008F3D0A">
              <w:rPr>
                <w:b/>
                <w:sz w:val="24"/>
              </w:rPr>
              <w:t xml:space="preserve">аходить </w:t>
            </w:r>
            <w:r w:rsidR="00E4559E" w:rsidRPr="008F3D0A">
              <w:rPr>
                <w:sz w:val="24"/>
              </w:rPr>
              <w:t xml:space="preserve">среднее арифметическое  чисел.  </w:t>
            </w:r>
            <w:r w:rsidR="00E4559E" w:rsidRPr="008F3D0A">
              <w:rPr>
                <w:b/>
                <w:sz w:val="24"/>
              </w:rPr>
              <w:t>Решать</w:t>
            </w:r>
            <w:r w:rsidR="00E4559E" w:rsidRPr="008F3D0A">
              <w:rPr>
                <w:sz w:val="24"/>
              </w:rPr>
              <w:t xml:space="preserve"> текстовые задачи на нахождение средних  значений величин и средней скорости. </w:t>
            </w:r>
          </w:p>
        </w:tc>
        <w:tc>
          <w:tcPr>
            <w:tcW w:w="3676" w:type="dxa"/>
          </w:tcPr>
          <w:p w:rsidR="008F3D0A" w:rsidRPr="008F3D0A" w:rsidRDefault="008F3D0A" w:rsidP="008F3D0A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Р: </w:t>
            </w:r>
            <w:r w:rsidRPr="008F3D0A">
              <w:rPr>
                <w:sz w:val="24"/>
              </w:rPr>
              <w:t>понимают причины неуспеха и находят способы выхода из данной ситуации.</w:t>
            </w:r>
          </w:p>
          <w:p w:rsidR="008F3D0A" w:rsidRPr="008F3D0A" w:rsidRDefault="008F3D0A" w:rsidP="008F3D0A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8F3D0A">
              <w:rPr>
                <w:sz w:val="24"/>
              </w:rPr>
              <w:t xml:space="preserve"> делают предположения об информации, нужной для решения задач.</w:t>
            </w:r>
          </w:p>
          <w:p w:rsidR="00E4559E" w:rsidRPr="00F418FA" w:rsidRDefault="008F3D0A" w:rsidP="008F3D0A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8F3D0A">
              <w:rPr>
                <w:sz w:val="24"/>
              </w:rPr>
              <w:t xml:space="preserve">умеют критично относиться к  </w:t>
            </w:r>
            <w:r w:rsidRPr="008F3D0A">
              <w:rPr>
                <w:sz w:val="24"/>
              </w:rPr>
              <w:lastRenderedPageBreak/>
              <w:t>своему мнению.</w:t>
            </w:r>
          </w:p>
        </w:tc>
      </w:tr>
      <w:tr w:rsidR="008F3D0A" w:rsidRPr="00F418FA" w:rsidTr="007D7BE9">
        <w:trPr>
          <w:trHeight w:val="195"/>
        </w:trPr>
        <w:tc>
          <w:tcPr>
            <w:tcW w:w="606" w:type="dxa"/>
          </w:tcPr>
          <w:p w:rsidR="008F3D0A" w:rsidRPr="00F418FA" w:rsidRDefault="008F3D0A" w:rsidP="00155A4B">
            <w:pPr>
              <w:jc w:val="center"/>
              <w:rPr>
                <w:bCs/>
                <w:sz w:val="24"/>
                <w:szCs w:val="28"/>
              </w:rPr>
            </w:pPr>
            <w:r w:rsidRPr="00F418FA">
              <w:rPr>
                <w:bCs/>
                <w:sz w:val="24"/>
                <w:szCs w:val="28"/>
              </w:rPr>
              <w:lastRenderedPageBreak/>
              <w:t>140</w:t>
            </w:r>
          </w:p>
        </w:tc>
        <w:tc>
          <w:tcPr>
            <w:tcW w:w="567" w:type="dxa"/>
          </w:tcPr>
          <w:p w:rsidR="008F3D0A" w:rsidRPr="00F418FA" w:rsidRDefault="008F3D0A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8F3D0A" w:rsidRDefault="008F3D0A" w:rsidP="00672212">
            <w:pPr>
              <w:rPr>
                <w:bCs/>
                <w:sz w:val="24"/>
                <w:szCs w:val="28"/>
              </w:rPr>
            </w:pPr>
            <w:r w:rsidRPr="000578E8">
              <w:rPr>
                <w:b/>
                <w:bCs/>
                <w:sz w:val="24"/>
                <w:szCs w:val="28"/>
              </w:rPr>
              <w:t>Работа над ошибками</w:t>
            </w:r>
            <w:r>
              <w:rPr>
                <w:bCs/>
                <w:sz w:val="24"/>
                <w:szCs w:val="28"/>
              </w:rPr>
              <w:t>.</w:t>
            </w:r>
          </w:p>
          <w:p w:rsidR="008F3D0A" w:rsidRPr="00F418FA" w:rsidRDefault="008F3D0A" w:rsidP="00672212">
            <w:pPr>
              <w:rPr>
                <w:bCs/>
                <w:sz w:val="24"/>
                <w:szCs w:val="28"/>
              </w:rPr>
            </w:pPr>
          </w:p>
          <w:p w:rsidR="008F3D0A" w:rsidRPr="00F418FA" w:rsidRDefault="008F3D0A" w:rsidP="00672212">
            <w:pPr>
              <w:rPr>
                <w:bCs/>
                <w:sz w:val="24"/>
                <w:szCs w:val="28"/>
              </w:rPr>
            </w:pPr>
            <w:r w:rsidRPr="00F418FA">
              <w:rPr>
                <w:bCs/>
                <w:sz w:val="24"/>
                <w:szCs w:val="28"/>
              </w:rPr>
              <w:t>Решение задач.</w:t>
            </w:r>
          </w:p>
        </w:tc>
        <w:tc>
          <w:tcPr>
            <w:tcW w:w="851" w:type="dxa"/>
          </w:tcPr>
          <w:p w:rsidR="008F3D0A" w:rsidRPr="000B1AE8" w:rsidRDefault="000B1AE8" w:rsidP="00155A4B">
            <w:pPr>
              <w:jc w:val="center"/>
              <w:rPr>
                <w:bCs/>
                <w:sz w:val="24"/>
                <w:szCs w:val="28"/>
              </w:rPr>
            </w:pPr>
            <w:r w:rsidRPr="000B1AE8">
              <w:rPr>
                <w:bCs/>
                <w:sz w:val="24"/>
                <w:szCs w:val="28"/>
              </w:rPr>
              <w:t>КУ</w:t>
            </w:r>
          </w:p>
        </w:tc>
        <w:tc>
          <w:tcPr>
            <w:tcW w:w="3827" w:type="dxa"/>
          </w:tcPr>
          <w:p w:rsidR="008F3D0A" w:rsidRPr="001C1DA4" w:rsidRDefault="008F3D0A" w:rsidP="00C838B6">
            <w:pPr>
              <w:pStyle w:val="ae"/>
              <w:rPr>
                <w:i/>
                <w:iCs/>
              </w:rPr>
            </w:pPr>
            <w:r w:rsidRPr="001C1DA4">
              <w:rPr>
                <w:b/>
                <w:sz w:val="24"/>
              </w:rPr>
              <w:t>Анализировать</w:t>
            </w:r>
            <w:r w:rsidRPr="001C1DA4">
              <w:rPr>
                <w:sz w:val="24"/>
              </w:rPr>
              <w:t xml:space="preserve"> и </w:t>
            </w:r>
            <w:r w:rsidRPr="001C1DA4">
              <w:rPr>
                <w:b/>
                <w:sz w:val="24"/>
              </w:rPr>
              <w:t xml:space="preserve">осмысливать </w:t>
            </w:r>
            <w:r w:rsidRPr="001C1DA4">
              <w:rPr>
                <w:sz w:val="24"/>
              </w:rPr>
              <w:t xml:space="preserve">текст задачи, </w:t>
            </w:r>
            <w:r w:rsidRPr="001C1DA4">
              <w:rPr>
                <w:b/>
                <w:sz w:val="24"/>
              </w:rPr>
              <w:t>переформулировать</w:t>
            </w:r>
            <w:r w:rsidRPr="001C1DA4">
              <w:rPr>
                <w:sz w:val="24"/>
              </w:rPr>
              <w:t xml:space="preserve"> условие</w:t>
            </w:r>
            <w:r w:rsidRPr="001C1DA4">
              <w:rPr>
                <w:b/>
                <w:sz w:val="24"/>
              </w:rPr>
              <w:t>, извлекать</w:t>
            </w:r>
            <w:r w:rsidRPr="001C1DA4">
              <w:rPr>
                <w:sz w:val="24"/>
              </w:rPr>
              <w:t xml:space="preserve"> необходимую информацию, </w:t>
            </w:r>
            <w:r w:rsidRPr="001C1DA4">
              <w:rPr>
                <w:b/>
                <w:sz w:val="24"/>
              </w:rPr>
              <w:t>моделировать</w:t>
            </w:r>
            <w:r w:rsidRPr="001C1DA4">
              <w:rPr>
                <w:sz w:val="24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  <w:gridSpan w:val="2"/>
          </w:tcPr>
          <w:p w:rsidR="008F3D0A" w:rsidRPr="007064C3" w:rsidRDefault="008F3D0A" w:rsidP="00C838B6">
            <w:pPr>
              <w:pStyle w:val="ae"/>
              <w:rPr>
                <w:sz w:val="24"/>
              </w:rPr>
            </w:pPr>
            <w:r w:rsidRPr="007064C3">
              <w:rPr>
                <w:b/>
                <w:sz w:val="24"/>
              </w:rPr>
              <w:t>Уметь</w:t>
            </w:r>
            <w:r w:rsidRPr="007064C3">
              <w:rPr>
                <w:sz w:val="24"/>
              </w:rPr>
              <w:t xml:space="preserve"> анализировать и осмысливать текст задачи, извлекать необходимую информацию. </w:t>
            </w:r>
          </w:p>
          <w:p w:rsidR="008F3D0A" w:rsidRDefault="008F3D0A" w:rsidP="00C838B6">
            <w:pPr>
              <w:pStyle w:val="ae"/>
              <w:rPr>
                <w:sz w:val="24"/>
              </w:rPr>
            </w:pPr>
            <w:r w:rsidRPr="007064C3">
              <w:rPr>
                <w:b/>
                <w:sz w:val="24"/>
              </w:rPr>
              <w:t xml:space="preserve">Строить </w:t>
            </w:r>
            <w:r w:rsidRPr="007064C3">
              <w:rPr>
                <w:sz w:val="24"/>
              </w:rPr>
              <w:t xml:space="preserve">логическую цепочку. </w:t>
            </w:r>
          </w:p>
          <w:p w:rsidR="008F3D0A" w:rsidRPr="00F418FA" w:rsidRDefault="008F3D0A" w:rsidP="00C838B6">
            <w:pPr>
              <w:rPr>
                <w:i/>
                <w:iCs/>
                <w:sz w:val="24"/>
                <w:szCs w:val="28"/>
              </w:rPr>
            </w:pPr>
            <w:r w:rsidRPr="007064C3">
              <w:rPr>
                <w:b/>
                <w:sz w:val="24"/>
              </w:rPr>
              <w:t>Оценивать</w:t>
            </w:r>
            <w:r w:rsidRPr="007064C3">
              <w:rPr>
                <w:sz w:val="24"/>
              </w:rPr>
              <w:t xml:space="preserve"> результат</w:t>
            </w:r>
            <w:r>
              <w:rPr>
                <w:sz w:val="24"/>
              </w:rPr>
              <w:t>.</w:t>
            </w:r>
          </w:p>
        </w:tc>
        <w:tc>
          <w:tcPr>
            <w:tcW w:w="3676" w:type="dxa"/>
          </w:tcPr>
          <w:p w:rsidR="008F3D0A" w:rsidRPr="000B21FD" w:rsidRDefault="008F3D0A" w:rsidP="00C838B6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proofErr w:type="gramEnd"/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оставляют план выполнения заданий совместно с учителем.</w:t>
            </w:r>
          </w:p>
          <w:p w:rsidR="008F3D0A" w:rsidRPr="000B21FD" w:rsidRDefault="008F3D0A" w:rsidP="00C838B6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 xml:space="preserve">П: 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8F3D0A" w:rsidRPr="00F418FA" w:rsidRDefault="008F3D0A" w:rsidP="00C838B6">
            <w:pPr>
              <w:rPr>
                <w:i/>
                <w:iCs/>
                <w:sz w:val="24"/>
                <w:szCs w:val="28"/>
              </w:rPr>
            </w:pPr>
            <w:r w:rsidRPr="000B21FD">
              <w:rPr>
                <w:b/>
                <w:iCs/>
              </w:rPr>
              <w:t>К:</w:t>
            </w:r>
            <w:r w:rsidRPr="003D03DA">
              <w:rPr>
                <w:sz w:val="24"/>
              </w:rPr>
              <w:t>умеют оформлять мысли в устной и письменной речи с учетом речевых ситуаций.</w:t>
            </w:r>
          </w:p>
        </w:tc>
      </w:tr>
      <w:tr w:rsidR="008F3D0A" w:rsidRPr="00F418FA" w:rsidTr="00017E07">
        <w:trPr>
          <w:trHeight w:val="345"/>
        </w:trPr>
        <w:tc>
          <w:tcPr>
            <w:tcW w:w="15480" w:type="dxa"/>
            <w:gridSpan w:val="8"/>
            <w:shd w:val="clear" w:color="auto" w:fill="DAEEF3" w:themeFill="accent5" w:themeFillTint="33"/>
          </w:tcPr>
          <w:p w:rsidR="008F3D0A" w:rsidRPr="00F418FA" w:rsidRDefault="008F3D0A" w:rsidP="00017E07">
            <w:pPr>
              <w:rPr>
                <w:b/>
                <w:bCs/>
                <w:sz w:val="24"/>
                <w:szCs w:val="28"/>
              </w:rPr>
            </w:pPr>
            <w:r w:rsidRPr="00017E07">
              <w:rPr>
                <w:b/>
                <w:bCs/>
                <w:sz w:val="24"/>
                <w:szCs w:val="28"/>
                <w:shd w:val="clear" w:color="auto" w:fill="DAEEF3" w:themeFill="accent5" w:themeFillTint="33"/>
              </w:rPr>
              <w:t>§8. Инструменты для вычислений и измерений (18 ч</w:t>
            </w:r>
            <w:r w:rsidR="00017E07" w:rsidRPr="00017E07">
              <w:rPr>
                <w:b/>
                <w:bCs/>
                <w:sz w:val="24"/>
                <w:szCs w:val="28"/>
                <w:shd w:val="clear" w:color="auto" w:fill="DAEEF3" w:themeFill="accent5" w:themeFillTint="33"/>
              </w:rPr>
              <w:t>асов</w:t>
            </w:r>
            <w:r w:rsidRPr="00017E07">
              <w:rPr>
                <w:b/>
                <w:bCs/>
                <w:sz w:val="24"/>
                <w:szCs w:val="28"/>
                <w:shd w:val="clear" w:color="auto" w:fill="DAEEF3" w:themeFill="accent5" w:themeFillTint="33"/>
              </w:rPr>
              <w:t>)</w:t>
            </w:r>
          </w:p>
        </w:tc>
      </w:tr>
      <w:tr w:rsidR="008F3D0A" w:rsidRPr="00F418FA" w:rsidTr="00017E07">
        <w:tc>
          <w:tcPr>
            <w:tcW w:w="15480" w:type="dxa"/>
            <w:gridSpan w:val="8"/>
            <w:shd w:val="clear" w:color="auto" w:fill="FFFFFF" w:themeFill="background1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proofErr w:type="gramStart"/>
            <w:r w:rsidRPr="00F418FA">
              <w:rPr>
                <w:b/>
                <w:bCs/>
                <w:sz w:val="24"/>
                <w:szCs w:val="28"/>
              </w:rPr>
              <w:t>Личностные</w:t>
            </w:r>
            <w:proofErr w:type="gramEnd"/>
            <w:r w:rsidRPr="00F418FA">
              <w:rPr>
                <w:sz w:val="24"/>
                <w:szCs w:val="28"/>
              </w:rPr>
              <w:t>: повышать  интерес к обучению, формировать коммуникативную компетентность.</w:t>
            </w:r>
          </w:p>
          <w:p w:rsidR="008F3D0A" w:rsidRPr="00F418FA" w:rsidRDefault="008F3D0A" w:rsidP="00155A4B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F418FA">
              <w:rPr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b/>
                <w:bCs/>
                <w:sz w:val="24"/>
                <w:szCs w:val="28"/>
              </w:rPr>
              <w:t xml:space="preserve">: </w:t>
            </w:r>
            <w:r w:rsidRPr="00F418FA">
              <w:rPr>
                <w:sz w:val="24"/>
                <w:szCs w:val="28"/>
              </w:rPr>
              <w:t xml:space="preserve">формировать начальные представления об идеях и методах математики как об универсальном языке науки и техники; умения </w:t>
            </w:r>
            <w:proofErr w:type="spellStart"/>
            <w:r w:rsidRPr="00F418FA">
              <w:rPr>
                <w:sz w:val="24"/>
                <w:szCs w:val="28"/>
              </w:rPr>
              <w:t>рабатать</w:t>
            </w:r>
            <w:proofErr w:type="spellEnd"/>
            <w:r w:rsidRPr="00F418FA">
              <w:rPr>
                <w:sz w:val="24"/>
                <w:szCs w:val="28"/>
              </w:rPr>
              <w:t xml:space="preserve"> по алгоритму.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141</w:t>
            </w:r>
          </w:p>
        </w:tc>
        <w:tc>
          <w:tcPr>
            <w:tcW w:w="567" w:type="dxa"/>
          </w:tcPr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 xml:space="preserve">П. </w:t>
            </w:r>
          </w:p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39</w:t>
            </w: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 xml:space="preserve">Микрокалькулятор 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8F3D0A" w:rsidRP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Находить</w:t>
            </w:r>
            <w:r w:rsidRPr="00C838B6">
              <w:rPr>
                <w:sz w:val="24"/>
              </w:rPr>
              <w:t xml:space="preserve"> значения числовых выражений с помощью микрокалькулятора по алгоритму.</w:t>
            </w:r>
          </w:p>
        </w:tc>
        <w:tc>
          <w:tcPr>
            <w:tcW w:w="2977" w:type="dxa"/>
            <w:gridSpan w:val="2"/>
            <w:vMerge w:val="restart"/>
          </w:tcPr>
          <w:p w:rsidR="008F3D0A" w:rsidRP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 xml:space="preserve">Знать </w:t>
            </w:r>
            <w:r w:rsidRPr="00C838B6">
              <w:rPr>
                <w:sz w:val="24"/>
              </w:rPr>
              <w:t xml:space="preserve">порядок выполнения действий. </w:t>
            </w:r>
            <w:r w:rsidRPr="00C838B6">
              <w:rPr>
                <w:b/>
                <w:sz w:val="24"/>
              </w:rPr>
              <w:t>Уметь находить</w:t>
            </w:r>
            <w:r w:rsidRPr="00C838B6">
              <w:rPr>
                <w:sz w:val="24"/>
              </w:rPr>
              <w:t xml:space="preserve"> значения числовых выражений с помощью микрокалькулятора</w:t>
            </w:r>
            <w:r w:rsidR="00C838B6">
              <w:rPr>
                <w:sz w:val="24"/>
              </w:rPr>
              <w:t>.</w:t>
            </w:r>
          </w:p>
        </w:tc>
        <w:tc>
          <w:tcPr>
            <w:tcW w:w="3676" w:type="dxa"/>
          </w:tcPr>
          <w:p w:rsidR="00C838B6" w:rsidRPr="00C838B6" w:rsidRDefault="00C838B6" w:rsidP="00C838B6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C838B6">
              <w:rPr>
                <w:sz w:val="24"/>
              </w:rPr>
              <w:t>составляют план выполнения задач,  решения проблем творческого и поискового характера.</w:t>
            </w:r>
          </w:p>
          <w:p w:rsidR="00C838B6" w:rsidRPr="00C838B6" w:rsidRDefault="00C838B6" w:rsidP="00C838B6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C838B6">
              <w:rPr>
                <w:bCs/>
                <w:iCs/>
                <w:sz w:val="24"/>
              </w:rPr>
              <w:t>делают предположения о информации, необходимой для решения задания.</w:t>
            </w:r>
          </w:p>
          <w:p w:rsidR="008F3D0A" w:rsidRPr="00F418FA" w:rsidRDefault="00C838B6" w:rsidP="00C838B6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C838B6">
              <w:rPr>
                <w:sz w:val="24"/>
              </w:rPr>
              <w:t>умеют взглянуть на ситуацию с иной позиции и договориться с людьми иных позиций.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142</w:t>
            </w:r>
          </w:p>
        </w:tc>
        <w:tc>
          <w:tcPr>
            <w:tcW w:w="567" w:type="dxa"/>
          </w:tcPr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39</w:t>
            </w: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 xml:space="preserve">Микрокалькулятор 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8F3D0A" w:rsidRPr="00F418FA" w:rsidRDefault="008F3D0A" w:rsidP="00C838B6">
            <w:pPr>
              <w:pStyle w:val="ae"/>
            </w:pPr>
            <w:r w:rsidRPr="00C838B6">
              <w:rPr>
                <w:b/>
                <w:sz w:val="24"/>
              </w:rPr>
              <w:t>Находить</w:t>
            </w:r>
            <w:r w:rsidRPr="00C838B6">
              <w:rPr>
                <w:sz w:val="24"/>
              </w:rPr>
              <w:t xml:space="preserve"> значения числовых выражений с помощью микрокалькулятора по алгоритму.</w:t>
            </w:r>
          </w:p>
        </w:tc>
        <w:tc>
          <w:tcPr>
            <w:tcW w:w="2977" w:type="dxa"/>
            <w:gridSpan w:val="2"/>
            <w:vMerge/>
          </w:tcPr>
          <w:p w:rsidR="008F3D0A" w:rsidRPr="00F418FA" w:rsidRDefault="008F3D0A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C838B6" w:rsidRPr="00C838B6" w:rsidRDefault="00C838B6" w:rsidP="00C838B6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C838B6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C838B6" w:rsidRPr="00C838B6" w:rsidRDefault="00C838B6" w:rsidP="00C838B6">
            <w:pPr>
              <w:pStyle w:val="ae"/>
              <w:rPr>
                <w:bCs/>
                <w:iCs/>
                <w:sz w:val="24"/>
              </w:rPr>
            </w:pPr>
            <w:proofErr w:type="gramStart"/>
            <w:r>
              <w:rPr>
                <w:b/>
                <w:bCs/>
                <w:iCs/>
                <w:sz w:val="24"/>
              </w:rPr>
              <w:t>П</w:t>
            </w:r>
            <w:proofErr w:type="gramEnd"/>
            <w:r>
              <w:rPr>
                <w:b/>
                <w:bCs/>
                <w:iCs/>
                <w:sz w:val="24"/>
              </w:rPr>
              <w:t xml:space="preserve">: </w:t>
            </w:r>
            <w:r w:rsidRPr="00C838B6">
              <w:rPr>
                <w:bCs/>
                <w:iCs/>
                <w:sz w:val="24"/>
              </w:rPr>
              <w:t>делают предположения об информации, которая необходима для  решения учебной задачи.</w:t>
            </w:r>
          </w:p>
          <w:p w:rsidR="008F3D0A" w:rsidRPr="00F418FA" w:rsidRDefault="00C838B6" w:rsidP="00C838B6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C838B6">
              <w:rPr>
                <w:sz w:val="24"/>
              </w:rPr>
              <w:t>умеют  высказывать  свою точку зрения, приводя аргументы для ее обоснования.</w:t>
            </w:r>
          </w:p>
        </w:tc>
      </w:tr>
      <w:tr w:rsidR="008F3D0A" w:rsidRPr="00F418FA" w:rsidTr="00155A4B">
        <w:tc>
          <w:tcPr>
            <w:tcW w:w="15480" w:type="dxa"/>
            <w:gridSpan w:val="8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b/>
                <w:bCs/>
                <w:sz w:val="24"/>
                <w:szCs w:val="28"/>
              </w:rPr>
              <w:lastRenderedPageBreak/>
              <w:t xml:space="preserve">Личностные: </w:t>
            </w:r>
            <w:r w:rsidRPr="00F418FA">
              <w:rPr>
                <w:sz w:val="24"/>
                <w:szCs w:val="28"/>
              </w:rPr>
              <w:t>формировать умения ясно, точно и грамотно  излагать свои мысли в устной и письменной речи, понимать смысл поставленной задачи, выстраивать аргументацию</w:t>
            </w:r>
            <w:proofErr w:type="gramStart"/>
            <w:r w:rsidRPr="00F418FA">
              <w:rPr>
                <w:sz w:val="24"/>
                <w:szCs w:val="28"/>
              </w:rPr>
              <w:t xml:space="preserve"> ,</w:t>
            </w:r>
            <w:proofErr w:type="gramEnd"/>
            <w:r w:rsidRPr="00F418FA">
              <w:rPr>
                <w:sz w:val="24"/>
                <w:szCs w:val="28"/>
              </w:rPr>
              <w:t xml:space="preserve"> приводить примеры.</w:t>
            </w:r>
          </w:p>
          <w:p w:rsidR="008F3D0A" w:rsidRPr="00F418FA" w:rsidRDefault="008F3D0A" w:rsidP="00155A4B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F418FA">
              <w:rPr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sz w:val="24"/>
                <w:szCs w:val="28"/>
              </w:rPr>
              <w:t xml:space="preserve">: развивать способность видеть математическую задачу в других дисциплинах, окружающем мире, способность планировать и осуществлять </w:t>
            </w:r>
            <w:proofErr w:type="gramStart"/>
            <w:r w:rsidRPr="00F418FA">
              <w:rPr>
                <w:sz w:val="24"/>
                <w:szCs w:val="28"/>
              </w:rPr>
              <w:t>деятельность</w:t>
            </w:r>
            <w:proofErr w:type="gramEnd"/>
            <w:r w:rsidRPr="00F418FA">
              <w:rPr>
                <w:sz w:val="24"/>
                <w:szCs w:val="28"/>
              </w:rPr>
              <w:t xml:space="preserve"> направленную на решение задач.  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143</w:t>
            </w:r>
          </w:p>
        </w:tc>
        <w:tc>
          <w:tcPr>
            <w:tcW w:w="567" w:type="dxa"/>
          </w:tcPr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40</w:t>
            </w: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 xml:space="preserve">Проценты 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8F3D0A" w:rsidRP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Объяснять</w:t>
            </w:r>
            <w:r w:rsidRPr="00C838B6">
              <w:rPr>
                <w:sz w:val="24"/>
              </w:rPr>
              <w:t xml:space="preserve">, что такое процент. </w:t>
            </w:r>
            <w:r w:rsidRPr="00C838B6">
              <w:rPr>
                <w:b/>
                <w:sz w:val="24"/>
              </w:rPr>
              <w:t>Представлять</w:t>
            </w:r>
            <w:r w:rsidRPr="00C838B6">
              <w:rPr>
                <w:sz w:val="24"/>
              </w:rPr>
              <w:t xml:space="preserve"> проценты в дробях и дроби в процентах.</w:t>
            </w:r>
          </w:p>
        </w:tc>
        <w:tc>
          <w:tcPr>
            <w:tcW w:w="2977" w:type="dxa"/>
            <w:gridSpan w:val="2"/>
            <w:vMerge w:val="restart"/>
          </w:tcPr>
          <w:p w:rsid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Объяснять</w:t>
            </w:r>
            <w:r w:rsidRPr="00C838B6">
              <w:rPr>
                <w:sz w:val="24"/>
              </w:rPr>
              <w:t xml:space="preserve">, что такое процент. </w:t>
            </w:r>
          </w:p>
          <w:p w:rsidR="008F3D0A" w:rsidRP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Представлять</w:t>
            </w:r>
            <w:r w:rsidRPr="00C838B6">
              <w:rPr>
                <w:sz w:val="24"/>
              </w:rPr>
              <w:t xml:space="preserve"> проценты в дробях и дроби в процентах</w:t>
            </w:r>
          </w:p>
          <w:p w:rsid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Уметь находить</w:t>
            </w:r>
            <w:r w:rsidRPr="00C838B6">
              <w:rPr>
                <w:sz w:val="24"/>
              </w:rPr>
              <w:t xml:space="preserve"> процент от целого, целое по данному проценту, количество процентов в данной величине. </w:t>
            </w:r>
          </w:p>
          <w:p w:rsidR="008F3D0A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Решать</w:t>
            </w:r>
            <w:r w:rsidRPr="00C838B6">
              <w:rPr>
                <w:sz w:val="24"/>
              </w:rPr>
              <w:t xml:space="preserve"> текстовые задачи на проценты.</w:t>
            </w:r>
          </w:p>
          <w:p w:rsidR="00835051" w:rsidRDefault="00835051" w:rsidP="00C838B6">
            <w:pPr>
              <w:pStyle w:val="ae"/>
              <w:rPr>
                <w:sz w:val="24"/>
              </w:rPr>
            </w:pPr>
          </w:p>
          <w:p w:rsidR="00835051" w:rsidRDefault="00835051" w:rsidP="00C838B6">
            <w:pPr>
              <w:pStyle w:val="ae"/>
              <w:rPr>
                <w:sz w:val="24"/>
              </w:rPr>
            </w:pPr>
          </w:p>
          <w:p w:rsidR="00835051" w:rsidRDefault="00835051" w:rsidP="00C838B6">
            <w:pPr>
              <w:pStyle w:val="ae"/>
              <w:rPr>
                <w:sz w:val="24"/>
              </w:rPr>
            </w:pPr>
          </w:p>
          <w:p w:rsidR="00835051" w:rsidRDefault="00835051" w:rsidP="00C838B6">
            <w:pPr>
              <w:pStyle w:val="ae"/>
              <w:rPr>
                <w:sz w:val="24"/>
              </w:rPr>
            </w:pPr>
          </w:p>
          <w:p w:rsidR="00835051" w:rsidRDefault="00835051" w:rsidP="00C838B6">
            <w:pPr>
              <w:pStyle w:val="ae"/>
              <w:rPr>
                <w:sz w:val="24"/>
              </w:rPr>
            </w:pPr>
          </w:p>
          <w:p w:rsidR="00835051" w:rsidRPr="00835051" w:rsidRDefault="00835051" w:rsidP="00835051">
            <w:pPr>
              <w:pStyle w:val="ae"/>
            </w:pPr>
            <w:r w:rsidRPr="00835051">
              <w:rPr>
                <w:b/>
                <w:sz w:val="24"/>
              </w:rPr>
              <w:t>Моделировать</w:t>
            </w:r>
            <w:r w:rsidRPr="00835051">
              <w:rPr>
                <w:sz w:val="24"/>
              </w:rPr>
              <w:t xml:space="preserve"> ситуации, иллюстрирующие арифметическое действие и ход его выполнения.</w:t>
            </w:r>
          </w:p>
        </w:tc>
        <w:tc>
          <w:tcPr>
            <w:tcW w:w="3676" w:type="dxa"/>
          </w:tcPr>
          <w:p w:rsidR="00C838B6" w:rsidRPr="00C838B6" w:rsidRDefault="00C838B6" w:rsidP="00C838B6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C838B6">
              <w:rPr>
                <w:sz w:val="24"/>
              </w:rPr>
              <w:t>обнаруживают и формулируют учебную проблему совместно с учителем.</w:t>
            </w:r>
          </w:p>
          <w:p w:rsidR="00C838B6" w:rsidRPr="00C838B6" w:rsidRDefault="00C838B6" w:rsidP="00C838B6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C838B6">
              <w:rPr>
                <w:bCs/>
                <w:iCs/>
                <w:sz w:val="24"/>
              </w:rPr>
              <w:t>сопоставляют и отбирают информацию, полученную из разных источников.</w:t>
            </w:r>
          </w:p>
          <w:p w:rsidR="008F3D0A" w:rsidRPr="00F418FA" w:rsidRDefault="00C838B6" w:rsidP="00C838B6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C838B6">
              <w:rPr>
                <w:sz w:val="24"/>
              </w:rPr>
              <w:t>умеют  принимать точку зрения другого, слушать.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144</w:t>
            </w:r>
          </w:p>
        </w:tc>
        <w:tc>
          <w:tcPr>
            <w:tcW w:w="567" w:type="dxa"/>
          </w:tcPr>
          <w:p w:rsidR="008F3D0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40</w:t>
            </w: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 xml:space="preserve">Проценты 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8F3D0A" w:rsidRP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 xml:space="preserve">Представлять </w:t>
            </w:r>
            <w:r w:rsidRPr="00C838B6">
              <w:rPr>
                <w:sz w:val="24"/>
              </w:rPr>
              <w:t>проценты в дробях и дроби в процентах.</w:t>
            </w:r>
          </w:p>
          <w:p w:rsidR="008F3D0A" w:rsidRP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Решать</w:t>
            </w:r>
            <w:r w:rsidRPr="00C838B6">
              <w:rPr>
                <w:sz w:val="24"/>
              </w:rPr>
              <w:t xml:space="preserve"> задачи на нахождение некоторого процента от данной величины. </w:t>
            </w:r>
          </w:p>
        </w:tc>
        <w:tc>
          <w:tcPr>
            <w:tcW w:w="2977" w:type="dxa"/>
            <w:gridSpan w:val="2"/>
            <w:vMerge/>
          </w:tcPr>
          <w:p w:rsidR="008F3D0A" w:rsidRPr="00F418FA" w:rsidRDefault="008F3D0A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C838B6" w:rsidRPr="00C838B6" w:rsidRDefault="00C838B6" w:rsidP="00C838B6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C838B6">
              <w:rPr>
                <w:sz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C838B6" w:rsidRPr="00C838B6" w:rsidRDefault="00835051" w:rsidP="00C838B6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="00C838B6" w:rsidRPr="00C838B6">
              <w:rPr>
                <w:bCs/>
                <w:iCs/>
                <w:sz w:val="24"/>
              </w:rPr>
              <w:t>записывают выводы в виде правил.</w:t>
            </w:r>
          </w:p>
          <w:p w:rsidR="008F3D0A" w:rsidRPr="00F418FA" w:rsidRDefault="00835051" w:rsidP="00C838B6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="00C838B6" w:rsidRPr="00C838B6">
              <w:rPr>
                <w:sz w:val="24"/>
              </w:rPr>
              <w:t>умеют оформлять свои мысли в устной и письменной речи с учетом речевых ситуаций.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145</w:t>
            </w:r>
          </w:p>
        </w:tc>
        <w:tc>
          <w:tcPr>
            <w:tcW w:w="567" w:type="dxa"/>
          </w:tcPr>
          <w:p w:rsidR="008F3D0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40</w:t>
            </w: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 xml:space="preserve">Проценты 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Представлять</w:t>
            </w:r>
            <w:r w:rsidRPr="00C838B6">
              <w:rPr>
                <w:sz w:val="24"/>
              </w:rPr>
              <w:t xml:space="preserve"> проценты в дробях и дроби в процентах. </w:t>
            </w:r>
          </w:p>
          <w:p w:rsidR="008F3D0A" w:rsidRP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Решать</w:t>
            </w:r>
            <w:r w:rsidRPr="00C838B6">
              <w:rPr>
                <w:sz w:val="24"/>
              </w:rPr>
              <w:t xml:space="preserve"> задачи на нахождение целого по данному проценту. </w:t>
            </w:r>
            <w:r w:rsidRPr="00C838B6">
              <w:rPr>
                <w:b/>
                <w:sz w:val="24"/>
              </w:rPr>
              <w:t>Выполнять</w:t>
            </w:r>
            <w:r w:rsidRPr="00C838B6">
              <w:rPr>
                <w:sz w:val="24"/>
              </w:rPr>
              <w:t xml:space="preserve"> прикидку и оценку в ходе вычислений.</w:t>
            </w:r>
          </w:p>
        </w:tc>
        <w:tc>
          <w:tcPr>
            <w:tcW w:w="2977" w:type="dxa"/>
            <w:gridSpan w:val="2"/>
            <w:vMerge/>
          </w:tcPr>
          <w:p w:rsidR="008F3D0A" w:rsidRPr="00F418FA" w:rsidRDefault="008F3D0A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C838B6" w:rsidRPr="00C838B6" w:rsidRDefault="00835051" w:rsidP="00C838B6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="00C838B6" w:rsidRPr="00C838B6">
              <w:rPr>
                <w:sz w:val="24"/>
              </w:rPr>
              <w:t>понимают причины неуспеха и находят способы выхода из данной ситуации.</w:t>
            </w:r>
          </w:p>
          <w:p w:rsidR="00C838B6" w:rsidRPr="00C838B6" w:rsidRDefault="00835051" w:rsidP="00C838B6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П: </w:t>
            </w:r>
            <w:r w:rsidR="00C838B6" w:rsidRPr="00C838B6">
              <w:rPr>
                <w:sz w:val="24"/>
              </w:rPr>
              <w:t>передают содержание в сжатом или развернутом виде.</w:t>
            </w:r>
          </w:p>
          <w:p w:rsidR="008F3D0A" w:rsidRPr="00F418FA" w:rsidRDefault="00835051" w:rsidP="00C838B6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="00C838B6" w:rsidRPr="00C838B6">
              <w:rPr>
                <w:sz w:val="24"/>
              </w:rPr>
              <w:t>умеют критично относиться к  своему мнению.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146</w:t>
            </w:r>
          </w:p>
        </w:tc>
        <w:tc>
          <w:tcPr>
            <w:tcW w:w="567" w:type="dxa"/>
          </w:tcPr>
          <w:p w:rsidR="008F3D0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40</w:t>
            </w:r>
          </w:p>
        </w:tc>
        <w:tc>
          <w:tcPr>
            <w:tcW w:w="2976" w:type="dxa"/>
          </w:tcPr>
          <w:p w:rsidR="008F3D0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Проценты</w:t>
            </w:r>
            <w:r>
              <w:rPr>
                <w:sz w:val="24"/>
                <w:szCs w:val="28"/>
              </w:rPr>
              <w:t>.</w:t>
            </w:r>
          </w:p>
          <w:p w:rsidR="008F3D0A" w:rsidRDefault="008F3D0A" w:rsidP="00155A4B">
            <w:pPr>
              <w:rPr>
                <w:sz w:val="24"/>
                <w:szCs w:val="28"/>
              </w:rPr>
            </w:pPr>
          </w:p>
          <w:p w:rsidR="008F3D0A" w:rsidRDefault="008F3D0A" w:rsidP="00155A4B">
            <w:pPr>
              <w:rPr>
                <w:sz w:val="24"/>
                <w:szCs w:val="28"/>
              </w:rPr>
            </w:pPr>
          </w:p>
          <w:p w:rsidR="008F3D0A" w:rsidRPr="00F418FA" w:rsidRDefault="008F3D0A" w:rsidP="000578E8">
            <w:pPr>
              <w:rPr>
                <w:sz w:val="24"/>
                <w:szCs w:val="28"/>
              </w:rPr>
            </w:pPr>
            <w:r w:rsidRPr="006A2C7D">
              <w:rPr>
                <w:b/>
                <w:sz w:val="24"/>
                <w:szCs w:val="28"/>
                <w:highlight w:val="cyan"/>
              </w:rPr>
              <w:t>ТЕСТ № 1</w:t>
            </w:r>
            <w:r w:rsidR="000578E8" w:rsidRPr="000578E8">
              <w:rPr>
                <w:b/>
                <w:sz w:val="24"/>
                <w:szCs w:val="28"/>
                <w:highlight w:val="cyan"/>
              </w:rPr>
              <w:t>0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Представлять</w:t>
            </w:r>
            <w:r w:rsidRPr="00C838B6">
              <w:rPr>
                <w:sz w:val="24"/>
              </w:rPr>
              <w:t xml:space="preserve"> проценты в дробях и дроби в процентах. </w:t>
            </w:r>
          </w:p>
          <w:p w:rsid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Решать</w:t>
            </w:r>
            <w:r w:rsidRPr="00C838B6">
              <w:rPr>
                <w:sz w:val="24"/>
              </w:rPr>
              <w:t xml:space="preserve"> задачи на определение количества процентов в данной величине. </w:t>
            </w:r>
          </w:p>
          <w:p w:rsidR="008F3D0A" w:rsidRP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Выполнять</w:t>
            </w:r>
            <w:r w:rsidRPr="00C838B6">
              <w:rPr>
                <w:sz w:val="24"/>
              </w:rPr>
              <w:t xml:space="preserve"> прикидку и оценку в ходе вычислений</w:t>
            </w:r>
            <w:r w:rsidR="00C838B6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835051" w:rsidRDefault="00835051" w:rsidP="00835051">
            <w:pPr>
              <w:pStyle w:val="ae"/>
              <w:rPr>
                <w:sz w:val="24"/>
              </w:rPr>
            </w:pPr>
            <w:r w:rsidRPr="00835051">
              <w:rPr>
                <w:b/>
                <w:sz w:val="24"/>
              </w:rPr>
              <w:t>Моделировать</w:t>
            </w:r>
            <w:r w:rsidRPr="00835051">
              <w:rPr>
                <w:sz w:val="24"/>
              </w:rPr>
              <w:t xml:space="preserve"> ситуации, иллюстрирующие арифметическое действие и ход его выполнения.</w:t>
            </w:r>
          </w:p>
          <w:p w:rsidR="008F3D0A" w:rsidRPr="00F418FA" w:rsidRDefault="00835051" w:rsidP="00835051">
            <w:pPr>
              <w:pStyle w:val="ae"/>
              <w:rPr>
                <w:b/>
                <w:bCs/>
                <w:sz w:val="24"/>
                <w:szCs w:val="28"/>
              </w:rPr>
            </w:pPr>
            <w:r w:rsidRPr="00835051">
              <w:rPr>
                <w:b/>
                <w:sz w:val="24"/>
              </w:rPr>
              <w:t>Обнаруживать</w:t>
            </w:r>
            <w:r>
              <w:rPr>
                <w:sz w:val="24"/>
              </w:rPr>
              <w:t xml:space="preserve"> и </w:t>
            </w:r>
            <w:r w:rsidRPr="00835051">
              <w:rPr>
                <w:b/>
                <w:sz w:val="24"/>
              </w:rPr>
              <w:t>устранять</w:t>
            </w:r>
            <w:r w:rsidRPr="00835051">
              <w:rPr>
                <w:sz w:val="24"/>
              </w:rPr>
              <w:t xml:space="preserve"> ошибки логического и арифметического характера.</w:t>
            </w:r>
          </w:p>
        </w:tc>
        <w:tc>
          <w:tcPr>
            <w:tcW w:w="3676" w:type="dxa"/>
          </w:tcPr>
          <w:p w:rsidR="00C838B6" w:rsidRPr="00C838B6" w:rsidRDefault="00835051" w:rsidP="00C838B6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="00C838B6" w:rsidRPr="00C838B6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C838B6" w:rsidRPr="00C838B6" w:rsidRDefault="00835051" w:rsidP="00C838B6">
            <w:pPr>
              <w:rPr>
                <w:bCs/>
                <w:iCs/>
                <w:sz w:val="24"/>
              </w:rPr>
            </w:pPr>
            <w:proofErr w:type="gramStart"/>
            <w:r>
              <w:rPr>
                <w:b/>
                <w:bCs/>
                <w:iCs/>
                <w:sz w:val="24"/>
              </w:rPr>
              <w:t>П</w:t>
            </w:r>
            <w:proofErr w:type="gramEnd"/>
            <w:r>
              <w:rPr>
                <w:b/>
                <w:bCs/>
                <w:iCs/>
                <w:sz w:val="24"/>
              </w:rPr>
              <w:t>:</w:t>
            </w:r>
            <w:r w:rsidR="00C838B6" w:rsidRPr="00C838B6">
              <w:rPr>
                <w:bCs/>
                <w:iCs/>
                <w:sz w:val="24"/>
              </w:rPr>
              <w:t xml:space="preserve"> делают предположения об информации, которая необходима для  решения учебной задачи.</w:t>
            </w:r>
          </w:p>
          <w:p w:rsidR="008F3D0A" w:rsidRPr="00F418FA" w:rsidRDefault="00835051" w:rsidP="00C838B6">
            <w:pPr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="00C838B6" w:rsidRPr="00C838B6">
              <w:rPr>
                <w:sz w:val="24"/>
              </w:rPr>
              <w:t>умеют  высказывать  свою точку зрения, приводя аргументы для ее обоснования.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147</w:t>
            </w:r>
          </w:p>
        </w:tc>
        <w:tc>
          <w:tcPr>
            <w:tcW w:w="567" w:type="dxa"/>
          </w:tcPr>
          <w:p w:rsidR="008F3D0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40</w:t>
            </w: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lastRenderedPageBreak/>
              <w:t xml:space="preserve">Проценты </w:t>
            </w:r>
          </w:p>
          <w:p w:rsidR="008F3D0A" w:rsidRPr="00F418FA" w:rsidRDefault="008F3D0A" w:rsidP="00155A4B">
            <w:pPr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rPr>
                <w:b/>
                <w:sz w:val="24"/>
                <w:szCs w:val="28"/>
              </w:rPr>
            </w:pP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lastRenderedPageBreak/>
              <w:t>УКПЗ</w:t>
            </w:r>
          </w:p>
        </w:tc>
        <w:tc>
          <w:tcPr>
            <w:tcW w:w="3827" w:type="dxa"/>
          </w:tcPr>
          <w:p w:rsid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Решать</w:t>
            </w:r>
            <w:r w:rsidRPr="00C838B6">
              <w:rPr>
                <w:sz w:val="24"/>
              </w:rPr>
              <w:t xml:space="preserve"> задачи всех видов на </w:t>
            </w:r>
            <w:r w:rsidRPr="00C838B6">
              <w:rPr>
                <w:sz w:val="24"/>
              </w:rPr>
              <w:lastRenderedPageBreak/>
              <w:t xml:space="preserve">проценты. </w:t>
            </w:r>
          </w:p>
          <w:p w:rsidR="008F3D0A" w:rsidRPr="00C838B6" w:rsidRDefault="008F3D0A" w:rsidP="00C838B6">
            <w:pPr>
              <w:pStyle w:val="ae"/>
              <w:rPr>
                <w:sz w:val="24"/>
              </w:rPr>
            </w:pPr>
            <w:r w:rsidRPr="00C838B6">
              <w:rPr>
                <w:b/>
                <w:sz w:val="24"/>
              </w:rPr>
              <w:t>Выполнять</w:t>
            </w:r>
            <w:r w:rsidRPr="00C838B6">
              <w:rPr>
                <w:sz w:val="24"/>
              </w:rPr>
              <w:t xml:space="preserve"> прикидку и оценку в ходе вычислений</w:t>
            </w:r>
            <w:r w:rsidR="00C838B6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835051" w:rsidRDefault="00835051" w:rsidP="00835051">
            <w:pPr>
              <w:pStyle w:val="ae"/>
              <w:rPr>
                <w:sz w:val="24"/>
              </w:rPr>
            </w:pPr>
            <w:r w:rsidRPr="00835051">
              <w:rPr>
                <w:b/>
                <w:sz w:val="24"/>
              </w:rPr>
              <w:lastRenderedPageBreak/>
              <w:t>Моделировать</w:t>
            </w:r>
            <w:r w:rsidRPr="00835051">
              <w:rPr>
                <w:sz w:val="24"/>
              </w:rPr>
              <w:t xml:space="preserve"> ситуации, </w:t>
            </w:r>
            <w:r w:rsidRPr="00835051">
              <w:rPr>
                <w:sz w:val="24"/>
              </w:rPr>
              <w:lastRenderedPageBreak/>
              <w:t>иллюстрирующие арифметическое действие и ход его выполнения.</w:t>
            </w:r>
          </w:p>
          <w:p w:rsidR="008F3D0A" w:rsidRPr="00F418FA" w:rsidRDefault="00835051" w:rsidP="00835051">
            <w:pPr>
              <w:pStyle w:val="ae"/>
              <w:rPr>
                <w:b/>
                <w:bCs/>
                <w:sz w:val="24"/>
                <w:szCs w:val="28"/>
              </w:rPr>
            </w:pPr>
            <w:r w:rsidRPr="00835051">
              <w:rPr>
                <w:b/>
                <w:sz w:val="24"/>
              </w:rPr>
              <w:t>Обнаруживать</w:t>
            </w:r>
            <w:r>
              <w:rPr>
                <w:sz w:val="24"/>
              </w:rPr>
              <w:t xml:space="preserve"> и </w:t>
            </w:r>
            <w:r w:rsidRPr="00835051">
              <w:rPr>
                <w:b/>
                <w:sz w:val="24"/>
              </w:rPr>
              <w:t>устранять</w:t>
            </w:r>
            <w:r w:rsidRPr="00835051">
              <w:rPr>
                <w:sz w:val="24"/>
              </w:rPr>
              <w:t xml:space="preserve"> ошибки логического и арифметического характера.</w:t>
            </w:r>
          </w:p>
        </w:tc>
        <w:tc>
          <w:tcPr>
            <w:tcW w:w="3676" w:type="dxa"/>
          </w:tcPr>
          <w:p w:rsidR="00835051" w:rsidRPr="00C838B6" w:rsidRDefault="00835051" w:rsidP="00835051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Р: </w:t>
            </w:r>
            <w:r w:rsidRPr="00C838B6">
              <w:rPr>
                <w:sz w:val="24"/>
              </w:rPr>
              <w:t xml:space="preserve">работают по составленному </w:t>
            </w:r>
            <w:r w:rsidRPr="00C838B6">
              <w:rPr>
                <w:sz w:val="24"/>
              </w:rPr>
              <w:lastRenderedPageBreak/>
              <w:t>плану, используют основные и дополнительные средства.</w:t>
            </w:r>
          </w:p>
          <w:p w:rsidR="00835051" w:rsidRPr="00C838B6" w:rsidRDefault="00835051" w:rsidP="00835051">
            <w:pPr>
              <w:rPr>
                <w:bCs/>
                <w:iCs/>
                <w:sz w:val="24"/>
              </w:rPr>
            </w:pPr>
            <w:proofErr w:type="gramStart"/>
            <w:r>
              <w:rPr>
                <w:b/>
                <w:bCs/>
                <w:iCs/>
                <w:sz w:val="24"/>
              </w:rPr>
              <w:t>П</w:t>
            </w:r>
            <w:proofErr w:type="gramEnd"/>
            <w:r>
              <w:rPr>
                <w:b/>
                <w:bCs/>
                <w:iCs/>
                <w:sz w:val="24"/>
              </w:rPr>
              <w:t>:</w:t>
            </w:r>
            <w:r w:rsidRPr="00C838B6">
              <w:rPr>
                <w:bCs/>
                <w:iCs/>
                <w:sz w:val="24"/>
              </w:rPr>
              <w:t xml:space="preserve"> делают предположения об информации, которая необходима для  решения учебной задачи.</w:t>
            </w:r>
          </w:p>
          <w:p w:rsidR="008F3D0A" w:rsidRPr="00F418FA" w:rsidRDefault="00835051" w:rsidP="00835051">
            <w:pPr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C838B6">
              <w:rPr>
                <w:sz w:val="24"/>
              </w:rPr>
              <w:t>умеют  высказывать  свою точку зрения, приводя аргументы для ее обоснования.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lastRenderedPageBreak/>
              <w:t>148</w:t>
            </w:r>
          </w:p>
        </w:tc>
        <w:tc>
          <w:tcPr>
            <w:tcW w:w="567" w:type="dxa"/>
          </w:tcPr>
          <w:p w:rsidR="008F3D0A" w:rsidRPr="00F418FA" w:rsidRDefault="008F3D0A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0578E8" w:rsidRDefault="000578E8" w:rsidP="00155A4B">
            <w:pPr>
              <w:rPr>
                <w:b/>
                <w:bCs/>
                <w:iCs/>
                <w:sz w:val="24"/>
                <w:szCs w:val="28"/>
                <w:highlight w:val="yellow"/>
              </w:rPr>
            </w:pPr>
            <w:r>
              <w:rPr>
                <w:b/>
                <w:bCs/>
                <w:iCs/>
                <w:sz w:val="24"/>
                <w:szCs w:val="28"/>
                <w:highlight w:val="yellow"/>
              </w:rPr>
              <w:t xml:space="preserve">Контрольная работа </w:t>
            </w:r>
          </w:p>
          <w:p w:rsidR="008F3D0A" w:rsidRPr="00F418FA" w:rsidRDefault="000578E8" w:rsidP="00155A4B">
            <w:pPr>
              <w:rPr>
                <w:b/>
                <w:bCs/>
                <w:iCs/>
                <w:sz w:val="24"/>
                <w:szCs w:val="28"/>
              </w:rPr>
            </w:pPr>
            <w:r>
              <w:rPr>
                <w:b/>
                <w:bCs/>
                <w:iCs/>
                <w:sz w:val="24"/>
                <w:szCs w:val="28"/>
                <w:highlight w:val="yellow"/>
              </w:rPr>
              <w:t xml:space="preserve">№ </w:t>
            </w:r>
            <w:r w:rsidRPr="000578E8">
              <w:rPr>
                <w:b/>
                <w:bCs/>
                <w:iCs/>
                <w:sz w:val="24"/>
                <w:szCs w:val="28"/>
                <w:highlight w:val="yellow"/>
              </w:rPr>
              <w:t>11</w:t>
            </w:r>
            <w:r w:rsidR="008F3D0A" w:rsidRPr="00F418FA">
              <w:rPr>
                <w:b/>
                <w:bCs/>
                <w:iCs/>
                <w:sz w:val="24"/>
                <w:szCs w:val="28"/>
              </w:rPr>
              <w:t xml:space="preserve"> по теме «Проценты»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КЗ</w:t>
            </w:r>
          </w:p>
        </w:tc>
        <w:tc>
          <w:tcPr>
            <w:tcW w:w="3827" w:type="dxa"/>
          </w:tcPr>
          <w:p w:rsidR="008F3D0A" w:rsidRPr="00F418FA" w:rsidRDefault="00835051" w:rsidP="00835051">
            <w:pPr>
              <w:pStyle w:val="ae"/>
              <w:rPr>
                <w:b/>
                <w:bCs/>
                <w:sz w:val="24"/>
                <w:szCs w:val="28"/>
              </w:rPr>
            </w:pPr>
            <w:r w:rsidRPr="00835051">
              <w:rPr>
                <w:b/>
                <w:sz w:val="24"/>
              </w:rPr>
              <w:t>Использовать</w:t>
            </w:r>
            <w:r w:rsidRPr="00835051">
              <w:rPr>
                <w:sz w:val="24"/>
              </w:rPr>
              <w:t xml:space="preserve"> разные приемы проверки правильности ответа</w:t>
            </w:r>
            <w:r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8F3D0A" w:rsidRPr="00835051" w:rsidRDefault="008F3D0A" w:rsidP="00835051">
            <w:pPr>
              <w:pStyle w:val="ae"/>
              <w:rPr>
                <w:sz w:val="24"/>
              </w:rPr>
            </w:pPr>
            <w:r w:rsidRPr="00835051">
              <w:rPr>
                <w:b/>
                <w:sz w:val="24"/>
              </w:rPr>
              <w:t xml:space="preserve">Представлять </w:t>
            </w:r>
            <w:r w:rsidRPr="00835051">
              <w:rPr>
                <w:sz w:val="24"/>
              </w:rPr>
              <w:t>проценты в дробях и дроби в процентах</w:t>
            </w:r>
            <w:r w:rsidR="00835051">
              <w:rPr>
                <w:sz w:val="24"/>
              </w:rPr>
              <w:t>.</w:t>
            </w:r>
          </w:p>
          <w:p w:rsidR="00835051" w:rsidRDefault="008F3D0A" w:rsidP="00835051">
            <w:pPr>
              <w:pStyle w:val="ae"/>
              <w:rPr>
                <w:sz w:val="24"/>
              </w:rPr>
            </w:pPr>
            <w:r w:rsidRPr="00835051">
              <w:rPr>
                <w:b/>
                <w:sz w:val="24"/>
              </w:rPr>
              <w:t xml:space="preserve">Уметьнаходить </w:t>
            </w:r>
            <w:r w:rsidRPr="00835051">
              <w:rPr>
                <w:sz w:val="24"/>
              </w:rPr>
              <w:t xml:space="preserve">процент от целого, целое по данному проценту, количество процентов в данной величине. </w:t>
            </w:r>
          </w:p>
          <w:p w:rsidR="008F3D0A" w:rsidRPr="00F418FA" w:rsidRDefault="008F3D0A" w:rsidP="00835051">
            <w:pPr>
              <w:pStyle w:val="ae"/>
              <w:rPr>
                <w:b/>
                <w:bCs/>
              </w:rPr>
            </w:pPr>
          </w:p>
        </w:tc>
        <w:tc>
          <w:tcPr>
            <w:tcW w:w="3676" w:type="dxa"/>
          </w:tcPr>
          <w:p w:rsidR="00835051" w:rsidRPr="00835051" w:rsidRDefault="00835051" w:rsidP="00835051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835051">
              <w:rPr>
                <w:sz w:val="24"/>
              </w:rPr>
              <w:t>понимают причины неуспеха и находят способы выхода из данной ситуации.</w:t>
            </w:r>
          </w:p>
          <w:p w:rsidR="00835051" w:rsidRPr="00835051" w:rsidRDefault="00835051" w:rsidP="00835051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>П:</w:t>
            </w:r>
            <w:r w:rsidRPr="00835051">
              <w:rPr>
                <w:sz w:val="24"/>
              </w:rPr>
              <w:t xml:space="preserve"> делают предположения об информации, нужной для решения задач.</w:t>
            </w:r>
          </w:p>
          <w:p w:rsidR="008F3D0A" w:rsidRPr="00F418FA" w:rsidRDefault="00835051" w:rsidP="00835051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835051">
              <w:rPr>
                <w:sz w:val="24"/>
              </w:rPr>
              <w:t>умеют критично относиться к  своему мнению.</w:t>
            </w:r>
          </w:p>
        </w:tc>
      </w:tr>
      <w:tr w:rsidR="008F3D0A" w:rsidRPr="00F418FA" w:rsidTr="00155A4B">
        <w:tc>
          <w:tcPr>
            <w:tcW w:w="15480" w:type="dxa"/>
            <w:gridSpan w:val="8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 xml:space="preserve">Личностные: </w:t>
            </w:r>
            <w:r w:rsidRPr="00F418FA">
              <w:rPr>
                <w:sz w:val="24"/>
                <w:szCs w:val="28"/>
              </w:rPr>
              <w:t>формировать  культуры работы с графической информацией</w:t>
            </w:r>
            <w:r>
              <w:rPr>
                <w:sz w:val="24"/>
                <w:szCs w:val="28"/>
              </w:rPr>
              <w:t>.</w:t>
            </w:r>
          </w:p>
          <w:p w:rsidR="00835051" w:rsidRDefault="00835051" w:rsidP="00155A4B">
            <w:pPr>
              <w:rPr>
                <w:b/>
                <w:bCs/>
                <w:sz w:val="24"/>
                <w:szCs w:val="28"/>
              </w:rPr>
            </w:pPr>
          </w:p>
          <w:p w:rsidR="008F3D0A" w:rsidRPr="00F418FA" w:rsidRDefault="008F3D0A" w:rsidP="00155A4B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F418FA">
              <w:rPr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b/>
                <w:bCs/>
                <w:sz w:val="24"/>
                <w:szCs w:val="28"/>
              </w:rPr>
              <w:t>:</w:t>
            </w:r>
            <w:r w:rsidRPr="00F418FA">
              <w:rPr>
                <w:sz w:val="24"/>
                <w:szCs w:val="28"/>
              </w:rPr>
              <w:t xml:space="preserve"> приводить примеры аналогов углов в окружающем мире, сравнивать предметы , используя их графическое изображение.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149</w:t>
            </w:r>
          </w:p>
        </w:tc>
        <w:tc>
          <w:tcPr>
            <w:tcW w:w="567" w:type="dxa"/>
          </w:tcPr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41</w:t>
            </w:r>
          </w:p>
        </w:tc>
        <w:tc>
          <w:tcPr>
            <w:tcW w:w="2976" w:type="dxa"/>
          </w:tcPr>
          <w:p w:rsidR="00F16E26" w:rsidRDefault="00F16E26" w:rsidP="00155A4B">
            <w:pPr>
              <w:rPr>
                <w:b/>
                <w:sz w:val="24"/>
                <w:szCs w:val="28"/>
              </w:rPr>
            </w:pPr>
            <w:r w:rsidRPr="00F16E26">
              <w:rPr>
                <w:b/>
                <w:sz w:val="24"/>
                <w:szCs w:val="28"/>
              </w:rPr>
              <w:t>Работа над ошибками.</w:t>
            </w:r>
          </w:p>
          <w:p w:rsidR="00F16E26" w:rsidRPr="00F16E26" w:rsidRDefault="00F16E26" w:rsidP="00155A4B">
            <w:pPr>
              <w:rPr>
                <w:b/>
                <w:sz w:val="24"/>
                <w:szCs w:val="28"/>
              </w:rPr>
            </w:pPr>
          </w:p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Угол. Прямой и развернутый угол. Чертежный треугольник.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835051" w:rsidRDefault="008F3D0A" w:rsidP="00835051">
            <w:pPr>
              <w:pStyle w:val="ae"/>
              <w:rPr>
                <w:sz w:val="24"/>
              </w:rPr>
            </w:pPr>
            <w:r w:rsidRPr="00835051">
              <w:rPr>
                <w:b/>
                <w:sz w:val="24"/>
              </w:rPr>
              <w:t>Распознавать</w:t>
            </w:r>
            <w:r w:rsidRPr="00835051">
              <w:rPr>
                <w:sz w:val="24"/>
              </w:rPr>
              <w:t xml:space="preserve"> на чертежах, рисунках, в окружающем </w:t>
            </w:r>
            <w:r w:rsidR="00835051">
              <w:rPr>
                <w:sz w:val="24"/>
              </w:rPr>
              <w:t>мире разные виды углов.</w:t>
            </w:r>
          </w:p>
          <w:p w:rsidR="008F3D0A" w:rsidRPr="00835051" w:rsidRDefault="005C2D6F" w:rsidP="00835051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>П</w:t>
            </w:r>
            <w:r w:rsidR="008F3D0A" w:rsidRPr="005C2D6F">
              <w:rPr>
                <w:b/>
                <w:sz w:val="24"/>
              </w:rPr>
              <w:t xml:space="preserve">риводить </w:t>
            </w:r>
            <w:r w:rsidR="008F3D0A" w:rsidRPr="00835051">
              <w:rPr>
                <w:sz w:val="24"/>
              </w:rPr>
              <w:t xml:space="preserve">примеры аналогов этих фигур в окружающем мире. </w:t>
            </w:r>
            <w:r w:rsidR="008F3D0A" w:rsidRPr="005C2D6F">
              <w:rPr>
                <w:b/>
                <w:sz w:val="24"/>
              </w:rPr>
              <w:t>Изображать</w:t>
            </w:r>
            <w:r w:rsidR="008F3D0A" w:rsidRPr="00835051">
              <w:rPr>
                <w:sz w:val="24"/>
              </w:rPr>
              <w:t xml:space="preserve"> углы от руки и с помощью чертежных инструментов.</w:t>
            </w:r>
          </w:p>
        </w:tc>
        <w:tc>
          <w:tcPr>
            <w:tcW w:w="2977" w:type="dxa"/>
            <w:gridSpan w:val="2"/>
          </w:tcPr>
          <w:p w:rsidR="008F3D0A" w:rsidRPr="00F418FA" w:rsidRDefault="008F3D0A" w:rsidP="00835051">
            <w:pPr>
              <w:pStyle w:val="ae"/>
            </w:pPr>
            <w:r w:rsidRPr="005C2D6F">
              <w:rPr>
                <w:b/>
                <w:sz w:val="24"/>
              </w:rPr>
              <w:t>Знать</w:t>
            </w:r>
            <w:r w:rsidRPr="00835051">
              <w:rPr>
                <w:sz w:val="24"/>
              </w:rPr>
              <w:t xml:space="preserve"> суть терминов « угол», «сторона угла», «вершина угла», «биссектриса угла», «тупой угол», «прямой угол», «развернутый угол». </w:t>
            </w:r>
          </w:p>
        </w:tc>
        <w:tc>
          <w:tcPr>
            <w:tcW w:w="3676" w:type="dxa"/>
          </w:tcPr>
          <w:p w:rsidR="005C2D6F" w:rsidRPr="005C2D6F" w:rsidRDefault="005C2D6F" w:rsidP="005C2D6F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5C2D6F">
              <w:rPr>
                <w:sz w:val="24"/>
              </w:rPr>
              <w:t>определяют цель учебной деятельности, осуществляют поиск  средств ее достижения.</w:t>
            </w:r>
          </w:p>
          <w:p w:rsidR="005C2D6F" w:rsidRPr="005C2D6F" w:rsidRDefault="005C2D6F" w:rsidP="005C2D6F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5C2D6F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8F3D0A" w:rsidRPr="00F418FA" w:rsidRDefault="005C2D6F" w:rsidP="005C2D6F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5C2D6F">
              <w:rPr>
                <w:sz w:val="24"/>
              </w:rPr>
              <w:t>умеют оформлять свои мысли в устной и письменной речи с учетом речевых ситуаций.</w:t>
            </w:r>
          </w:p>
        </w:tc>
      </w:tr>
      <w:tr w:rsidR="005C2D6F" w:rsidRPr="00F418FA" w:rsidTr="005C2D6F">
        <w:trPr>
          <w:trHeight w:val="2608"/>
        </w:trPr>
        <w:tc>
          <w:tcPr>
            <w:tcW w:w="606" w:type="dxa"/>
          </w:tcPr>
          <w:p w:rsidR="005C2D6F" w:rsidRPr="00F418FA" w:rsidRDefault="005C2D6F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150</w:t>
            </w:r>
          </w:p>
        </w:tc>
        <w:tc>
          <w:tcPr>
            <w:tcW w:w="567" w:type="dxa"/>
          </w:tcPr>
          <w:p w:rsidR="005C2D6F" w:rsidRDefault="005C2D6F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5C2D6F" w:rsidRDefault="005C2D6F" w:rsidP="00155A4B">
            <w:pPr>
              <w:jc w:val="center"/>
              <w:rPr>
                <w:sz w:val="24"/>
                <w:szCs w:val="28"/>
              </w:rPr>
            </w:pPr>
          </w:p>
          <w:p w:rsidR="005C2D6F" w:rsidRPr="00F418FA" w:rsidRDefault="005C2D6F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41</w:t>
            </w:r>
          </w:p>
        </w:tc>
        <w:tc>
          <w:tcPr>
            <w:tcW w:w="2976" w:type="dxa"/>
          </w:tcPr>
          <w:p w:rsidR="005C2D6F" w:rsidRPr="00F418FA" w:rsidRDefault="005C2D6F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Угол. Прямой и развернутый угол. Чертежный треугольник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5C2D6F" w:rsidRPr="00F418FA" w:rsidRDefault="005C2D6F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5C2D6F" w:rsidRDefault="005C2D6F" w:rsidP="00835051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>Изображать</w:t>
            </w:r>
            <w:r w:rsidRPr="00835051">
              <w:rPr>
                <w:sz w:val="24"/>
              </w:rPr>
              <w:t xml:space="preserve"> углы от руки и с помощью чертежных инструментов. </w:t>
            </w:r>
          </w:p>
          <w:p w:rsidR="005C2D6F" w:rsidRDefault="005C2D6F" w:rsidP="00835051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различные виды углов.</w:t>
            </w:r>
          </w:p>
          <w:p w:rsidR="005C2D6F" w:rsidRPr="00835051" w:rsidRDefault="005C2D6F" w:rsidP="00835051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 xml:space="preserve">Использовать </w:t>
            </w:r>
            <w:r w:rsidRPr="00835051">
              <w:rPr>
                <w:sz w:val="24"/>
              </w:rPr>
              <w:t xml:space="preserve">в речи термины </w:t>
            </w:r>
          </w:p>
          <w:p w:rsidR="005C2D6F" w:rsidRPr="00835051" w:rsidRDefault="005C2D6F" w:rsidP="00835051">
            <w:pPr>
              <w:pStyle w:val="ae"/>
              <w:rPr>
                <w:sz w:val="24"/>
              </w:rPr>
            </w:pPr>
            <w:r w:rsidRPr="00835051">
              <w:rPr>
                <w:sz w:val="24"/>
              </w:rPr>
              <w:t>« угол», «сторона угла», «вершина угла», «биссектриса угла», «тупой угол», «прямой угол», «развернутый угол</w:t>
            </w:r>
            <w:r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5C2D6F" w:rsidRDefault="005C2D6F" w:rsidP="005C2D6F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>Объяснять</w:t>
            </w:r>
            <w:r w:rsidRPr="005C2D6F">
              <w:rPr>
                <w:sz w:val="24"/>
              </w:rPr>
              <w:t xml:space="preserve"> самому себе свои отдельн</w:t>
            </w:r>
            <w:r>
              <w:rPr>
                <w:sz w:val="24"/>
              </w:rPr>
              <w:t>ые ближайшие цели саморазвития.</w:t>
            </w:r>
          </w:p>
          <w:p w:rsidR="005C2D6F" w:rsidRPr="00F418FA" w:rsidRDefault="005C2D6F" w:rsidP="005C2D6F">
            <w:pPr>
              <w:pStyle w:val="ae"/>
              <w:rPr>
                <w:sz w:val="24"/>
                <w:szCs w:val="28"/>
              </w:rPr>
            </w:pPr>
            <w:r w:rsidRPr="005C2D6F">
              <w:rPr>
                <w:b/>
                <w:sz w:val="24"/>
              </w:rPr>
              <w:t xml:space="preserve">Проявлять </w:t>
            </w:r>
            <w:r w:rsidRPr="005C2D6F">
              <w:rPr>
                <w:sz w:val="24"/>
              </w:rPr>
              <w:t>познавательный интерес к изучению предмета, дают адекватную оценку своей УД.</w:t>
            </w:r>
          </w:p>
        </w:tc>
        <w:tc>
          <w:tcPr>
            <w:tcW w:w="3676" w:type="dxa"/>
          </w:tcPr>
          <w:p w:rsidR="005C2D6F" w:rsidRPr="005C2D6F" w:rsidRDefault="005C2D6F" w:rsidP="005C2D6F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5C2D6F">
              <w:rPr>
                <w:sz w:val="24"/>
              </w:rPr>
              <w:t>составляют план выполнения заданий совместно с учителем.</w:t>
            </w:r>
          </w:p>
          <w:p w:rsidR="005C2D6F" w:rsidRPr="005C2D6F" w:rsidRDefault="005C2D6F" w:rsidP="005C2D6F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5C2D6F">
              <w:rPr>
                <w:bCs/>
                <w:iCs/>
                <w:sz w:val="24"/>
              </w:rPr>
              <w:t>записывают выводы в виде правил.</w:t>
            </w:r>
          </w:p>
          <w:p w:rsidR="005C2D6F" w:rsidRPr="00F418FA" w:rsidRDefault="005C2D6F" w:rsidP="005C2D6F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5C2D6F">
              <w:rPr>
                <w:sz w:val="24"/>
              </w:rPr>
              <w:t>умеют взглянуть на ситуацию с иной позиции и договориться с людьми иных позиций.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lastRenderedPageBreak/>
              <w:t>151</w:t>
            </w:r>
          </w:p>
        </w:tc>
        <w:tc>
          <w:tcPr>
            <w:tcW w:w="567" w:type="dxa"/>
          </w:tcPr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41</w:t>
            </w:r>
          </w:p>
        </w:tc>
        <w:tc>
          <w:tcPr>
            <w:tcW w:w="2976" w:type="dxa"/>
          </w:tcPr>
          <w:p w:rsidR="008F3D0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Угол. Прямой и развернутый угол. Чертежный треугольник</w:t>
            </w:r>
            <w:r>
              <w:rPr>
                <w:sz w:val="24"/>
                <w:szCs w:val="28"/>
              </w:rPr>
              <w:t>.</w:t>
            </w:r>
          </w:p>
          <w:p w:rsidR="008F3D0A" w:rsidRDefault="008F3D0A" w:rsidP="00155A4B">
            <w:pPr>
              <w:rPr>
                <w:sz w:val="24"/>
                <w:szCs w:val="28"/>
              </w:rPr>
            </w:pPr>
          </w:p>
          <w:p w:rsidR="008F3D0A" w:rsidRDefault="008F3D0A" w:rsidP="00155A4B">
            <w:pPr>
              <w:rPr>
                <w:sz w:val="24"/>
                <w:szCs w:val="28"/>
              </w:rPr>
            </w:pPr>
          </w:p>
          <w:p w:rsidR="008F3D0A" w:rsidRPr="006A2C7D" w:rsidRDefault="000578E8" w:rsidP="00155A4B">
            <w:pPr>
              <w:rPr>
                <w:b/>
                <w:sz w:val="24"/>
                <w:szCs w:val="28"/>
              </w:rPr>
            </w:pPr>
            <w:r w:rsidRPr="000578E8">
              <w:rPr>
                <w:b/>
                <w:sz w:val="24"/>
                <w:szCs w:val="28"/>
                <w:shd w:val="clear" w:color="auto" w:fill="FF99CC"/>
              </w:rPr>
              <w:t>Самостоятельная работа № 9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5C2D6F" w:rsidRDefault="008F3D0A" w:rsidP="00835051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 xml:space="preserve">Изображать </w:t>
            </w:r>
            <w:r w:rsidRPr="00835051">
              <w:rPr>
                <w:sz w:val="24"/>
              </w:rPr>
              <w:t xml:space="preserve">углы от руки и с помощью чертежных инструментов. </w:t>
            </w:r>
          </w:p>
          <w:p w:rsidR="005C2D6F" w:rsidRDefault="008F3D0A" w:rsidP="00835051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>Моделировать</w:t>
            </w:r>
            <w:r w:rsidR="005C2D6F">
              <w:rPr>
                <w:sz w:val="24"/>
              </w:rPr>
              <w:t xml:space="preserve"> различные виды углов.</w:t>
            </w:r>
          </w:p>
          <w:p w:rsidR="008F3D0A" w:rsidRPr="00835051" w:rsidRDefault="005C2D6F" w:rsidP="00835051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>И</w:t>
            </w:r>
            <w:r w:rsidR="008F3D0A" w:rsidRPr="005C2D6F">
              <w:rPr>
                <w:b/>
                <w:sz w:val="24"/>
              </w:rPr>
              <w:t>спользовать</w:t>
            </w:r>
            <w:r w:rsidR="008F3D0A" w:rsidRPr="00835051">
              <w:rPr>
                <w:sz w:val="24"/>
              </w:rPr>
              <w:t xml:space="preserve"> в речи термины </w:t>
            </w:r>
          </w:p>
          <w:p w:rsidR="008F3D0A" w:rsidRPr="00835051" w:rsidRDefault="008F3D0A" w:rsidP="00835051">
            <w:pPr>
              <w:pStyle w:val="ae"/>
              <w:rPr>
                <w:sz w:val="24"/>
              </w:rPr>
            </w:pPr>
            <w:r w:rsidRPr="00835051">
              <w:rPr>
                <w:sz w:val="24"/>
              </w:rPr>
              <w:t>« угол», «сторона угла», «вершина угла», «биссектриса угла», «тупой угол», «прямой угол», «развернутый угол</w:t>
            </w:r>
            <w:r w:rsidR="005C2D6F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8F3D0A" w:rsidRPr="00F418FA" w:rsidRDefault="005C2D6F" w:rsidP="005C2D6F">
            <w:pPr>
              <w:pStyle w:val="ae"/>
              <w:rPr>
                <w:b/>
                <w:bCs/>
                <w:sz w:val="24"/>
                <w:szCs w:val="28"/>
              </w:rPr>
            </w:pPr>
            <w:r w:rsidRPr="005C2D6F">
              <w:rPr>
                <w:b/>
                <w:sz w:val="24"/>
              </w:rPr>
              <w:t>Объяснять</w:t>
            </w:r>
            <w:r w:rsidRPr="005C2D6F">
              <w:rPr>
                <w:sz w:val="24"/>
              </w:rPr>
              <w:t xml:space="preserve"> самому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3676" w:type="dxa"/>
          </w:tcPr>
          <w:p w:rsidR="005C2D6F" w:rsidRPr="005C2D6F" w:rsidRDefault="005C2D6F" w:rsidP="005C2D6F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5C2D6F">
              <w:rPr>
                <w:sz w:val="24"/>
              </w:rPr>
              <w:t>составляют план выполнения заданий совместно с учителем.</w:t>
            </w:r>
          </w:p>
          <w:p w:rsidR="005C2D6F" w:rsidRPr="005C2D6F" w:rsidRDefault="005C2D6F" w:rsidP="005C2D6F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5C2D6F">
              <w:rPr>
                <w:bCs/>
                <w:iCs/>
                <w:sz w:val="24"/>
              </w:rPr>
              <w:t>записывают выводы в виде правил.</w:t>
            </w:r>
          </w:p>
          <w:p w:rsidR="008F3D0A" w:rsidRPr="00F418FA" w:rsidRDefault="005C2D6F" w:rsidP="005C2D6F">
            <w:pPr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5C2D6F">
              <w:rPr>
                <w:sz w:val="24"/>
              </w:rPr>
              <w:t>умеют взглянуть на ситуацию с иной позиции и договориться с людьми иных позиций.</w:t>
            </w:r>
          </w:p>
        </w:tc>
      </w:tr>
      <w:tr w:rsidR="008F3D0A" w:rsidRPr="00F418FA" w:rsidTr="00155A4B">
        <w:tc>
          <w:tcPr>
            <w:tcW w:w="15480" w:type="dxa"/>
            <w:gridSpan w:val="8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b/>
                <w:bCs/>
                <w:sz w:val="24"/>
                <w:szCs w:val="28"/>
              </w:rPr>
              <w:t xml:space="preserve">Личностные: </w:t>
            </w:r>
            <w:r w:rsidRPr="00F418FA">
              <w:rPr>
                <w:sz w:val="24"/>
                <w:szCs w:val="28"/>
              </w:rPr>
              <w:t>формировать графическую компетентность</w:t>
            </w:r>
            <w:r w:rsidR="005C2D6F">
              <w:rPr>
                <w:sz w:val="24"/>
                <w:szCs w:val="28"/>
              </w:rPr>
              <w:t>.</w:t>
            </w:r>
          </w:p>
          <w:p w:rsidR="005C2D6F" w:rsidRDefault="005C2D6F" w:rsidP="00155A4B">
            <w:pPr>
              <w:rPr>
                <w:b/>
                <w:bCs/>
                <w:sz w:val="24"/>
                <w:szCs w:val="28"/>
              </w:rPr>
            </w:pPr>
          </w:p>
          <w:p w:rsidR="008F3D0A" w:rsidRPr="00F418FA" w:rsidRDefault="008F3D0A" w:rsidP="00155A4B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F418FA">
              <w:rPr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b/>
                <w:bCs/>
                <w:sz w:val="24"/>
                <w:szCs w:val="28"/>
              </w:rPr>
              <w:t xml:space="preserve">: </w:t>
            </w:r>
            <w:r w:rsidRPr="00F418FA">
              <w:rPr>
                <w:sz w:val="24"/>
                <w:szCs w:val="28"/>
              </w:rPr>
              <w:t>примеры аналогов углов в окружающем мире, сравнивать предметы , используя их графическое изображение</w:t>
            </w:r>
            <w:r w:rsidR="005C2D6F">
              <w:rPr>
                <w:sz w:val="24"/>
                <w:szCs w:val="28"/>
              </w:rPr>
              <w:t>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152</w:t>
            </w:r>
          </w:p>
        </w:tc>
        <w:tc>
          <w:tcPr>
            <w:tcW w:w="567" w:type="dxa"/>
          </w:tcPr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42</w:t>
            </w: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Измерение углов. Транспортир.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8F3D0A" w:rsidRPr="005C2D6F" w:rsidRDefault="008F3D0A" w:rsidP="005C2D6F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>Измерять</w:t>
            </w:r>
            <w:r w:rsidRPr="005C2D6F">
              <w:rPr>
                <w:sz w:val="24"/>
              </w:rPr>
              <w:t xml:space="preserve">  и </w:t>
            </w:r>
            <w:r w:rsidRPr="005C2D6F">
              <w:rPr>
                <w:b/>
                <w:sz w:val="24"/>
              </w:rPr>
              <w:t>строить</w:t>
            </w:r>
            <w:r w:rsidRPr="005C2D6F">
              <w:rPr>
                <w:sz w:val="24"/>
              </w:rPr>
              <w:t xml:space="preserve"> углы с помощью транспортира.</w:t>
            </w:r>
          </w:p>
        </w:tc>
        <w:tc>
          <w:tcPr>
            <w:tcW w:w="2977" w:type="dxa"/>
            <w:gridSpan w:val="2"/>
            <w:vMerge w:val="restart"/>
          </w:tcPr>
          <w:p w:rsidR="008F3D0A" w:rsidRDefault="008F3D0A" w:rsidP="005C2D6F">
            <w:pPr>
              <w:pStyle w:val="ae"/>
              <w:rPr>
                <w:sz w:val="24"/>
              </w:rPr>
            </w:pPr>
            <w:r w:rsidRPr="005C2D6F">
              <w:rPr>
                <w:sz w:val="24"/>
              </w:rPr>
              <w:t>Знать виды углов. Уметь строить углы всех видов с помощью транспортира.</w:t>
            </w:r>
          </w:p>
          <w:p w:rsidR="004E4CFF" w:rsidRPr="004E4CFF" w:rsidRDefault="004E4CFF" w:rsidP="004E4CFF">
            <w:pPr>
              <w:pStyle w:val="ae"/>
            </w:pPr>
            <w:r w:rsidRPr="004E4CFF">
              <w:rPr>
                <w:b/>
                <w:sz w:val="24"/>
              </w:rPr>
              <w:t xml:space="preserve">Определять </w:t>
            </w:r>
            <w:r>
              <w:rPr>
                <w:sz w:val="24"/>
              </w:rPr>
              <w:t xml:space="preserve">виды углов. </w:t>
            </w:r>
            <w:r w:rsidRPr="004E4CFF">
              <w:rPr>
                <w:b/>
                <w:sz w:val="24"/>
              </w:rPr>
              <w:t>Действовать</w:t>
            </w:r>
            <w:r>
              <w:rPr>
                <w:sz w:val="24"/>
              </w:rPr>
              <w:t xml:space="preserve"> по заданному плану. Самостоятельно </w:t>
            </w:r>
            <w:r w:rsidRPr="004E4CFF">
              <w:rPr>
                <w:b/>
                <w:sz w:val="24"/>
              </w:rPr>
              <w:t>выбирать</w:t>
            </w:r>
            <w:r w:rsidRPr="004E4CFF">
              <w:rPr>
                <w:sz w:val="24"/>
              </w:rPr>
              <w:t xml:space="preserve"> способ решения задач.</w:t>
            </w:r>
          </w:p>
        </w:tc>
        <w:tc>
          <w:tcPr>
            <w:tcW w:w="3676" w:type="dxa"/>
          </w:tcPr>
          <w:p w:rsidR="004E4CFF" w:rsidRPr="004E4CFF" w:rsidRDefault="004E4CFF" w:rsidP="004E4CFF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4E4CFF">
              <w:rPr>
                <w:sz w:val="24"/>
              </w:rPr>
              <w:t>работают по заданному плану.</w:t>
            </w:r>
          </w:p>
          <w:p w:rsidR="004E4CFF" w:rsidRPr="004E4CFF" w:rsidRDefault="004E4CFF" w:rsidP="004E4CFF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4E4CFF">
              <w:rPr>
                <w:bCs/>
                <w:iCs/>
                <w:sz w:val="24"/>
              </w:rPr>
              <w:t>записывают выводы в виде правил.</w:t>
            </w:r>
          </w:p>
          <w:p w:rsidR="008F3D0A" w:rsidRPr="00F418FA" w:rsidRDefault="004E4CFF" w:rsidP="004E4CFF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4E4CFF">
              <w:rPr>
                <w:sz w:val="24"/>
              </w:rPr>
              <w:t>умеют высказывать  свою точку зрения, приводя аргументы для ее обоснования.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153</w:t>
            </w:r>
          </w:p>
        </w:tc>
        <w:tc>
          <w:tcPr>
            <w:tcW w:w="567" w:type="dxa"/>
          </w:tcPr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42</w:t>
            </w: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Измерение углов. Транспортир.</w:t>
            </w:r>
          </w:p>
          <w:p w:rsidR="008F3D0A" w:rsidRPr="00F418FA" w:rsidRDefault="008F3D0A" w:rsidP="00155A4B">
            <w:pPr>
              <w:rPr>
                <w:b/>
                <w:iCs/>
                <w:sz w:val="24"/>
                <w:szCs w:val="28"/>
              </w:rPr>
            </w:pP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5C2D6F" w:rsidRDefault="008F3D0A" w:rsidP="005C2D6F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>Измерять</w:t>
            </w:r>
            <w:r w:rsidRPr="005C2D6F">
              <w:rPr>
                <w:sz w:val="24"/>
              </w:rPr>
              <w:t xml:space="preserve">  и </w:t>
            </w:r>
            <w:r w:rsidRPr="005C2D6F">
              <w:rPr>
                <w:b/>
                <w:sz w:val="24"/>
              </w:rPr>
              <w:t>строить</w:t>
            </w:r>
            <w:r w:rsidRPr="005C2D6F">
              <w:rPr>
                <w:sz w:val="24"/>
              </w:rPr>
              <w:t xml:space="preserve"> углы с помощью транспортира. </w:t>
            </w:r>
          </w:p>
          <w:p w:rsidR="008F3D0A" w:rsidRPr="005C2D6F" w:rsidRDefault="008F3D0A" w:rsidP="005C2D6F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>Решать</w:t>
            </w:r>
            <w:r w:rsidRPr="005C2D6F">
              <w:rPr>
                <w:sz w:val="24"/>
              </w:rPr>
              <w:t xml:space="preserve"> простейшие геометрические задачи.</w:t>
            </w:r>
          </w:p>
        </w:tc>
        <w:tc>
          <w:tcPr>
            <w:tcW w:w="2977" w:type="dxa"/>
            <w:gridSpan w:val="2"/>
            <w:vMerge/>
          </w:tcPr>
          <w:p w:rsidR="008F3D0A" w:rsidRPr="00F418FA" w:rsidRDefault="008F3D0A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4E4CFF" w:rsidRPr="004E4CFF" w:rsidRDefault="004E4CFF" w:rsidP="004E4CFF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4E4CFF">
              <w:rPr>
                <w:sz w:val="24"/>
              </w:rPr>
              <w:t>определяют цель учебной деятельности, осуществляют поиск  средств ее достижения.</w:t>
            </w:r>
          </w:p>
          <w:p w:rsidR="004E4CFF" w:rsidRPr="004E4CFF" w:rsidRDefault="004E4CFF" w:rsidP="004E4CFF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4E4CFF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8F3D0A" w:rsidRPr="00F418FA" w:rsidRDefault="004E4CFF" w:rsidP="004E4CFF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4E4CFF">
              <w:rPr>
                <w:sz w:val="24"/>
              </w:rPr>
              <w:t>умеют оформлять свои мысли в устной и письменной речи с учетом речевых ситуаций.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154</w:t>
            </w:r>
          </w:p>
        </w:tc>
        <w:tc>
          <w:tcPr>
            <w:tcW w:w="567" w:type="dxa"/>
          </w:tcPr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42</w:t>
            </w: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Измерение углов. Транспортир.</w:t>
            </w:r>
          </w:p>
          <w:p w:rsidR="008F3D0A" w:rsidRPr="00F418FA" w:rsidRDefault="008F3D0A" w:rsidP="00155A4B">
            <w:pPr>
              <w:rPr>
                <w:sz w:val="24"/>
                <w:szCs w:val="28"/>
              </w:rPr>
            </w:pPr>
          </w:p>
          <w:p w:rsidR="008F3D0A" w:rsidRPr="00F418FA" w:rsidRDefault="00C32783" w:rsidP="00155A4B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highlight w:val="cyan"/>
              </w:rPr>
              <w:t>ТЕСТ № 1</w:t>
            </w:r>
            <w:r w:rsidRPr="00C32783">
              <w:rPr>
                <w:b/>
                <w:sz w:val="24"/>
                <w:szCs w:val="28"/>
                <w:highlight w:val="cyan"/>
              </w:rPr>
              <w:t>1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УКПЗ</w:t>
            </w:r>
          </w:p>
        </w:tc>
        <w:tc>
          <w:tcPr>
            <w:tcW w:w="3827" w:type="dxa"/>
          </w:tcPr>
          <w:p w:rsidR="005C2D6F" w:rsidRDefault="008F3D0A" w:rsidP="005C2D6F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>Измерять</w:t>
            </w:r>
            <w:r w:rsidRPr="005C2D6F">
              <w:rPr>
                <w:sz w:val="24"/>
              </w:rPr>
              <w:t xml:space="preserve">  и </w:t>
            </w:r>
            <w:r w:rsidRPr="005C2D6F">
              <w:rPr>
                <w:b/>
                <w:sz w:val="24"/>
              </w:rPr>
              <w:t xml:space="preserve">строить </w:t>
            </w:r>
            <w:r w:rsidRPr="005C2D6F">
              <w:rPr>
                <w:sz w:val="24"/>
              </w:rPr>
              <w:t xml:space="preserve">углы с помощью транспортира. </w:t>
            </w:r>
          </w:p>
          <w:p w:rsidR="008F3D0A" w:rsidRPr="005C2D6F" w:rsidRDefault="008F3D0A" w:rsidP="005C2D6F">
            <w:pPr>
              <w:pStyle w:val="ae"/>
              <w:rPr>
                <w:sz w:val="24"/>
              </w:rPr>
            </w:pPr>
            <w:r w:rsidRPr="005C2D6F">
              <w:rPr>
                <w:b/>
                <w:sz w:val="24"/>
              </w:rPr>
              <w:t xml:space="preserve">Решать </w:t>
            </w:r>
            <w:r w:rsidRPr="005C2D6F">
              <w:rPr>
                <w:sz w:val="24"/>
              </w:rPr>
              <w:t>простейшие геометрические задачи.</w:t>
            </w:r>
          </w:p>
        </w:tc>
        <w:tc>
          <w:tcPr>
            <w:tcW w:w="2977" w:type="dxa"/>
            <w:gridSpan w:val="2"/>
          </w:tcPr>
          <w:p w:rsidR="004E4CFF" w:rsidRDefault="004E4CFF" w:rsidP="004E4CFF">
            <w:pPr>
              <w:pStyle w:val="ae"/>
              <w:rPr>
                <w:sz w:val="24"/>
              </w:rPr>
            </w:pPr>
            <w:r>
              <w:rPr>
                <w:sz w:val="24"/>
              </w:rPr>
              <w:t xml:space="preserve">Адекватно </w:t>
            </w:r>
            <w:r w:rsidRPr="004E4CFF">
              <w:rPr>
                <w:b/>
                <w:sz w:val="24"/>
              </w:rPr>
              <w:t xml:space="preserve">оценивать  </w:t>
            </w:r>
            <w:r w:rsidRPr="004E4CFF">
              <w:rPr>
                <w:sz w:val="24"/>
              </w:rPr>
              <w:t>результ</w:t>
            </w:r>
            <w:r>
              <w:rPr>
                <w:sz w:val="24"/>
              </w:rPr>
              <w:t>аты своей учебной деятельности.</w:t>
            </w:r>
          </w:p>
          <w:p w:rsidR="008F3D0A" w:rsidRPr="00F418FA" w:rsidRDefault="004E4CFF" w:rsidP="004E4CFF">
            <w:pPr>
              <w:pStyle w:val="ae"/>
              <w:rPr>
                <w:b/>
                <w:bCs/>
                <w:sz w:val="24"/>
                <w:szCs w:val="28"/>
              </w:rPr>
            </w:pPr>
            <w:r w:rsidRPr="004E4CFF">
              <w:rPr>
                <w:b/>
                <w:sz w:val="24"/>
              </w:rPr>
              <w:t>Проявлять</w:t>
            </w:r>
            <w:r w:rsidRPr="004E4CFF">
              <w:rPr>
                <w:sz w:val="24"/>
              </w:rPr>
              <w:t xml:space="preserve"> широкий познавательный интерес к способам решения  учебных задач</w:t>
            </w:r>
            <w:r>
              <w:rPr>
                <w:sz w:val="24"/>
              </w:rPr>
              <w:t>.</w:t>
            </w:r>
          </w:p>
        </w:tc>
        <w:tc>
          <w:tcPr>
            <w:tcW w:w="3676" w:type="dxa"/>
          </w:tcPr>
          <w:p w:rsidR="004E4CFF" w:rsidRPr="004E4CFF" w:rsidRDefault="004E4CFF" w:rsidP="004E4CFF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4E4CFF">
              <w:rPr>
                <w:sz w:val="24"/>
              </w:rPr>
              <w:t>понимают причины неуспеха и находят способы выхода из данной ситуации.</w:t>
            </w:r>
          </w:p>
          <w:p w:rsidR="004E4CFF" w:rsidRPr="004E4CFF" w:rsidRDefault="004E4CFF" w:rsidP="004E4CFF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П: </w:t>
            </w:r>
            <w:r w:rsidRPr="004E4CFF">
              <w:rPr>
                <w:sz w:val="24"/>
              </w:rPr>
              <w:t>передают содержание в сжатом или развернутом виде.</w:t>
            </w:r>
          </w:p>
          <w:p w:rsidR="008F3D0A" w:rsidRPr="00F418FA" w:rsidRDefault="004E4CFF" w:rsidP="004E4CFF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4E4CFF">
              <w:rPr>
                <w:sz w:val="24"/>
              </w:rPr>
              <w:t>умеют критично относиться к  своему мнению.</w:t>
            </w:r>
          </w:p>
        </w:tc>
      </w:tr>
      <w:tr w:rsidR="008F3D0A" w:rsidRPr="00F418FA" w:rsidTr="00155A4B">
        <w:tc>
          <w:tcPr>
            <w:tcW w:w="15480" w:type="dxa"/>
            <w:gridSpan w:val="8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b/>
                <w:bCs/>
                <w:sz w:val="24"/>
                <w:szCs w:val="28"/>
              </w:rPr>
              <w:t xml:space="preserve">Личностные </w:t>
            </w:r>
            <w:proofErr w:type="gramStart"/>
            <w:r w:rsidRPr="00F418FA">
              <w:rPr>
                <w:b/>
                <w:bCs/>
                <w:sz w:val="24"/>
                <w:szCs w:val="28"/>
              </w:rPr>
              <w:t>:</w:t>
            </w:r>
            <w:r w:rsidRPr="00F418FA">
              <w:rPr>
                <w:sz w:val="24"/>
                <w:szCs w:val="28"/>
              </w:rPr>
              <w:t>ф</w:t>
            </w:r>
            <w:proofErr w:type="gramEnd"/>
            <w:r w:rsidRPr="00F418FA">
              <w:rPr>
                <w:sz w:val="24"/>
                <w:szCs w:val="28"/>
              </w:rPr>
              <w:t xml:space="preserve">ормирование  навыка изображения величин; работы по алгоритму. </w:t>
            </w:r>
          </w:p>
          <w:p w:rsidR="004E4CFF" w:rsidRDefault="004E4CFF" w:rsidP="00155A4B">
            <w:pPr>
              <w:rPr>
                <w:b/>
                <w:bCs/>
                <w:sz w:val="24"/>
                <w:szCs w:val="28"/>
              </w:rPr>
            </w:pPr>
          </w:p>
          <w:p w:rsidR="008F3D0A" w:rsidRPr="00F418FA" w:rsidRDefault="008F3D0A" w:rsidP="00155A4B">
            <w:pPr>
              <w:rPr>
                <w:b/>
                <w:bCs/>
                <w:sz w:val="24"/>
                <w:szCs w:val="28"/>
              </w:rPr>
            </w:pPr>
            <w:proofErr w:type="spellStart"/>
            <w:r w:rsidRPr="00F418FA">
              <w:rPr>
                <w:b/>
                <w:bCs/>
                <w:sz w:val="24"/>
                <w:szCs w:val="28"/>
              </w:rPr>
              <w:t>Метапредметные</w:t>
            </w:r>
            <w:proofErr w:type="spellEnd"/>
            <w:r w:rsidRPr="00F418FA">
              <w:rPr>
                <w:b/>
                <w:bCs/>
                <w:sz w:val="24"/>
                <w:szCs w:val="28"/>
              </w:rPr>
              <w:t>:</w:t>
            </w:r>
            <w:r w:rsidRPr="00F418FA">
              <w:rPr>
                <w:sz w:val="24"/>
                <w:szCs w:val="28"/>
              </w:rPr>
              <w:t xml:space="preserve"> формировать умения сопоставлять предметы  и окружающий мир.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155</w:t>
            </w:r>
          </w:p>
        </w:tc>
        <w:tc>
          <w:tcPr>
            <w:tcW w:w="567" w:type="dxa"/>
          </w:tcPr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lastRenderedPageBreak/>
              <w:t>43</w:t>
            </w: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lastRenderedPageBreak/>
              <w:t>Круговые диаграммы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ИНМ</w:t>
            </w:r>
          </w:p>
        </w:tc>
        <w:tc>
          <w:tcPr>
            <w:tcW w:w="3827" w:type="dxa"/>
          </w:tcPr>
          <w:p w:rsidR="008F3D0A" w:rsidRPr="004E4CFF" w:rsidRDefault="008F3D0A" w:rsidP="004E4CFF">
            <w:pPr>
              <w:pStyle w:val="ae"/>
              <w:rPr>
                <w:sz w:val="24"/>
              </w:rPr>
            </w:pPr>
            <w:r w:rsidRPr="004E4CFF">
              <w:rPr>
                <w:b/>
                <w:sz w:val="24"/>
              </w:rPr>
              <w:t>Строить</w:t>
            </w:r>
            <w:r w:rsidRPr="004E4CFF">
              <w:rPr>
                <w:sz w:val="24"/>
              </w:rPr>
              <w:t xml:space="preserve"> круговые диаграммы по условию задачи.</w:t>
            </w:r>
          </w:p>
        </w:tc>
        <w:tc>
          <w:tcPr>
            <w:tcW w:w="2977" w:type="dxa"/>
            <w:gridSpan w:val="2"/>
            <w:vMerge w:val="restart"/>
          </w:tcPr>
          <w:p w:rsidR="004E4CFF" w:rsidRDefault="008F3D0A" w:rsidP="004E4CFF">
            <w:pPr>
              <w:pStyle w:val="ae"/>
              <w:rPr>
                <w:sz w:val="24"/>
              </w:rPr>
            </w:pPr>
            <w:r w:rsidRPr="004E4CFF">
              <w:rPr>
                <w:b/>
                <w:sz w:val="24"/>
              </w:rPr>
              <w:t>Знать</w:t>
            </w:r>
            <w:r w:rsidRPr="004E4CFF">
              <w:rPr>
                <w:sz w:val="24"/>
              </w:rPr>
              <w:t xml:space="preserve">, что такое круговая диаграмма. </w:t>
            </w:r>
          </w:p>
          <w:p w:rsidR="008F3D0A" w:rsidRPr="00F418FA" w:rsidRDefault="008F3D0A" w:rsidP="004E4CFF">
            <w:pPr>
              <w:pStyle w:val="ae"/>
            </w:pPr>
            <w:r w:rsidRPr="004E4CFF">
              <w:rPr>
                <w:b/>
                <w:sz w:val="24"/>
              </w:rPr>
              <w:lastRenderedPageBreak/>
              <w:t>Уметь анализировать</w:t>
            </w:r>
            <w:r w:rsidRPr="004E4CFF">
              <w:rPr>
                <w:sz w:val="24"/>
              </w:rPr>
              <w:t xml:space="preserve"> и </w:t>
            </w:r>
            <w:r w:rsidRPr="004E4CFF">
              <w:rPr>
                <w:b/>
                <w:sz w:val="24"/>
              </w:rPr>
              <w:t>осмысливать</w:t>
            </w:r>
            <w:r w:rsidRPr="004E4CFF">
              <w:rPr>
                <w:sz w:val="24"/>
              </w:rPr>
              <w:t xml:space="preserve"> текст задачи, </w:t>
            </w:r>
            <w:r w:rsidRPr="004E4CFF">
              <w:rPr>
                <w:b/>
                <w:sz w:val="24"/>
              </w:rPr>
              <w:t xml:space="preserve">извлекать </w:t>
            </w:r>
            <w:r w:rsidRPr="004E4CFF">
              <w:rPr>
                <w:sz w:val="24"/>
              </w:rPr>
              <w:t xml:space="preserve">необходимую информацию и </w:t>
            </w:r>
            <w:r w:rsidRPr="004E4CFF">
              <w:rPr>
                <w:b/>
                <w:sz w:val="24"/>
              </w:rPr>
              <w:t>изображать</w:t>
            </w:r>
            <w:r w:rsidRPr="004E4CFF">
              <w:rPr>
                <w:sz w:val="24"/>
              </w:rPr>
              <w:t xml:space="preserve"> результат в виде круговой диаграммы.  </w:t>
            </w:r>
          </w:p>
        </w:tc>
        <w:tc>
          <w:tcPr>
            <w:tcW w:w="3676" w:type="dxa"/>
          </w:tcPr>
          <w:p w:rsidR="004E4CFF" w:rsidRPr="004E4CFF" w:rsidRDefault="006B0D1E" w:rsidP="004E4CFF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Р: </w:t>
            </w:r>
            <w:r w:rsidR="004E4CFF" w:rsidRPr="004E4CFF">
              <w:rPr>
                <w:sz w:val="24"/>
              </w:rPr>
              <w:t xml:space="preserve">обнаруживают и формулируют учебную проблему </w:t>
            </w:r>
            <w:r w:rsidR="004E4CFF" w:rsidRPr="004E4CFF">
              <w:rPr>
                <w:sz w:val="24"/>
              </w:rPr>
              <w:lastRenderedPageBreak/>
              <w:t>совместно с учителем.</w:t>
            </w:r>
          </w:p>
          <w:p w:rsidR="004E4CFF" w:rsidRPr="004E4CFF" w:rsidRDefault="006B0D1E" w:rsidP="004E4CFF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>П:</w:t>
            </w:r>
            <w:r w:rsidR="004E4CFF" w:rsidRPr="004E4CFF">
              <w:rPr>
                <w:bCs/>
                <w:iCs/>
                <w:sz w:val="24"/>
              </w:rPr>
              <w:t xml:space="preserve"> сопоставляют и отбирают информацию, полученную из разных источников.</w:t>
            </w:r>
          </w:p>
          <w:p w:rsidR="008F3D0A" w:rsidRPr="00F418FA" w:rsidRDefault="006B0D1E" w:rsidP="004E4CFF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="004E4CFF" w:rsidRPr="004E4CFF">
              <w:rPr>
                <w:sz w:val="24"/>
              </w:rPr>
              <w:t>умеют  принимать точку зрения другого, слушать.</w:t>
            </w:r>
          </w:p>
        </w:tc>
      </w:tr>
      <w:tr w:rsidR="008F3D0A" w:rsidRPr="00F418FA" w:rsidTr="007D7BE9"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lastRenderedPageBreak/>
              <w:t>156</w:t>
            </w:r>
          </w:p>
        </w:tc>
        <w:tc>
          <w:tcPr>
            <w:tcW w:w="567" w:type="dxa"/>
          </w:tcPr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П.</w:t>
            </w:r>
          </w:p>
          <w:p w:rsidR="008F3D0A" w:rsidRDefault="008F3D0A" w:rsidP="00155A4B">
            <w:pPr>
              <w:jc w:val="center"/>
              <w:rPr>
                <w:sz w:val="24"/>
                <w:szCs w:val="28"/>
              </w:rPr>
            </w:pPr>
          </w:p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43</w:t>
            </w: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Круговые диаграммы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ЗНЗ</w:t>
            </w:r>
          </w:p>
        </w:tc>
        <w:tc>
          <w:tcPr>
            <w:tcW w:w="3827" w:type="dxa"/>
          </w:tcPr>
          <w:p w:rsidR="008F3D0A" w:rsidRPr="004E4CFF" w:rsidRDefault="008F3D0A" w:rsidP="004E4CFF">
            <w:pPr>
              <w:pStyle w:val="ae"/>
              <w:rPr>
                <w:sz w:val="24"/>
              </w:rPr>
            </w:pPr>
            <w:r w:rsidRPr="004E4CFF">
              <w:rPr>
                <w:b/>
                <w:sz w:val="24"/>
              </w:rPr>
              <w:t>Анализировать</w:t>
            </w:r>
            <w:r w:rsidRPr="004E4CFF">
              <w:rPr>
                <w:sz w:val="24"/>
              </w:rPr>
              <w:t xml:space="preserve"> и </w:t>
            </w:r>
            <w:r w:rsidRPr="004E4CFF">
              <w:rPr>
                <w:b/>
                <w:sz w:val="24"/>
              </w:rPr>
              <w:t xml:space="preserve">осмысливать </w:t>
            </w:r>
            <w:r w:rsidRPr="004E4CFF">
              <w:rPr>
                <w:sz w:val="24"/>
              </w:rPr>
              <w:t xml:space="preserve">текст задачи, </w:t>
            </w:r>
            <w:r w:rsidRPr="004E4CFF">
              <w:rPr>
                <w:b/>
                <w:sz w:val="24"/>
              </w:rPr>
              <w:t xml:space="preserve">извлекать </w:t>
            </w:r>
            <w:r w:rsidRPr="004E4CFF">
              <w:rPr>
                <w:sz w:val="24"/>
              </w:rPr>
              <w:t xml:space="preserve">необходимую информацию, </w:t>
            </w:r>
            <w:r w:rsidRPr="004E4CFF">
              <w:rPr>
                <w:b/>
                <w:sz w:val="24"/>
              </w:rPr>
              <w:t>строить</w:t>
            </w:r>
            <w:r w:rsidRPr="004E4CFF">
              <w:rPr>
                <w:sz w:val="24"/>
              </w:rPr>
              <w:t xml:space="preserve"> логическую цепочку рассуждений, </w:t>
            </w:r>
            <w:r w:rsidRPr="004E4CFF">
              <w:rPr>
                <w:b/>
                <w:sz w:val="24"/>
              </w:rPr>
              <w:t>изображать</w:t>
            </w:r>
            <w:r w:rsidRPr="004E4CFF">
              <w:rPr>
                <w:sz w:val="24"/>
              </w:rPr>
              <w:t xml:space="preserve"> результат в виде круговой диаграммы</w:t>
            </w:r>
            <w:r w:rsidR="004E4CFF"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  <w:vMerge/>
          </w:tcPr>
          <w:p w:rsidR="008F3D0A" w:rsidRPr="00F418FA" w:rsidRDefault="008F3D0A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4E4CFF" w:rsidRPr="004E4CFF" w:rsidRDefault="006B0D1E" w:rsidP="004E4CFF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="004E4CFF" w:rsidRPr="004E4CFF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4E4CFF" w:rsidRPr="004E4CFF" w:rsidRDefault="006B0D1E" w:rsidP="004E4CFF">
            <w:pPr>
              <w:pStyle w:val="ae"/>
              <w:rPr>
                <w:bCs/>
                <w:iCs/>
                <w:sz w:val="24"/>
              </w:rPr>
            </w:pPr>
            <w:proofErr w:type="gramStart"/>
            <w:r>
              <w:rPr>
                <w:b/>
                <w:bCs/>
                <w:iCs/>
                <w:sz w:val="24"/>
              </w:rPr>
              <w:t>П</w:t>
            </w:r>
            <w:proofErr w:type="gramEnd"/>
            <w:r>
              <w:rPr>
                <w:b/>
                <w:bCs/>
                <w:iCs/>
                <w:sz w:val="24"/>
              </w:rPr>
              <w:t xml:space="preserve">: </w:t>
            </w:r>
            <w:r w:rsidR="004E4CFF" w:rsidRPr="004E4CFF">
              <w:rPr>
                <w:bCs/>
                <w:iCs/>
                <w:sz w:val="24"/>
              </w:rPr>
              <w:t>делают предположения об информации, которая необходима для  решения учебной задачи.</w:t>
            </w:r>
          </w:p>
          <w:p w:rsidR="008F3D0A" w:rsidRPr="00F418FA" w:rsidRDefault="006B0D1E" w:rsidP="004E4CFF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="004E4CFF" w:rsidRPr="004E4CFF">
              <w:rPr>
                <w:sz w:val="24"/>
              </w:rPr>
              <w:t>умеют  высказывать  свою точку зрения, приводя аргументы для ее обоснования.</w:t>
            </w:r>
          </w:p>
        </w:tc>
      </w:tr>
      <w:tr w:rsidR="008F3D0A" w:rsidRPr="00F418FA" w:rsidTr="007D7BE9">
        <w:trPr>
          <w:trHeight w:val="2280"/>
        </w:trPr>
        <w:tc>
          <w:tcPr>
            <w:tcW w:w="606" w:type="dxa"/>
          </w:tcPr>
          <w:p w:rsidR="008F3D0A" w:rsidRPr="00F418FA" w:rsidRDefault="008F3D0A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157</w:t>
            </w:r>
          </w:p>
        </w:tc>
        <w:tc>
          <w:tcPr>
            <w:tcW w:w="567" w:type="dxa"/>
          </w:tcPr>
          <w:p w:rsidR="008F3D0A" w:rsidRPr="00F418FA" w:rsidRDefault="008F3D0A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8F3D0A" w:rsidRPr="00F418FA" w:rsidRDefault="008F3D0A" w:rsidP="00155A4B">
            <w:pPr>
              <w:rPr>
                <w:b/>
                <w:bCs/>
                <w:iCs/>
                <w:sz w:val="24"/>
                <w:szCs w:val="28"/>
              </w:rPr>
            </w:pPr>
            <w:r w:rsidRPr="007141A0">
              <w:rPr>
                <w:b/>
                <w:bCs/>
                <w:iCs/>
                <w:sz w:val="24"/>
                <w:szCs w:val="28"/>
                <w:highlight w:val="yellow"/>
              </w:rPr>
              <w:t>Контроль</w:t>
            </w:r>
            <w:r w:rsidR="00C32783">
              <w:rPr>
                <w:b/>
                <w:bCs/>
                <w:iCs/>
                <w:sz w:val="24"/>
                <w:szCs w:val="28"/>
                <w:highlight w:val="yellow"/>
              </w:rPr>
              <w:t>ная работа  №</w:t>
            </w:r>
            <w:r w:rsidR="00C32783" w:rsidRPr="00C32783">
              <w:rPr>
                <w:b/>
                <w:bCs/>
                <w:iCs/>
                <w:sz w:val="24"/>
                <w:szCs w:val="28"/>
                <w:highlight w:val="yellow"/>
              </w:rPr>
              <w:t>12</w:t>
            </w:r>
            <w:r w:rsidRPr="00F418FA">
              <w:rPr>
                <w:b/>
                <w:bCs/>
                <w:iCs/>
                <w:sz w:val="24"/>
                <w:szCs w:val="28"/>
              </w:rPr>
              <w:t xml:space="preserve"> по теме «Углы и диаграммы»</w:t>
            </w:r>
          </w:p>
        </w:tc>
        <w:tc>
          <w:tcPr>
            <w:tcW w:w="851" w:type="dxa"/>
          </w:tcPr>
          <w:p w:rsidR="008F3D0A" w:rsidRPr="00F418FA" w:rsidRDefault="008F3D0A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КЗ</w:t>
            </w:r>
          </w:p>
        </w:tc>
        <w:tc>
          <w:tcPr>
            <w:tcW w:w="3827" w:type="dxa"/>
          </w:tcPr>
          <w:p w:rsidR="008F3D0A" w:rsidRPr="00F418FA" w:rsidRDefault="00F16E26" w:rsidP="00F16E26">
            <w:pPr>
              <w:rPr>
                <w:b/>
                <w:bCs/>
                <w:sz w:val="24"/>
                <w:szCs w:val="28"/>
              </w:rPr>
            </w:pPr>
            <w:r w:rsidRPr="00835051">
              <w:rPr>
                <w:b/>
                <w:sz w:val="24"/>
              </w:rPr>
              <w:t>Использовать</w:t>
            </w:r>
            <w:r w:rsidRPr="00835051">
              <w:rPr>
                <w:sz w:val="24"/>
              </w:rPr>
              <w:t xml:space="preserve"> разные приемы проверки правильности ответа</w:t>
            </w:r>
            <w:r>
              <w:rPr>
                <w:sz w:val="24"/>
              </w:rPr>
              <w:t>.</w:t>
            </w:r>
          </w:p>
        </w:tc>
        <w:tc>
          <w:tcPr>
            <w:tcW w:w="2977" w:type="dxa"/>
            <w:gridSpan w:val="2"/>
          </w:tcPr>
          <w:p w:rsidR="00F16E26" w:rsidRDefault="008F3D0A" w:rsidP="00F16E26">
            <w:pPr>
              <w:pStyle w:val="ae"/>
              <w:rPr>
                <w:sz w:val="24"/>
              </w:rPr>
            </w:pPr>
            <w:r w:rsidRPr="00F16E26">
              <w:rPr>
                <w:b/>
                <w:sz w:val="24"/>
              </w:rPr>
              <w:t>Знать</w:t>
            </w:r>
            <w:r w:rsidRPr="00F16E26">
              <w:rPr>
                <w:sz w:val="24"/>
              </w:rPr>
              <w:t xml:space="preserve"> виды углов. </w:t>
            </w:r>
          </w:p>
          <w:p w:rsidR="00F16E26" w:rsidRDefault="008F3D0A" w:rsidP="00F16E26">
            <w:pPr>
              <w:pStyle w:val="ae"/>
              <w:rPr>
                <w:sz w:val="24"/>
              </w:rPr>
            </w:pPr>
            <w:r w:rsidRPr="00F16E26">
              <w:rPr>
                <w:b/>
                <w:sz w:val="24"/>
              </w:rPr>
              <w:t>Уметь строить</w:t>
            </w:r>
            <w:r w:rsidRPr="00F16E26">
              <w:rPr>
                <w:sz w:val="24"/>
              </w:rPr>
              <w:t xml:space="preserve"> углы всех видов с помощью транспортира. </w:t>
            </w:r>
          </w:p>
          <w:p w:rsidR="008F3D0A" w:rsidRPr="00F418FA" w:rsidRDefault="008F3D0A" w:rsidP="00F16E26">
            <w:pPr>
              <w:pStyle w:val="ae"/>
              <w:rPr>
                <w:b/>
                <w:bCs/>
              </w:rPr>
            </w:pPr>
            <w:r w:rsidRPr="00F16E26">
              <w:rPr>
                <w:b/>
                <w:sz w:val="24"/>
              </w:rPr>
              <w:t>Решать</w:t>
            </w:r>
            <w:r w:rsidRPr="00F16E26">
              <w:rPr>
                <w:sz w:val="24"/>
              </w:rPr>
              <w:t xml:space="preserve"> простейшие геометрические задачи.</w:t>
            </w:r>
          </w:p>
        </w:tc>
        <w:tc>
          <w:tcPr>
            <w:tcW w:w="3676" w:type="dxa"/>
          </w:tcPr>
          <w:p w:rsidR="00F16E26" w:rsidRPr="00F16E26" w:rsidRDefault="00F16E26" w:rsidP="00F16E26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F16E26">
              <w:rPr>
                <w:sz w:val="24"/>
              </w:rPr>
              <w:t>понимают причины неуспеха и находят способы выхода из данной ситуации.</w:t>
            </w:r>
          </w:p>
          <w:p w:rsidR="00F16E26" w:rsidRPr="00F16E26" w:rsidRDefault="00F16E26" w:rsidP="00F16E26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П: </w:t>
            </w:r>
            <w:r w:rsidRPr="00F16E26">
              <w:rPr>
                <w:sz w:val="24"/>
              </w:rPr>
              <w:t>делают предположения об информации, нужной для решения задач.</w:t>
            </w:r>
          </w:p>
          <w:p w:rsidR="008F3D0A" w:rsidRPr="00F418FA" w:rsidRDefault="00F16E26" w:rsidP="00F16E26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F16E26">
              <w:rPr>
                <w:sz w:val="24"/>
              </w:rPr>
              <w:t>умеют критично относиться к  своему мнению.</w:t>
            </w:r>
          </w:p>
        </w:tc>
      </w:tr>
      <w:tr w:rsidR="00F16E26" w:rsidRPr="00F418FA" w:rsidTr="007D7BE9">
        <w:trPr>
          <w:trHeight w:val="210"/>
        </w:trPr>
        <w:tc>
          <w:tcPr>
            <w:tcW w:w="606" w:type="dxa"/>
          </w:tcPr>
          <w:p w:rsidR="00F16E26" w:rsidRPr="00F418FA" w:rsidRDefault="00F16E26" w:rsidP="00155A4B">
            <w:pPr>
              <w:ind w:right="-108"/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158</w:t>
            </w:r>
          </w:p>
        </w:tc>
        <w:tc>
          <w:tcPr>
            <w:tcW w:w="567" w:type="dxa"/>
          </w:tcPr>
          <w:p w:rsidR="00F16E26" w:rsidRPr="00F418FA" w:rsidRDefault="00F16E26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F16E26" w:rsidRPr="00F16E26" w:rsidRDefault="00F16E26" w:rsidP="00155A4B">
            <w:pPr>
              <w:rPr>
                <w:b/>
                <w:bCs/>
                <w:iCs/>
                <w:sz w:val="24"/>
                <w:szCs w:val="28"/>
              </w:rPr>
            </w:pPr>
            <w:r w:rsidRPr="00F16E26">
              <w:rPr>
                <w:b/>
                <w:bCs/>
                <w:iCs/>
                <w:sz w:val="24"/>
                <w:szCs w:val="28"/>
              </w:rPr>
              <w:t>Работа над ошибками.</w:t>
            </w:r>
          </w:p>
          <w:p w:rsidR="00F16E26" w:rsidRPr="00F418FA" w:rsidRDefault="00F16E26" w:rsidP="00155A4B">
            <w:pPr>
              <w:rPr>
                <w:bCs/>
                <w:iCs/>
                <w:sz w:val="24"/>
                <w:szCs w:val="28"/>
              </w:rPr>
            </w:pPr>
          </w:p>
          <w:p w:rsidR="00F16E26" w:rsidRPr="00F418FA" w:rsidRDefault="00F16E26" w:rsidP="00155A4B">
            <w:pPr>
              <w:rPr>
                <w:bCs/>
                <w:iCs/>
                <w:sz w:val="24"/>
                <w:szCs w:val="28"/>
              </w:rPr>
            </w:pPr>
            <w:r w:rsidRPr="00F418FA">
              <w:rPr>
                <w:bCs/>
                <w:iCs/>
                <w:sz w:val="24"/>
                <w:szCs w:val="28"/>
              </w:rPr>
              <w:t>Решение задач.</w:t>
            </w:r>
          </w:p>
        </w:tc>
        <w:tc>
          <w:tcPr>
            <w:tcW w:w="851" w:type="dxa"/>
          </w:tcPr>
          <w:p w:rsidR="00F16E26" w:rsidRPr="00F418FA" w:rsidRDefault="00F16E26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КУ</w:t>
            </w:r>
          </w:p>
        </w:tc>
        <w:tc>
          <w:tcPr>
            <w:tcW w:w="3827" w:type="dxa"/>
          </w:tcPr>
          <w:p w:rsidR="00F16E26" w:rsidRPr="001C1DA4" w:rsidRDefault="00F16E26" w:rsidP="00016B43">
            <w:pPr>
              <w:pStyle w:val="ae"/>
              <w:rPr>
                <w:i/>
                <w:iCs/>
              </w:rPr>
            </w:pPr>
            <w:r w:rsidRPr="001C1DA4">
              <w:rPr>
                <w:b/>
                <w:sz w:val="24"/>
              </w:rPr>
              <w:t>Анализировать</w:t>
            </w:r>
            <w:r w:rsidRPr="001C1DA4">
              <w:rPr>
                <w:sz w:val="24"/>
              </w:rPr>
              <w:t xml:space="preserve"> и </w:t>
            </w:r>
            <w:r w:rsidRPr="001C1DA4">
              <w:rPr>
                <w:b/>
                <w:sz w:val="24"/>
              </w:rPr>
              <w:t xml:space="preserve">осмысливать </w:t>
            </w:r>
            <w:r w:rsidRPr="001C1DA4">
              <w:rPr>
                <w:sz w:val="24"/>
              </w:rPr>
              <w:t xml:space="preserve">текст задачи, </w:t>
            </w:r>
            <w:r w:rsidRPr="001C1DA4">
              <w:rPr>
                <w:b/>
                <w:sz w:val="24"/>
              </w:rPr>
              <w:t>переформулировать</w:t>
            </w:r>
            <w:r w:rsidRPr="001C1DA4">
              <w:rPr>
                <w:sz w:val="24"/>
              </w:rPr>
              <w:t xml:space="preserve"> условие</w:t>
            </w:r>
            <w:r w:rsidRPr="001C1DA4">
              <w:rPr>
                <w:b/>
                <w:sz w:val="24"/>
              </w:rPr>
              <w:t>, извлекать</w:t>
            </w:r>
            <w:r w:rsidRPr="001C1DA4">
              <w:rPr>
                <w:sz w:val="24"/>
              </w:rPr>
              <w:t xml:space="preserve"> необходимую информацию, </w:t>
            </w:r>
            <w:r w:rsidRPr="001C1DA4">
              <w:rPr>
                <w:b/>
                <w:sz w:val="24"/>
              </w:rPr>
              <w:t>моделировать</w:t>
            </w:r>
            <w:r w:rsidRPr="001C1DA4">
              <w:rPr>
                <w:sz w:val="24"/>
              </w:rPr>
              <w:t xml:space="preserve"> условие с помощью схем, рисунков, реальных предметов.</w:t>
            </w:r>
          </w:p>
        </w:tc>
        <w:tc>
          <w:tcPr>
            <w:tcW w:w="2977" w:type="dxa"/>
            <w:gridSpan w:val="2"/>
          </w:tcPr>
          <w:p w:rsidR="00F16E26" w:rsidRPr="007064C3" w:rsidRDefault="00F16E26" w:rsidP="00016B43">
            <w:pPr>
              <w:pStyle w:val="ae"/>
              <w:rPr>
                <w:sz w:val="24"/>
              </w:rPr>
            </w:pPr>
            <w:r w:rsidRPr="007064C3">
              <w:rPr>
                <w:b/>
                <w:sz w:val="24"/>
              </w:rPr>
              <w:t>Уметь</w:t>
            </w:r>
            <w:r w:rsidRPr="007064C3">
              <w:rPr>
                <w:sz w:val="24"/>
              </w:rPr>
              <w:t xml:space="preserve"> анализировать и осмысливать текст задачи, извлекать необходимую информацию. </w:t>
            </w:r>
          </w:p>
          <w:p w:rsidR="00F16E26" w:rsidRDefault="00F16E26" w:rsidP="00016B43">
            <w:pPr>
              <w:pStyle w:val="ae"/>
              <w:rPr>
                <w:sz w:val="24"/>
              </w:rPr>
            </w:pPr>
            <w:r w:rsidRPr="007064C3">
              <w:rPr>
                <w:b/>
                <w:sz w:val="24"/>
              </w:rPr>
              <w:t xml:space="preserve">Строить </w:t>
            </w:r>
            <w:r w:rsidRPr="007064C3">
              <w:rPr>
                <w:sz w:val="24"/>
              </w:rPr>
              <w:t xml:space="preserve">логическую цепочку. </w:t>
            </w:r>
          </w:p>
          <w:p w:rsidR="00F16E26" w:rsidRPr="00F418FA" w:rsidRDefault="00F16E26" w:rsidP="00016B43">
            <w:pPr>
              <w:rPr>
                <w:i/>
                <w:iCs/>
                <w:sz w:val="24"/>
                <w:szCs w:val="28"/>
              </w:rPr>
            </w:pPr>
            <w:r w:rsidRPr="007064C3">
              <w:rPr>
                <w:b/>
                <w:sz w:val="24"/>
              </w:rPr>
              <w:t>Оценивать</w:t>
            </w:r>
            <w:r w:rsidRPr="007064C3">
              <w:rPr>
                <w:sz w:val="24"/>
              </w:rPr>
              <w:t xml:space="preserve"> результат</w:t>
            </w:r>
            <w:r>
              <w:rPr>
                <w:sz w:val="24"/>
              </w:rPr>
              <w:t>.</w:t>
            </w:r>
          </w:p>
        </w:tc>
        <w:tc>
          <w:tcPr>
            <w:tcW w:w="3676" w:type="dxa"/>
          </w:tcPr>
          <w:p w:rsidR="00F16E26" w:rsidRPr="000B21FD" w:rsidRDefault="00F16E26" w:rsidP="00016B43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Р</w:t>
            </w:r>
            <w:proofErr w:type="gramStart"/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>: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proofErr w:type="gramEnd"/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оставляют план выполнения заданий совместно с учителем.</w:t>
            </w:r>
          </w:p>
          <w:p w:rsidR="00F16E26" w:rsidRPr="000B21FD" w:rsidRDefault="00F16E26" w:rsidP="00016B43">
            <w:pPr>
              <w:pStyle w:val="ParagraphStyle"/>
              <w:spacing w:line="254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FD">
              <w:rPr>
                <w:rFonts w:ascii="Times New Roman" w:eastAsia="Times New Roman" w:hAnsi="Times New Roman" w:cs="Times New Roman"/>
                <w:b/>
                <w:iCs/>
                <w:szCs w:val="20"/>
                <w:lang w:eastAsia="ru-RU"/>
              </w:rPr>
              <w:t xml:space="preserve">П: </w:t>
            </w:r>
            <w:r w:rsidRPr="000B21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F16E26" w:rsidRPr="00F418FA" w:rsidRDefault="00F16E26" w:rsidP="00016B43">
            <w:pPr>
              <w:rPr>
                <w:i/>
                <w:iCs/>
                <w:sz w:val="24"/>
                <w:szCs w:val="28"/>
              </w:rPr>
            </w:pPr>
            <w:r w:rsidRPr="000B21FD">
              <w:rPr>
                <w:b/>
                <w:iCs/>
              </w:rPr>
              <w:t>К:</w:t>
            </w:r>
            <w:r w:rsidRPr="003D03DA">
              <w:rPr>
                <w:sz w:val="24"/>
              </w:rPr>
              <w:t>умеют оформлять мысли в устной и письменной речи с учетом речевых ситуаций.</w:t>
            </w:r>
          </w:p>
        </w:tc>
      </w:tr>
      <w:tr w:rsidR="00F16E26" w:rsidRPr="00F418FA" w:rsidTr="007141A0">
        <w:tc>
          <w:tcPr>
            <w:tcW w:w="15480" w:type="dxa"/>
            <w:gridSpan w:val="8"/>
            <w:shd w:val="clear" w:color="auto" w:fill="CCECFF"/>
          </w:tcPr>
          <w:p w:rsidR="00F16E26" w:rsidRPr="00F418FA" w:rsidRDefault="00F16E26" w:rsidP="00F16E26">
            <w:pPr>
              <w:rPr>
                <w:b/>
                <w:bCs/>
                <w:sz w:val="24"/>
                <w:szCs w:val="28"/>
              </w:rPr>
            </w:pPr>
            <w:r w:rsidRPr="007141A0">
              <w:rPr>
                <w:b/>
                <w:bCs/>
                <w:sz w:val="24"/>
                <w:szCs w:val="28"/>
                <w:shd w:val="clear" w:color="auto" w:fill="CCECFF"/>
              </w:rPr>
              <w:t>Итоговое повторение курса математики 5 класса (17 ч</w:t>
            </w:r>
            <w:r>
              <w:rPr>
                <w:b/>
                <w:bCs/>
                <w:sz w:val="24"/>
                <w:szCs w:val="28"/>
                <w:shd w:val="clear" w:color="auto" w:fill="CCECFF"/>
              </w:rPr>
              <w:t>асов</w:t>
            </w:r>
            <w:r w:rsidRPr="007141A0">
              <w:rPr>
                <w:b/>
                <w:bCs/>
                <w:sz w:val="24"/>
                <w:szCs w:val="28"/>
                <w:shd w:val="clear" w:color="auto" w:fill="CCECFF"/>
              </w:rPr>
              <w:t>)</w:t>
            </w:r>
          </w:p>
        </w:tc>
      </w:tr>
      <w:tr w:rsidR="00F16E26" w:rsidRPr="00F418FA" w:rsidTr="007141A0">
        <w:tc>
          <w:tcPr>
            <w:tcW w:w="15480" w:type="dxa"/>
            <w:gridSpan w:val="8"/>
            <w:shd w:val="clear" w:color="auto" w:fill="FFFFFF" w:themeFill="background1"/>
          </w:tcPr>
          <w:p w:rsidR="00F16E26" w:rsidRPr="00F418FA" w:rsidRDefault="00F16E26" w:rsidP="00155A4B">
            <w:pPr>
              <w:shd w:val="clear" w:color="auto" w:fill="FFFFFF"/>
              <w:ind w:right="-57"/>
              <w:rPr>
                <w:b/>
                <w:iCs/>
                <w:sz w:val="24"/>
                <w:szCs w:val="28"/>
              </w:rPr>
            </w:pPr>
            <w:r w:rsidRPr="00F418FA">
              <w:rPr>
                <w:b/>
                <w:iCs/>
                <w:sz w:val="24"/>
                <w:szCs w:val="28"/>
              </w:rPr>
              <w:t>Личностные:</w:t>
            </w:r>
          </w:p>
          <w:p w:rsidR="00F16E26" w:rsidRPr="00F418FA" w:rsidRDefault="00F16E26" w:rsidP="00CF7437">
            <w:pPr>
              <w:numPr>
                <w:ilvl w:val="0"/>
                <w:numId w:val="27"/>
              </w:numPr>
              <w:shd w:val="clear" w:color="auto" w:fill="FFFFFF"/>
              <w:ind w:right="-57"/>
              <w:rPr>
                <w:iCs/>
                <w:sz w:val="24"/>
                <w:szCs w:val="28"/>
              </w:rPr>
            </w:pPr>
            <w:r w:rsidRPr="00F418FA">
              <w:rPr>
                <w:iCs/>
                <w:sz w:val="24"/>
                <w:szCs w:val="28"/>
              </w:rPr>
              <w:t>креативность мышления, инициатива, находчивость, активность при решении арифметических задач;</w:t>
            </w:r>
          </w:p>
          <w:p w:rsidR="00F16E26" w:rsidRPr="00F418FA" w:rsidRDefault="00F16E26" w:rsidP="00CF7437">
            <w:pPr>
              <w:numPr>
                <w:ilvl w:val="0"/>
                <w:numId w:val="27"/>
              </w:numPr>
              <w:shd w:val="clear" w:color="auto" w:fill="FFFFFF"/>
              <w:ind w:right="-57"/>
              <w:rPr>
                <w:iCs/>
                <w:sz w:val="24"/>
                <w:szCs w:val="28"/>
              </w:rPr>
            </w:pPr>
            <w:r w:rsidRPr="00F418FA">
              <w:rPr>
                <w:iCs/>
                <w:sz w:val="24"/>
                <w:szCs w:val="28"/>
              </w:rPr>
              <w:t>умение контролировать процесс и результат учебной математической деятельности;</w:t>
            </w:r>
          </w:p>
          <w:p w:rsidR="00F16E26" w:rsidRPr="00F418FA" w:rsidRDefault="00F16E26" w:rsidP="00CF7437">
            <w:pPr>
              <w:numPr>
                <w:ilvl w:val="0"/>
                <w:numId w:val="27"/>
              </w:numPr>
              <w:shd w:val="clear" w:color="auto" w:fill="FFFFFF"/>
              <w:ind w:right="-57"/>
              <w:rPr>
                <w:iCs/>
                <w:sz w:val="24"/>
                <w:szCs w:val="28"/>
              </w:rPr>
            </w:pPr>
            <w:r w:rsidRPr="00F418FA">
              <w:rPr>
                <w:iCs/>
                <w:sz w:val="24"/>
                <w:szCs w:val="28"/>
              </w:rPr>
      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познанию.</w:t>
            </w:r>
          </w:p>
          <w:p w:rsidR="00F16E26" w:rsidRDefault="00F16E26" w:rsidP="00155A4B">
            <w:pPr>
              <w:shd w:val="clear" w:color="auto" w:fill="FFFFFF"/>
              <w:ind w:right="-57"/>
              <w:rPr>
                <w:b/>
                <w:iCs/>
                <w:sz w:val="24"/>
                <w:szCs w:val="28"/>
              </w:rPr>
            </w:pPr>
          </w:p>
          <w:p w:rsidR="00F16E26" w:rsidRPr="00F418FA" w:rsidRDefault="00F16E26" w:rsidP="00155A4B">
            <w:pPr>
              <w:shd w:val="clear" w:color="auto" w:fill="FFFFFF"/>
              <w:ind w:right="-57"/>
              <w:rPr>
                <w:iCs/>
                <w:sz w:val="24"/>
                <w:szCs w:val="28"/>
              </w:rPr>
            </w:pPr>
            <w:proofErr w:type="spellStart"/>
            <w:r w:rsidRPr="00F418FA">
              <w:rPr>
                <w:b/>
                <w:iCs/>
                <w:sz w:val="24"/>
                <w:szCs w:val="28"/>
              </w:rPr>
              <w:t>Метапредметны</w:t>
            </w:r>
            <w:r>
              <w:rPr>
                <w:b/>
                <w:iCs/>
                <w:sz w:val="24"/>
                <w:szCs w:val="28"/>
              </w:rPr>
              <w:t>е</w:t>
            </w:r>
            <w:proofErr w:type="spellEnd"/>
            <w:r w:rsidRPr="00F418FA">
              <w:rPr>
                <w:b/>
                <w:iCs/>
                <w:sz w:val="24"/>
                <w:szCs w:val="28"/>
              </w:rPr>
              <w:t>:</w:t>
            </w:r>
          </w:p>
          <w:p w:rsidR="00F16E26" w:rsidRPr="00F418FA" w:rsidRDefault="00F16E26" w:rsidP="00CF7437">
            <w:pPr>
              <w:numPr>
                <w:ilvl w:val="0"/>
                <w:numId w:val="28"/>
              </w:numPr>
              <w:shd w:val="clear" w:color="auto" w:fill="FFFFFF"/>
              <w:ind w:right="-57"/>
              <w:rPr>
                <w:iCs/>
                <w:sz w:val="24"/>
                <w:szCs w:val="28"/>
              </w:rPr>
            </w:pPr>
            <w:r w:rsidRPr="00F418FA">
              <w:rPr>
                <w:iCs/>
                <w:sz w:val="24"/>
                <w:szCs w:val="28"/>
              </w:rPr>
              <w:t>способность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      </w:r>
          </w:p>
          <w:p w:rsidR="00F16E26" w:rsidRPr="007141A0" w:rsidRDefault="00F16E26" w:rsidP="007141A0">
            <w:pPr>
              <w:pStyle w:val="a6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7141A0">
              <w:rPr>
                <w:rFonts w:ascii="Times New Roman" w:eastAsia="Times New Roman" w:hAnsi="Times New Roman" w:cs="Times New Roman"/>
                <w:szCs w:val="28"/>
              </w:rPr>
              <w:t>умение устанавливать причинно-следственные связи, строить логические рассуждения, умозаключения(индуктивные, дедуктивные и по аналогии)  и выводы.</w:t>
            </w:r>
          </w:p>
        </w:tc>
      </w:tr>
      <w:tr w:rsidR="00F16E26" w:rsidRPr="00F418FA" w:rsidTr="007D7BE9">
        <w:tc>
          <w:tcPr>
            <w:tcW w:w="606" w:type="dxa"/>
          </w:tcPr>
          <w:p w:rsidR="00F16E26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159</w:t>
            </w:r>
          </w:p>
          <w:p w:rsidR="00502E40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  <w:p w:rsidR="00502E40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160</w:t>
            </w:r>
          </w:p>
        </w:tc>
        <w:tc>
          <w:tcPr>
            <w:tcW w:w="567" w:type="dxa"/>
          </w:tcPr>
          <w:p w:rsidR="00F16E26" w:rsidRPr="00F418FA" w:rsidRDefault="00F16E26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F16E26" w:rsidRPr="00F418FA" w:rsidRDefault="00F16E26" w:rsidP="00155A4B">
            <w:pPr>
              <w:snapToGrid w:val="0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Арифметические  действия с натуральными числами.</w:t>
            </w:r>
          </w:p>
        </w:tc>
        <w:tc>
          <w:tcPr>
            <w:tcW w:w="851" w:type="dxa"/>
          </w:tcPr>
          <w:p w:rsidR="00F16E26" w:rsidRPr="00F418FA" w:rsidRDefault="00F16E26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ППМ</w:t>
            </w:r>
          </w:p>
        </w:tc>
        <w:tc>
          <w:tcPr>
            <w:tcW w:w="3969" w:type="dxa"/>
            <w:gridSpan w:val="2"/>
          </w:tcPr>
          <w:p w:rsidR="00F16E26" w:rsidRDefault="00F16E26" w:rsidP="00F16E26">
            <w:pPr>
              <w:pStyle w:val="ae"/>
              <w:rPr>
                <w:sz w:val="24"/>
              </w:rPr>
            </w:pPr>
            <w:r w:rsidRPr="00F16E26">
              <w:rPr>
                <w:b/>
                <w:sz w:val="24"/>
              </w:rPr>
              <w:t xml:space="preserve">Складывать, вычитать, умножать, делить </w:t>
            </w:r>
            <w:r w:rsidRPr="00F16E26">
              <w:rPr>
                <w:sz w:val="24"/>
              </w:rPr>
              <w:t xml:space="preserve">натуральные числа. </w:t>
            </w:r>
          </w:p>
          <w:p w:rsidR="00F16E26" w:rsidRPr="00F16E26" w:rsidRDefault="00F16E26" w:rsidP="00F16E26">
            <w:pPr>
              <w:pStyle w:val="ae"/>
              <w:rPr>
                <w:sz w:val="24"/>
              </w:rPr>
            </w:pPr>
            <w:r w:rsidRPr="00F16E26">
              <w:rPr>
                <w:b/>
                <w:sz w:val="24"/>
              </w:rPr>
              <w:t xml:space="preserve">Решать </w:t>
            </w:r>
            <w:r w:rsidRPr="00F16E26">
              <w:rPr>
                <w:sz w:val="24"/>
              </w:rPr>
              <w:t>текстовые задачи</w:t>
            </w:r>
            <w:r>
              <w:rPr>
                <w:sz w:val="24"/>
              </w:rPr>
              <w:t>.</w:t>
            </w:r>
          </w:p>
        </w:tc>
        <w:tc>
          <w:tcPr>
            <w:tcW w:w="2835" w:type="dxa"/>
            <w:vMerge w:val="restart"/>
          </w:tcPr>
          <w:p w:rsidR="00F16E26" w:rsidRDefault="00F16E26" w:rsidP="00F16E26">
            <w:pPr>
              <w:pStyle w:val="ae"/>
              <w:rPr>
                <w:sz w:val="24"/>
              </w:rPr>
            </w:pPr>
            <w:r w:rsidRPr="00F16E26">
              <w:rPr>
                <w:b/>
                <w:sz w:val="24"/>
              </w:rPr>
              <w:t>Уметь складывать, вычитать, умножать, делить</w:t>
            </w:r>
            <w:r w:rsidRPr="00F16E26">
              <w:rPr>
                <w:sz w:val="24"/>
              </w:rPr>
              <w:t xml:space="preserve"> натуральные числа. </w:t>
            </w:r>
          </w:p>
          <w:p w:rsidR="00F16E26" w:rsidRDefault="00F16E26" w:rsidP="00F16E26">
            <w:pPr>
              <w:pStyle w:val="ae"/>
              <w:rPr>
                <w:sz w:val="24"/>
              </w:rPr>
            </w:pPr>
            <w:r w:rsidRPr="00F16E26">
              <w:rPr>
                <w:b/>
                <w:sz w:val="24"/>
              </w:rPr>
              <w:t>Решать</w:t>
            </w:r>
            <w:r w:rsidRPr="00F16E26">
              <w:rPr>
                <w:sz w:val="24"/>
              </w:rPr>
              <w:t xml:space="preserve"> текстовы</w:t>
            </w:r>
            <w:r>
              <w:rPr>
                <w:sz w:val="24"/>
              </w:rPr>
              <w:t>е задачи.</w:t>
            </w:r>
          </w:p>
          <w:p w:rsidR="00FB7870" w:rsidRDefault="00FB7870" w:rsidP="00F16E26">
            <w:pPr>
              <w:pStyle w:val="ae"/>
              <w:rPr>
                <w:b/>
                <w:sz w:val="24"/>
              </w:rPr>
            </w:pPr>
          </w:p>
          <w:p w:rsidR="00F16E26" w:rsidRDefault="00F16E26" w:rsidP="00F16E26">
            <w:pPr>
              <w:pStyle w:val="ae"/>
              <w:rPr>
                <w:sz w:val="24"/>
              </w:rPr>
            </w:pPr>
            <w:r w:rsidRPr="00F16E26">
              <w:rPr>
                <w:b/>
                <w:sz w:val="24"/>
              </w:rPr>
              <w:t>Находить</w:t>
            </w:r>
            <w:r w:rsidRPr="00F16E26">
              <w:rPr>
                <w:sz w:val="24"/>
              </w:rPr>
              <w:t xml:space="preserve"> значения буквенных выражений  при заданных значения переменных. </w:t>
            </w:r>
          </w:p>
          <w:p w:rsidR="00F16E26" w:rsidRPr="00F418FA" w:rsidRDefault="00F16E26" w:rsidP="00F16E26">
            <w:pPr>
              <w:pStyle w:val="ae"/>
            </w:pPr>
            <w:r w:rsidRPr="00F16E26">
              <w:rPr>
                <w:b/>
                <w:sz w:val="24"/>
              </w:rPr>
              <w:t>Решать</w:t>
            </w:r>
            <w:r w:rsidRPr="00F16E26">
              <w:rPr>
                <w:sz w:val="24"/>
              </w:rPr>
              <w:t xml:space="preserve"> задачи на составление буквенных выражений.</w:t>
            </w:r>
          </w:p>
        </w:tc>
        <w:tc>
          <w:tcPr>
            <w:tcW w:w="3676" w:type="dxa"/>
            <w:shd w:val="clear" w:color="auto" w:fill="FFFFFF" w:themeFill="background1"/>
          </w:tcPr>
          <w:p w:rsidR="00F16E26" w:rsidRPr="00FB7870" w:rsidRDefault="00FB7870" w:rsidP="00FB7870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="00F16E26" w:rsidRPr="00FB7870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F16E26" w:rsidRPr="00FB7870" w:rsidRDefault="00FB7870" w:rsidP="00FB7870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="00F16E26" w:rsidRPr="00FB7870">
              <w:rPr>
                <w:bCs/>
                <w:iCs/>
                <w:sz w:val="24"/>
              </w:rPr>
              <w:t>передают содержание в сжатом и развернутом виде.</w:t>
            </w:r>
          </w:p>
          <w:p w:rsidR="00F16E26" w:rsidRPr="00F418FA" w:rsidRDefault="00FB7870" w:rsidP="00FB7870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="00F16E26" w:rsidRPr="00FB7870">
              <w:rPr>
                <w:sz w:val="24"/>
              </w:rPr>
              <w:t>умеют  понимать точку зрения другого.</w:t>
            </w:r>
          </w:p>
        </w:tc>
      </w:tr>
      <w:tr w:rsidR="00F16E26" w:rsidRPr="00F418FA" w:rsidTr="007D7BE9">
        <w:tc>
          <w:tcPr>
            <w:tcW w:w="606" w:type="dxa"/>
          </w:tcPr>
          <w:p w:rsidR="00F16E26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161</w:t>
            </w:r>
          </w:p>
        </w:tc>
        <w:tc>
          <w:tcPr>
            <w:tcW w:w="567" w:type="dxa"/>
          </w:tcPr>
          <w:p w:rsidR="00F16E26" w:rsidRPr="00F418FA" w:rsidRDefault="00F16E26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F16E26" w:rsidRPr="00F418FA" w:rsidRDefault="00F16E26" w:rsidP="00155A4B">
            <w:pPr>
              <w:snapToGrid w:val="0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Числовые и буквенные выражения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F16E26" w:rsidRPr="00F418FA" w:rsidRDefault="00F16E26" w:rsidP="00155A4B">
            <w:pPr>
              <w:jc w:val="center"/>
              <w:rPr>
                <w:b/>
                <w:bCs/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ППМ</w:t>
            </w:r>
          </w:p>
        </w:tc>
        <w:tc>
          <w:tcPr>
            <w:tcW w:w="3969" w:type="dxa"/>
            <w:gridSpan w:val="2"/>
          </w:tcPr>
          <w:p w:rsidR="00F16E26" w:rsidRDefault="00F16E26" w:rsidP="00F16E26">
            <w:pPr>
              <w:pStyle w:val="ae"/>
              <w:rPr>
                <w:sz w:val="24"/>
              </w:rPr>
            </w:pPr>
            <w:r w:rsidRPr="00F16E26">
              <w:rPr>
                <w:b/>
                <w:sz w:val="24"/>
              </w:rPr>
              <w:t>Находить</w:t>
            </w:r>
            <w:r w:rsidRPr="00F16E26">
              <w:rPr>
                <w:sz w:val="24"/>
              </w:rPr>
              <w:t xml:space="preserve"> значения числовых выражений, содержащих несколько действий. </w:t>
            </w:r>
          </w:p>
          <w:p w:rsidR="00F16E26" w:rsidRPr="00F16E26" w:rsidRDefault="00F16E26" w:rsidP="00F16E26">
            <w:pPr>
              <w:pStyle w:val="ae"/>
              <w:rPr>
                <w:sz w:val="24"/>
              </w:rPr>
            </w:pPr>
            <w:r w:rsidRPr="00F16E26">
              <w:rPr>
                <w:sz w:val="24"/>
              </w:rPr>
              <w:t xml:space="preserve">Находить значения буквенных выражений  при заданных значения переменных. </w:t>
            </w:r>
          </w:p>
        </w:tc>
        <w:tc>
          <w:tcPr>
            <w:tcW w:w="2835" w:type="dxa"/>
            <w:vMerge/>
          </w:tcPr>
          <w:p w:rsidR="00F16E26" w:rsidRPr="00F418FA" w:rsidRDefault="00F16E26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FB7870" w:rsidRPr="00FB7870" w:rsidRDefault="00FB7870" w:rsidP="00FB7870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FB7870">
              <w:rPr>
                <w:sz w:val="24"/>
              </w:rPr>
              <w:t>определяют цель учебной деятельности, осуществляют поиск  средств ее достижения.</w:t>
            </w:r>
          </w:p>
          <w:p w:rsidR="00FB7870" w:rsidRPr="00FB7870" w:rsidRDefault="00FB7870" w:rsidP="00FB7870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FB7870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F16E26" w:rsidRPr="00F418FA" w:rsidRDefault="00FB7870" w:rsidP="00FB7870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FB7870">
              <w:rPr>
                <w:sz w:val="24"/>
              </w:rPr>
              <w:t>умеют высказывать  свою точку зрения, приводя аргументы для ее обоснования.</w:t>
            </w:r>
          </w:p>
        </w:tc>
      </w:tr>
      <w:tr w:rsidR="00F16E26" w:rsidRPr="00F418FA" w:rsidTr="007D7BE9">
        <w:tc>
          <w:tcPr>
            <w:tcW w:w="606" w:type="dxa"/>
          </w:tcPr>
          <w:p w:rsidR="00F16E26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162</w:t>
            </w:r>
          </w:p>
        </w:tc>
        <w:tc>
          <w:tcPr>
            <w:tcW w:w="567" w:type="dxa"/>
          </w:tcPr>
          <w:p w:rsidR="00F16E26" w:rsidRPr="00F418FA" w:rsidRDefault="00F16E26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F16E26" w:rsidRPr="00F418FA" w:rsidRDefault="00F16E26" w:rsidP="00155A4B">
            <w:pPr>
              <w:snapToGrid w:val="0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Буквенные выражения. Преобразование буквенных выражений.</w:t>
            </w:r>
          </w:p>
        </w:tc>
        <w:tc>
          <w:tcPr>
            <w:tcW w:w="851" w:type="dxa"/>
          </w:tcPr>
          <w:p w:rsidR="00F16E26" w:rsidRPr="00F418FA" w:rsidRDefault="00F16E26" w:rsidP="00155A4B">
            <w:pPr>
              <w:jc w:val="center"/>
              <w:rPr>
                <w:b/>
                <w:bCs/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ППМ</w:t>
            </w:r>
          </w:p>
        </w:tc>
        <w:tc>
          <w:tcPr>
            <w:tcW w:w="3969" w:type="dxa"/>
            <w:gridSpan w:val="2"/>
          </w:tcPr>
          <w:p w:rsidR="00F16E26" w:rsidRPr="00F16E26" w:rsidRDefault="00F16E26" w:rsidP="00F16E26">
            <w:pPr>
              <w:pStyle w:val="ae"/>
              <w:rPr>
                <w:b/>
                <w:bCs/>
                <w:sz w:val="24"/>
              </w:rPr>
            </w:pPr>
            <w:r w:rsidRPr="00F16E26">
              <w:rPr>
                <w:b/>
                <w:sz w:val="24"/>
              </w:rPr>
              <w:t xml:space="preserve">Находить </w:t>
            </w:r>
            <w:r w:rsidRPr="00F16E26">
              <w:rPr>
                <w:sz w:val="24"/>
              </w:rPr>
              <w:t xml:space="preserve">значения буквенных выражений  при заданных значения переменных. Решать задачи на составление буквенных выражений. </w:t>
            </w:r>
          </w:p>
        </w:tc>
        <w:tc>
          <w:tcPr>
            <w:tcW w:w="2835" w:type="dxa"/>
            <w:vMerge/>
          </w:tcPr>
          <w:p w:rsidR="00F16E26" w:rsidRPr="00F418FA" w:rsidRDefault="00F16E26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3676" w:type="dxa"/>
          </w:tcPr>
          <w:p w:rsidR="00F16E26" w:rsidRPr="00F418FA" w:rsidRDefault="00F16E26" w:rsidP="00155A4B">
            <w:pPr>
              <w:rPr>
                <w:b/>
                <w:bCs/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2.1.1 Буквенное выражение. Числовое значение буквенного выражения</w:t>
            </w:r>
          </w:p>
        </w:tc>
      </w:tr>
      <w:tr w:rsidR="00F16E26" w:rsidRPr="00F418FA" w:rsidTr="007D7BE9">
        <w:tc>
          <w:tcPr>
            <w:tcW w:w="606" w:type="dxa"/>
          </w:tcPr>
          <w:p w:rsidR="00F16E26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163</w:t>
            </w:r>
          </w:p>
        </w:tc>
        <w:tc>
          <w:tcPr>
            <w:tcW w:w="567" w:type="dxa"/>
          </w:tcPr>
          <w:p w:rsidR="00F16E26" w:rsidRPr="00F418FA" w:rsidRDefault="00F16E26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F16E26" w:rsidRPr="00F418FA" w:rsidRDefault="00F16E26" w:rsidP="00155A4B">
            <w:pPr>
              <w:snapToGrid w:val="0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Упрощение выражений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F16E26" w:rsidRPr="00F418FA" w:rsidRDefault="00F16E26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ППМ</w:t>
            </w:r>
          </w:p>
        </w:tc>
        <w:tc>
          <w:tcPr>
            <w:tcW w:w="3969" w:type="dxa"/>
            <w:gridSpan w:val="2"/>
          </w:tcPr>
          <w:p w:rsidR="00FB7870" w:rsidRDefault="00F16E26" w:rsidP="00FB7870">
            <w:pPr>
              <w:pStyle w:val="ae"/>
              <w:rPr>
                <w:sz w:val="24"/>
              </w:rPr>
            </w:pPr>
            <w:r w:rsidRPr="00FB7870">
              <w:rPr>
                <w:b/>
                <w:sz w:val="24"/>
              </w:rPr>
              <w:t>Упрощать</w:t>
            </w:r>
            <w:r w:rsidRPr="00FB7870">
              <w:rPr>
                <w:sz w:val="24"/>
              </w:rPr>
              <w:t xml:space="preserve"> буквенные выражения с помощью свой</w:t>
            </w:r>
            <w:proofErr w:type="gramStart"/>
            <w:r w:rsidRPr="00FB7870">
              <w:rPr>
                <w:sz w:val="24"/>
              </w:rPr>
              <w:t>ств сл</w:t>
            </w:r>
            <w:proofErr w:type="gramEnd"/>
            <w:r w:rsidRPr="00FB7870">
              <w:rPr>
                <w:sz w:val="24"/>
              </w:rPr>
              <w:t xml:space="preserve">ожения,  вычитания и умножения. </w:t>
            </w:r>
          </w:p>
          <w:p w:rsidR="00F16E26" w:rsidRPr="00FB7870" w:rsidRDefault="00F16E26" w:rsidP="00FB7870">
            <w:pPr>
              <w:pStyle w:val="ae"/>
              <w:rPr>
                <w:b/>
                <w:bCs/>
                <w:sz w:val="24"/>
              </w:rPr>
            </w:pPr>
            <w:r w:rsidRPr="00FB7870">
              <w:rPr>
                <w:b/>
                <w:sz w:val="24"/>
              </w:rPr>
              <w:t>Решать</w:t>
            </w:r>
            <w:r w:rsidRPr="00FB7870">
              <w:rPr>
                <w:sz w:val="24"/>
              </w:rPr>
              <w:t xml:space="preserve"> задачи на составление буквенных выражений</w:t>
            </w:r>
            <w:r w:rsidR="00FB7870">
              <w:rPr>
                <w:sz w:val="24"/>
              </w:rPr>
              <w:t>.</w:t>
            </w:r>
          </w:p>
        </w:tc>
        <w:tc>
          <w:tcPr>
            <w:tcW w:w="2835" w:type="dxa"/>
          </w:tcPr>
          <w:p w:rsidR="00F16E26" w:rsidRPr="00FB7870" w:rsidRDefault="00F16E26" w:rsidP="00FB7870">
            <w:pPr>
              <w:pStyle w:val="ae"/>
              <w:rPr>
                <w:sz w:val="24"/>
              </w:rPr>
            </w:pPr>
            <w:r w:rsidRPr="00FB7870">
              <w:rPr>
                <w:b/>
                <w:sz w:val="24"/>
              </w:rPr>
              <w:t>Уметь упрощать</w:t>
            </w:r>
            <w:r w:rsidRPr="00FB7870">
              <w:rPr>
                <w:sz w:val="24"/>
              </w:rPr>
              <w:t xml:space="preserve"> буквенные выражения с помощью свой</w:t>
            </w:r>
            <w:proofErr w:type="gramStart"/>
            <w:r w:rsidRPr="00FB7870">
              <w:rPr>
                <w:sz w:val="24"/>
              </w:rPr>
              <w:t>ств сл</w:t>
            </w:r>
            <w:proofErr w:type="gramEnd"/>
            <w:r w:rsidRPr="00FB7870">
              <w:rPr>
                <w:sz w:val="24"/>
              </w:rPr>
              <w:t xml:space="preserve">ожения,  вычитания и умножения. </w:t>
            </w:r>
          </w:p>
        </w:tc>
        <w:tc>
          <w:tcPr>
            <w:tcW w:w="3676" w:type="dxa"/>
          </w:tcPr>
          <w:p w:rsidR="00FB7870" w:rsidRPr="00187C67" w:rsidRDefault="00FB7870" w:rsidP="00FB7870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187C67">
              <w:rPr>
                <w:sz w:val="24"/>
              </w:rPr>
              <w:t>составляют план решения проблем творческого и проблемного характера.</w:t>
            </w:r>
          </w:p>
          <w:p w:rsidR="00FB7870" w:rsidRPr="00187C67" w:rsidRDefault="00FB7870" w:rsidP="00FB7870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187C67">
              <w:rPr>
                <w:bCs/>
                <w:iCs/>
                <w:sz w:val="24"/>
              </w:rPr>
              <w:t>делают предположения об информации, необходимой для решения учебной задачи.</w:t>
            </w:r>
          </w:p>
          <w:p w:rsidR="00F16E26" w:rsidRPr="00F418FA" w:rsidRDefault="00FB7870" w:rsidP="00FB7870">
            <w:pPr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187C67">
              <w:rPr>
                <w:sz w:val="24"/>
              </w:rPr>
              <w:t>умеют взглянуть на ситуацию с другой стороны и договориться с людьми иных позиций.</w:t>
            </w:r>
          </w:p>
        </w:tc>
      </w:tr>
      <w:tr w:rsidR="00F16E26" w:rsidRPr="00F418FA" w:rsidTr="007D7BE9">
        <w:tc>
          <w:tcPr>
            <w:tcW w:w="606" w:type="dxa"/>
          </w:tcPr>
          <w:p w:rsidR="00F16E26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164</w:t>
            </w:r>
          </w:p>
          <w:p w:rsidR="00502E40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  <w:p w:rsidR="00502E40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</w:t>
            </w:r>
          </w:p>
        </w:tc>
        <w:tc>
          <w:tcPr>
            <w:tcW w:w="567" w:type="dxa"/>
          </w:tcPr>
          <w:p w:rsidR="00F16E26" w:rsidRPr="00F418FA" w:rsidRDefault="00F16E26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F16E26" w:rsidRPr="00F418FA" w:rsidRDefault="00F16E26" w:rsidP="00155A4B">
            <w:pPr>
              <w:snapToGrid w:val="0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Уравнение.</w:t>
            </w:r>
          </w:p>
        </w:tc>
        <w:tc>
          <w:tcPr>
            <w:tcW w:w="851" w:type="dxa"/>
          </w:tcPr>
          <w:p w:rsidR="00F16E26" w:rsidRPr="00F418FA" w:rsidRDefault="00F16E26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ППМ</w:t>
            </w:r>
          </w:p>
        </w:tc>
        <w:tc>
          <w:tcPr>
            <w:tcW w:w="3969" w:type="dxa"/>
            <w:gridSpan w:val="2"/>
          </w:tcPr>
          <w:p w:rsidR="00F16E26" w:rsidRPr="00FB7870" w:rsidRDefault="00F16E26" w:rsidP="00FB7870">
            <w:pPr>
              <w:pStyle w:val="ae"/>
              <w:rPr>
                <w:sz w:val="24"/>
              </w:rPr>
            </w:pPr>
            <w:r w:rsidRPr="00FB7870">
              <w:rPr>
                <w:b/>
                <w:sz w:val="24"/>
              </w:rPr>
              <w:t>Решать</w:t>
            </w:r>
            <w:r w:rsidRPr="00FB7870">
              <w:rPr>
                <w:sz w:val="24"/>
              </w:rPr>
              <w:t xml:space="preserve"> простейшие уравнения на основе зависимостей между компонентами арифметических действий.</w:t>
            </w:r>
          </w:p>
        </w:tc>
        <w:tc>
          <w:tcPr>
            <w:tcW w:w="2835" w:type="dxa"/>
          </w:tcPr>
          <w:p w:rsidR="00F16E26" w:rsidRPr="00FB7870" w:rsidRDefault="00F16E26" w:rsidP="00FB7870">
            <w:pPr>
              <w:pStyle w:val="ae"/>
              <w:rPr>
                <w:sz w:val="24"/>
              </w:rPr>
            </w:pPr>
            <w:r w:rsidRPr="00FB7870">
              <w:rPr>
                <w:b/>
                <w:sz w:val="24"/>
              </w:rPr>
              <w:t>Решать</w:t>
            </w:r>
            <w:r w:rsidRPr="00FB7870">
              <w:rPr>
                <w:sz w:val="24"/>
              </w:rPr>
              <w:t xml:space="preserve"> задачи с помощью уравнений.</w:t>
            </w:r>
          </w:p>
        </w:tc>
        <w:tc>
          <w:tcPr>
            <w:tcW w:w="3676" w:type="dxa"/>
          </w:tcPr>
          <w:p w:rsidR="00FB7870" w:rsidRPr="00F34AB0" w:rsidRDefault="00FB7870" w:rsidP="00FB7870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F34AB0">
              <w:rPr>
                <w:sz w:val="24"/>
              </w:rPr>
              <w:t>составляют план выполнения заданий совместно с учителем.</w:t>
            </w:r>
          </w:p>
          <w:p w:rsidR="00FB7870" w:rsidRPr="00F34AB0" w:rsidRDefault="00FB7870" w:rsidP="00FB7870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П: </w:t>
            </w:r>
            <w:r w:rsidRPr="00F34AB0">
              <w:rPr>
                <w:sz w:val="24"/>
              </w:rPr>
              <w:t>записывают выводы в виде правил.</w:t>
            </w:r>
          </w:p>
          <w:p w:rsidR="00F16E26" w:rsidRPr="00F418FA" w:rsidRDefault="00FB7870" w:rsidP="00FB7870">
            <w:pPr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F34AB0">
              <w:rPr>
                <w:sz w:val="24"/>
              </w:rPr>
              <w:t xml:space="preserve">умеют оформлять свои мысли </w:t>
            </w:r>
            <w:r w:rsidRPr="00F34AB0">
              <w:rPr>
                <w:sz w:val="24"/>
              </w:rPr>
              <w:lastRenderedPageBreak/>
              <w:t>в устной и письменной речи  с учетом речевых ситуаций.</w:t>
            </w:r>
          </w:p>
        </w:tc>
      </w:tr>
      <w:tr w:rsidR="00F16E26" w:rsidRPr="00F418FA" w:rsidTr="007D7BE9">
        <w:tc>
          <w:tcPr>
            <w:tcW w:w="606" w:type="dxa"/>
          </w:tcPr>
          <w:p w:rsidR="00F16E26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166</w:t>
            </w:r>
          </w:p>
          <w:p w:rsidR="00502E40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  <w:p w:rsidR="00502E40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167</w:t>
            </w:r>
          </w:p>
        </w:tc>
        <w:tc>
          <w:tcPr>
            <w:tcW w:w="567" w:type="dxa"/>
          </w:tcPr>
          <w:p w:rsidR="00F16E26" w:rsidRPr="00F418FA" w:rsidRDefault="00F16E26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F16E26" w:rsidRPr="00F418FA" w:rsidRDefault="00F16E26" w:rsidP="00155A4B">
            <w:pPr>
              <w:snapToGrid w:val="0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Проценты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F16E26" w:rsidRPr="00F418FA" w:rsidRDefault="00F16E26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ППМ</w:t>
            </w:r>
          </w:p>
        </w:tc>
        <w:tc>
          <w:tcPr>
            <w:tcW w:w="3969" w:type="dxa"/>
            <w:gridSpan w:val="2"/>
          </w:tcPr>
          <w:p w:rsidR="00FB7870" w:rsidRDefault="00F16E26" w:rsidP="00FB7870">
            <w:pPr>
              <w:pStyle w:val="ae"/>
              <w:rPr>
                <w:sz w:val="24"/>
              </w:rPr>
            </w:pPr>
            <w:r w:rsidRPr="00FB7870">
              <w:rPr>
                <w:b/>
                <w:sz w:val="24"/>
              </w:rPr>
              <w:t>Объяснять</w:t>
            </w:r>
            <w:r w:rsidRPr="00FB7870">
              <w:rPr>
                <w:sz w:val="24"/>
              </w:rPr>
              <w:t xml:space="preserve">, что такое процент. </w:t>
            </w:r>
            <w:r w:rsidRPr="00FB7870">
              <w:rPr>
                <w:b/>
                <w:sz w:val="24"/>
              </w:rPr>
              <w:t>Представлять</w:t>
            </w:r>
            <w:r w:rsidRPr="00FB7870">
              <w:rPr>
                <w:sz w:val="24"/>
              </w:rPr>
              <w:t xml:space="preserve"> проценты в дробях и дроби в процентах. </w:t>
            </w:r>
          </w:p>
          <w:p w:rsidR="00F16E26" w:rsidRPr="00FB7870" w:rsidRDefault="00F16E26" w:rsidP="00FB7870">
            <w:pPr>
              <w:pStyle w:val="ae"/>
              <w:rPr>
                <w:b/>
                <w:bCs/>
                <w:sz w:val="24"/>
              </w:rPr>
            </w:pPr>
            <w:r w:rsidRPr="00FB7870">
              <w:rPr>
                <w:b/>
                <w:sz w:val="24"/>
              </w:rPr>
              <w:t>Решать</w:t>
            </w:r>
            <w:r w:rsidRPr="00FB7870">
              <w:rPr>
                <w:sz w:val="24"/>
              </w:rPr>
              <w:t xml:space="preserve"> текстовые задачи на проценты.</w:t>
            </w:r>
          </w:p>
        </w:tc>
        <w:tc>
          <w:tcPr>
            <w:tcW w:w="2835" w:type="dxa"/>
          </w:tcPr>
          <w:p w:rsidR="00F16E26" w:rsidRPr="00FB7870" w:rsidRDefault="00F16E26" w:rsidP="00FB7870">
            <w:pPr>
              <w:pStyle w:val="ae"/>
              <w:rPr>
                <w:b/>
                <w:bCs/>
                <w:sz w:val="24"/>
              </w:rPr>
            </w:pPr>
            <w:r w:rsidRPr="00FB7870">
              <w:rPr>
                <w:b/>
                <w:sz w:val="24"/>
              </w:rPr>
              <w:t>Уметь находить</w:t>
            </w:r>
            <w:r w:rsidRPr="00FB7870">
              <w:rPr>
                <w:sz w:val="24"/>
              </w:rPr>
              <w:t xml:space="preserve"> процент от целого, целое по данному проценту, количество процентов в данной величине. </w:t>
            </w:r>
          </w:p>
        </w:tc>
        <w:tc>
          <w:tcPr>
            <w:tcW w:w="3676" w:type="dxa"/>
          </w:tcPr>
          <w:p w:rsidR="00FB7870" w:rsidRPr="00FB7870" w:rsidRDefault="00FB7870" w:rsidP="00FB7870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FB7870">
              <w:rPr>
                <w:sz w:val="24"/>
              </w:rPr>
              <w:t>определяют цель учебной деятельности, осуществляют поиск  средств ее достижения.</w:t>
            </w:r>
          </w:p>
          <w:p w:rsidR="00FB7870" w:rsidRPr="00FB7870" w:rsidRDefault="00AB306E" w:rsidP="00FB7870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="00FB7870" w:rsidRPr="00FB7870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F16E26" w:rsidRPr="00F418FA" w:rsidRDefault="00AB306E" w:rsidP="00FB7870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="00FB7870" w:rsidRPr="00FB7870">
              <w:rPr>
                <w:sz w:val="24"/>
              </w:rPr>
              <w:t>умеют критично относиться к своему мнению.</w:t>
            </w:r>
          </w:p>
        </w:tc>
      </w:tr>
      <w:tr w:rsidR="00AB306E" w:rsidRPr="00F418FA" w:rsidTr="007D7BE9">
        <w:tc>
          <w:tcPr>
            <w:tcW w:w="606" w:type="dxa"/>
          </w:tcPr>
          <w:p w:rsidR="00AB306E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168</w:t>
            </w:r>
          </w:p>
        </w:tc>
        <w:tc>
          <w:tcPr>
            <w:tcW w:w="567" w:type="dxa"/>
          </w:tcPr>
          <w:p w:rsidR="00AB306E" w:rsidRPr="00F418FA" w:rsidRDefault="00AB306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AB306E" w:rsidRPr="00F418FA" w:rsidRDefault="00AB306E" w:rsidP="00155A4B">
            <w:pPr>
              <w:snapToGrid w:val="0"/>
              <w:rPr>
                <w:b/>
                <w:bCs/>
                <w:iCs/>
                <w:sz w:val="24"/>
                <w:szCs w:val="28"/>
              </w:rPr>
            </w:pPr>
            <w:r w:rsidRPr="007141A0">
              <w:rPr>
                <w:b/>
                <w:bCs/>
                <w:iCs/>
                <w:sz w:val="24"/>
                <w:szCs w:val="28"/>
                <w:highlight w:val="yellow"/>
              </w:rPr>
              <w:t>Итоговая контрольная работа</w:t>
            </w:r>
          </w:p>
        </w:tc>
        <w:tc>
          <w:tcPr>
            <w:tcW w:w="851" w:type="dxa"/>
          </w:tcPr>
          <w:p w:rsidR="00AB306E" w:rsidRPr="00F418FA" w:rsidRDefault="00AB306E" w:rsidP="00155A4B">
            <w:pPr>
              <w:jc w:val="center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КЗ</w:t>
            </w:r>
          </w:p>
        </w:tc>
        <w:tc>
          <w:tcPr>
            <w:tcW w:w="3969" w:type="dxa"/>
            <w:gridSpan w:val="2"/>
          </w:tcPr>
          <w:p w:rsidR="00AB306E" w:rsidRPr="00F418FA" w:rsidRDefault="00AB306E" w:rsidP="00016B43">
            <w:pPr>
              <w:rPr>
                <w:b/>
                <w:bCs/>
                <w:sz w:val="24"/>
                <w:szCs w:val="28"/>
              </w:rPr>
            </w:pPr>
            <w:r w:rsidRPr="00835051">
              <w:rPr>
                <w:b/>
                <w:sz w:val="24"/>
              </w:rPr>
              <w:t>Использовать</w:t>
            </w:r>
            <w:r w:rsidRPr="00835051">
              <w:rPr>
                <w:sz w:val="24"/>
              </w:rPr>
              <w:t xml:space="preserve"> разные приемы проверки правильности ответа</w:t>
            </w:r>
            <w:r>
              <w:rPr>
                <w:sz w:val="24"/>
              </w:rPr>
              <w:t>.</w:t>
            </w:r>
          </w:p>
        </w:tc>
        <w:tc>
          <w:tcPr>
            <w:tcW w:w="2835" w:type="dxa"/>
          </w:tcPr>
          <w:p w:rsidR="00AB306E" w:rsidRDefault="00AB306E" w:rsidP="00016B43">
            <w:pPr>
              <w:pStyle w:val="ae"/>
              <w:rPr>
                <w:sz w:val="24"/>
              </w:rPr>
            </w:pPr>
            <w:r w:rsidRPr="00F16E26">
              <w:rPr>
                <w:b/>
                <w:sz w:val="24"/>
              </w:rPr>
              <w:t>Знать</w:t>
            </w:r>
            <w:r w:rsidRPr="00F16E26">
              <w:rPr>
                <w:sz w:val="24"/>
              </w:rPr>
              <w:t xml:space="preserve"> виды углов. </w:t>
            </w:r>
          </w:p>
          <w:p w:rsidR="00AB306E" w:rsidRDefault="00AB306E" w:rsidP="00016B43">
            <w:pPr>
              <w:pStyle w:val="ae"/>
              <w:rPr>
                <w:sz w:val="24"/>
              </w:rPr>
            </w:pPr>
            <w:r w:rsidRPr="00F16E26">
              <w:rPr>
                <w:b/>
                <w:sz w:val="24"/>
              </w:rPr>
              <w:t>Уметь строить</w:t>
            </w:r>
            <w:r w:rsidRPr="00F16E26">
              <w:rPr>
                <w:sz w:val="24"/>
              </w:rPr>
              <w:t xml:space="preserve"> углы всех видов с помощью транспортира. </w:t>
            </w:r>
          </w:p>
          <w:p w:rsidR="00AB306E" w:rsidRPr="00F418FA" w:rsidRDefault="00AB306E" w:rsidP="00016B43">
            <w:pPr>
              <w:pStyle w:val="ae"/>
              <w:rPr>
                <w:b/>
                <w:bCs/>
              </w:rPr>
            </w:pPr>
            <w:r w:rsidRPr="00F16E26">
              <w:rPr>
                <w:b/>
                <w:sz w:val="24"/>
              </w:rPr>
              <w:t>Решать</w:t>
            </w:r>
            <w:r w:rsidRPr="00F16E26">
              <w:rPr>
                <w:sz w:val="24"/>
              </w:rPr>
              <w:t xml:space="preserve"> простейшие геометрические задачи.</w:t>
            </w:r>
          </w:p>
        </w:tc>
        <w:tc>
          <w:tcPr>
            <w:tcW w:w="3676" w:type="dxa"/>
          </w:tcPr>
          <w:p w:rsidR="00AB306E" w:rsidRPr="00F16E26" w:rsidRDefault="00AB306E" w:rsidP="00016B43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F16E26">
              <w:rPr>
                <w:sz w:val="24"/>
              </w:rPr>
              <w:t>понимают причины неуспеха и находят способы выхода из данной ситуации.</w:t>
            </w:r>
          </w:p>
          <w:p w:rsidR="00AB306E" w:rsidRPr="00F16E26" w:rsidRDefault="00AB306E" w:rsidP="00016B43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П: </w:t>
            </w:r>
            <w:r w:rsidRPr="00F16E26">
              <w:rPr>
                <w:sz w:val="24"/>
              </w:rPr>
              <w:t>делают предположения об информации, нужной для решения задач.</w:t>
            </w:r>
          </w:p>
          <w:p w:rsidR="00AB306E" w:rsidRPr="00F418FA" w:rsidRDefault="00AB306E" w:rsidP="00016B43">
            <w:pPr>
              <w:pStyle w:val="ae"/>
              <w:rPr>
                <w:b/>
                <w:bCs/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F16E26">
              <w:rPr>
                <w:sz w:val="24"/>
              </w:rPr>
              <w:t>умеют критично относиться к  своему мнению.</w:t>
            </w:r>
          </w:p>
        </w:tc>
      </w:tr>
      <w:tr w:rsidR="00AB306E" w:rsidRPr="00F418FA" w:rsidTr="007D7BE9">
        <w:tc>
          <w:tcPr>
            <w:tcW w:w="606" w:type="dxa"/>
          </w:tcPr>
          <w:p w:rsidR="00AB306E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169</w:t>
            </w:r>
          </w:p>
        </w:tc>
        <w:tc>
          <w:tcPr>
            <w:tcW w:w="567" w:type="dxa"/>
          </w:tcPr>
          <w:p w:rsidR="00AB306E" w:rsidRPr="00F418FA" w:rsidRDefault="00AB306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AB306E" w:rsidRPr="00F418FA" w:rsidRDefault="00AB306E" w:rsidP="00155A4B">
            <w:pPr>
              <w:snapToGrid w:val="0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Формулы.  Площадь прямоугольника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AB306E" w:rsidRPr="00F418FA" w:rsidRDefault="00AB306E" w:rsidP="00155A4B">
            <w:pPr>
              <w:jc w:val="center"/>
              <w:rPr>
                <w:b/>
                <w:bCs/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ППМ</w:t>
            </w:r>
          </w:p>
        </w:tc>
        <w:tc>
          <w:tcPr>
            <w:tcW w:w="3969" w:type="dxa"/>
            <w:gridSpan w:val="2"/>
          </w:tcPr>
          <w:p w:rsidR="00AB306E" w:rsidRDefault="00AB306E" w:rsidP="00155A4B">
            <w:pPr>
              <w:rPr>
                <w:sz w:val="24"/>
                <w:szCs w:val="28"/>
              </w:rPr>
            </w:pPr>
            <w:r w:rsidRPr="00AB306E">
              <w:rPr>
                <w:b/>
                <w:sz w:val="24"/>
                <w:szCs w:val="28"/>
              </w:rPr>
              <w:t xml:space="preserve">Вычислять </w:t>
            </w:r>
            <w:r w:rsidRPr="00F418FA">
              <w:rPr>
                <w:sz w:val="24"/>
                <w:szCs w:val="28"/>
              </w:rPr>
              <w:t xml:space="preserve">площади квадратов, прямоугольников и треугольников (в простейших случаях), используя формулы площади квадрата и прямоугольника. </w:t>
            </w:r>
          </w:p>
          <w:p w:rsidR="00AB306E" w:rsidRPr="00F418FA" w:rsidRDefault="00AB306E" w:rsidP="00155A4B">
            <w:pPr>
              <w:rPr>
                <w:sz w:val="24"/>
                <w:szCs w:val="28"/>
              </w:rPr>
            </w:pPr>
            <w:r w:rsidRPr="00AB306E">
              <w:rPr>
                <w:b/>
                <w:sz w:val="24"/>
                <w:szCs w:val="28"/>
              </w:rPr>
              <w:t>Выражать</w:t>
            </w:r>
            <w:r w:rsidRPr="00F418FA">
              <w:rPr>
                <w:sz w:val="24"/>
                <w:szCs w:val="28"/>
              </w:rPr>
              <w:t xml:space="preserve"> одни единицы измерения площади через другие.</w:t>
            </w:r>
          </w:p>
        </w:tc>
        <w:tc>
          <w:tcPr>
            <w:tcW w:w="2835" w:type="dxa"/>
          </w:tcPr>
          <w:p w:rsidR="00AB306E" w:rsidRPr="00F418FA" w:rsidRDefault="00AB306E" w:rsidP="00155A4B">
            <w:pPr>
              <w:rPr>
                <w:sz w:val="24"/>
                <w:szCs w:val="28"/>
              </w:rPr>
            </w:pPr>
            <w:r w:rsidRPr="00AB306E">
              <w:rPr>
                <w:b/>
                <w:sz w:val="24"/>
                <w:szCs w:val="28"/>
              </w:rPr>
              <w:t>Знать</w:t>
            </w:r>
            <w:r w:rsidRPr="00F418FA">
              <w:rPr>
                <w:sz w:val="24"/>
                <w:szCs w:val="28"/>
              </w:rPr>
              <w:t xml:space="preserve"> формулы площади прямоугольника и объема и площади поверхности прямоугольного параллелепипеда. </w:t>
            </w:r>
          </w:p>
          <w:p w:rsidR="00AB306E" w:rsidRPr="00F418FA" w:rsidRDefault="00AB306E" w:rsidP="00AB306E">
            <w:pPr>
              <w:rPr>
                <w:b/>
                <w:bCs/>
                <w:sz w:val="24"/>
                <w:szCs w:val="28"/>
              </w:rPr>
            </w:pPr>
            <w:r w:rsidRPr="00AB306E">
              <w:rPr>
                <w:b/>
                <w:sz w:val="24"/>
                <w:szCs w:val="28"/>
              </w:rPr>
              <w:t>Уметь применять</w:t>
            </w:r>
            <w:r w:rsidRPr="00F418FA">
              <w:rPr>
                <w:sz w:val="24"/>
                <w:szCs w:val="28"/>
              </w:rPr>
              <w:t xml:space="preserve"> знания при решении прикладных задач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676" w:type="dxa"/>
          </w:tcPr>
          <w:p w:rsidR="00AB306E" w:rsidRPr="00A02620" w:rsidRDefault="00AB306E" w:rsidP="00AB306E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A02620">
              <w:rPr>
                <w:sz w:val="24"/>
              </w:rPr>
              <w:t xml:space="preserve">работают по составленному плану, используют наряду с основными и дополнительные источники информации. </w:t>
            </w:r>
          </w:p>
          <w:p w:rsidR="00AB306E" w:rsidRPr="00A02620" w:rsidRDefault="00AB306E" w:rsidP="00AB306E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П: </w:t>
            </w:r>
            <w:r w:rsidRPr="00A02620">
              <w:rPr>
                <w:sz w:val="24"/>
              </w:rPr>
              <w:t>записывают выводы в виде правил.</w:t>
            </w:r>
          </w:p>
          <w:p w:rsidR="00AB306E" w:rsidRPr="00F418FA" w:rsidRDefault="00AB306E" w:rsidP="00AB306E">
            <w:pPr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A02620">
              <w:rPr>
                <w:sz w:val="24"/>
              </w:rPr>
              <w:t>умеют выска</w:t>
            </w:r>
            <w:r w:rsidRPr="00A02620">
              <w:rPr>
                <w:sz w:val="24"/>
              </w:rPr>
              <w:softHyphen/>
              <w:t>зывать свою точку зрения, оформ</w:t>
            </w:r>
            <w:r w:rsidRPr="00A02620">
              <w:rPr>
                <w:sz w:val="24"/>
              </w:rPr>
              <w:softHyphen/>
              <w:t>лять свои мысли в устной и пись</w:t>
            </w:r>
            <w:r w:rsidRPr="00A02620">
              <w:rPr>
                <w:sz w:val="24"/>
              </w:rPr>
              <w:softHyphen/>
              <w:t>менной речи.</w:t>
            </w:r>
          </w:p>
        </w:tc>
      </w:tr>
      <w:tr w:rsidR="00AB306E" w:rsidRPr="00F418FA" w:rsidTr="00016B43">
        <w:trPr>
          <w:trHeight w:val="1925"/>
        </w:trPr>
        <w:tc>
          <w:tcPr>
            <w:tcW w:w="606" w:type="dxa"/>
          </w:tcPr>
          <w:p w:rsidR="00AB306E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170</w:t>
            </w:r>
          </w:p>
        </w:tc>
        <w:tc>
          <w:tcPr>
            <w:tcW w:w="567" w:type="dxa"/>
          </w:tcPr>
          <w:p w:rsidR="00AB306E" w:rsidRPr="00F418FA" w:rsidRDefault="00AB306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AB306E" w:rsidRPr="00F418FA" w:rsidRDefault="00AB306E" w:rsidP="00155A4B">
            <w:pPr>
              <w:snapToGrid w:val="0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Объем прямоугольного параллелепипеда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AB306E" w:rsidRPr="00F418FA" w:rsidRDefault="00AB306E" w:rsidP="00155A4B">
            <w:pPr>
              <w:jc w:val="center"/>
              <w:rPr>
                <w:b/>
                <w:bCs/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ППМ</w:t>
            </w:r>
          </w:p>
        </w:tc>
        <w:tc>
          <w:tcPr>
            <w:tcW w:w="3969" w:type="dxa"/>
            <w:gridSpan w:val="2"/>
          </w:tcPr>
          <w:p w:rsidR="00AB306E" w:rsidRDefault="00AB306E" w:rsidP="00155A4B">
            <w:pPr>
              <w:rPr>
                <w:sz w:val="24"/>
                <w:szCs w:val="28"/>
              </w:rPr>
            </w:pPr>
            <w:r w:rsidRPr="00AB306E">
              <w:rPr>
                <w:b/>
                <w:sz w:val="24"/>
                <w:szCs w:val="28"/>
              </w:rPr>
              <w:t>Вычислять</w:t>
            </w:r>
            <w:r w:rsidRPr="00F418FA">
              <w:rPr>
                <w:sz w:val="24"/>
                <w:szCs w:val="28"/>
              </w:rPr>
              <w:t xml:space="preserve"> объем прямоугольного параллелепипеда и куба с помощью форму. </w:t>
            </w:r>
          </w:p>
          <w:p w:rsidR="00AB306E" w:rsidRPr="00F418FA" w:rsidRDefault="00AB306E" w:rsidP="00155A4B">
            <w:pPr>
              <w:rPr>
                <w:sz w:val="24"/>
                <w:szCs w:val="28"/>
              </w:rPr>
            </w:pPr>
            <w:r w:rsidRPr="00AB306E">
              <w:rPr>
                <w:b/>
                <w:sz w:val="24"/>
                <w:szCs w:val="28"/>
              </w:rPr>
              <w:t xml:space="preserve">Находить </w:t>
            </w:r>
            <w:r w:rsidRPr="00F418FA">
              <w:rPr>
                <w:sz w:val="24"/>
                <w:szCs w:val="28"/>
              </w:rPr>
              <w:t>площадь поверхности прямоугольного параллелепипеда и куба.</w:t>
            </w:r>
          </w:p>
        </w:tc>
        <w:tc>
          <w:tcPr>
            <w:tcW w:w="2835" w:type="dxa"/>
          </w:tcPr>
          <w:p w:rsidR="00AB306E" w:rsidRDefault="00AB306E" w:rsidP="00016B43">
            <w:pPr>
              <w:pStyle w:val="ae"/>
              <w:rPr>
                <w:sz w:val="24"/>
              </w:rPr>
            </w:pPr>
            <w:r w:rsidRPr="00D74E82">
              <w:rPr>
                <w:b/>
                <w:sz w:val="24"/>
              </w:rPr>
              <w:t>Переходить</w:t>
            </w:r>
            <w:r w:rsidRPr="00D74E82">
              <w:rPr>
                <w:sz w:val="24"/>
              </w:rPr>
              <w:t xml:space="preserve"> от  о</w:t>
            </w:r>
            <w:r>
              <w:rPr>
                <w:sz w:val="24"/>
              </w:rPr>
              <w:t>дних единиц измерения к другим.</w:t>
            </w:r>
          </w:p>
          <w:p w:rsidR="00AB306E" w:rsidRPr="00D74E82" w:rsidRDefault="00AB306E" w:rsidP="00016B43">
            <w:pPr>
              <w:pStyle w:val="ae"/>
              <w:rPr>
                <w:sz w:val="24"/>
                <w:szCs w:val="28"/>
              </w:rPr>
            </w:pPr>
            <w:r>
              <w:rPr>
                <w:sz w:val="24"/>
              </w:rPr>
              <w:t xml:space="preserve">Пошагово </w:t>
            </w:r>
            <w:r w:rsidRPr="00D74E82">
              <w:rPr>
                <w:b/>
                <w:sz w:val="24"/>
              </w:rPr>
              <w:t>контролировать</w:t>
            </w:r>
            <w:r w:rsidRPr="00D74E82">
              <w:rPr>
                <w:sz w:val="24"/>
              </w:rPr>
              <w:t xml:space="preserve"> правильность и полноту выполнения алгоритма арифметического действия.</w:t>
            </w:r>
          </w:p>
        </w:tc>
        <w:tc>
          <w:tcPr>
            <w:tcW w:w="3676" w:type="dxa"/>
          </w:tcPr>
          <w:p w:rsidR="00AB306E" w:rsidRPr="00EA0DB0" w:rsidRDefault="00AB306E" w:rsidP="00016B43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EA0DB0">
              <w:rPr>
                <w:sz w:val="24"/>
              </w:rPr>
              <w:t>определяют цель УД, осуществляют поиск  средств её достижения.</w:t>
            </w:r>
          </w:p>
          <w:p w:rsidR="00AB306E" w:rsidRPr="00EA0DB0" w:rsidRDefault="00AB306E" w:rsidP="00016B43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П: </w:t>
            </w:r>
            <w:r w:rsidRPr="00EA0DB0">
              <w:rPr>
                <w:sz w:val="24"/>
              </w:rPr>
              <w:t>передают содержание в сжатом или развёрнутом виде.</w:t>
            </w:r>
          </w:p>
          <w:p w:rsidR="00AB306E" w:rsidRPr="00F418FA" w:rsidRDefault="00AB306E" w:rsidP="00016B43">
            <w:pPr>
              <w:pStyle w:val="ae"/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EA0DB0">
              <w:rPr>
                <w:sz w:val="24"/>
              </w:rPr>
              <w:t>умеют слушать других; уважительно относиться к мнению других.</w:t>
            </w:r>
          </w:p>
        </w:tc>
      </w:tr>
      <w:tr w:rsidR="00AB306E" w:rsidRPr="00F418FA" w:rsidTr="007D7BE9">
        <w:tc>
          <w:tcPr>
            <w:tcW w:w="606" w:type="dxa"/>
          </w:tcPr>
          <w:p w:rsidR="00AB306E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171</w:t>
            </w:r>
          </w:p>
          <w:p w:rsidR="00502E40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  <w:p w:rsidR="00502E40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172</w:t>
            </w:r>
          </w:p>
        </w:tc>
        <w:tc>
          <w:tcPr>
            <w:tcW w:w="567" w:type="dxa"/>
          </w:tcPr>
          <w:p w:rsidR="00AB306E" w:rsidRPr="00F418FA" w:rsidRDefault="00AB306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AB306E" w:rsidRPr="00F418FA" w:rsidRDefault="00AB306E" w:rsidP="00155A4B">
            <w:pPr>
              <w:snapToGrid w:val="0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Сложение и вычитание смешанных чисел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AB306E" w:rsidRPr="00F418FA" w:rsidRDefault="00AB306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ППМ</w:t>
            </w:r>
          </w:p>
        </w:tc>
        <w:tc>
          <w:tcPr>
            <w:tcW w:w="3969" w:type="dxa"/>
            <w:gridSpan w:val="2"/>
          </w:tcPr>
          <w:p w:rsidR="00AB306E" w:rsidRPr="00AB306E" w:rsidRDefault="00AB306E" w:rsidP="00AB306E">
            <w:pPr>
              <w:pStyle w:val="ae"/>
              <w:rPr>
                <w:sz w:val="24"/>
              </w:rPr>
            </w:pPr>
            <w:r w:rsidRPr="00AB306E">
              <w:rPr>
                <w:b/>
                <w:sz w:val="24"/>
              </w:rPr>
              <w:t>Выполнять</w:t>
            </w:r>
            <w:r w:rsidRPr="00AB306E">
              <w:rPr>
                <w:sz w:val="24"/>
              </w:rPr>
              <w:t xml:space="preserve"> сложение смешанных чисел и вычит</w:t>
            </w:r>
            <w:r>
              <w:rPr>
                <w:sz w:val="24"/>
              </w:rPr>
              <w:t>ание смешанных чисел, у которых</w:t>
            </w:r>
            <w:r w:rsidRPr="00AB306E">
              <w:rPr>
                <w:sz w:val="24"/>
              </w:rPr>
              <w:t xml:space="preserve">, дробная часть </w:t>
            </w:r>
            <w:r w:rsidRPr="00AB306E">
              <w:rPr>
                <w:sz w:val="24"/>
              </w:rPr>
              <w:lastRenderedPageBreak/>
              <w:t xml:space="preserve">первого меньше дробной части второго или отсутствует вовсе. </w:t>
            </w:r>
          </w:p>
        </w:tc>
        <w:tc>
          <w:tcPr>
            <w:tcW w:w="2835" w:type="dxa"/>
          </w:tcPr>
          <w:p w:rsidR="00AB306E" w:rsidRPr="00AB306E" w:rsidRDefault="00AB306E" w:rsidP="00AB306E">
            <w:pPr>
              <w:pStyle w:val="ae"/>
              <w:rPr>
                <w:sz w:val="24"/>
              </w:rPr>
            </w:pPr>
            <w:r w:rsidRPr="00AB306E">
              <w:rPr>
                <w:b/>
                <w:sz w:val="24"/>
              </w:rPr>
              <w:lastRenderedPageBreak/>
              <w:t xml:space="preserve">Знать </w:t>
            </w:r>
            <w:r w:rsidRPr="00AB306E">
              <w:rPr>
                <w:sz w:val="24"/>
              </w:rPr>
              <w:t xml:space="preserve">правила сложения и вычитания смешанных чисел и </w:t>
            </w:r>
            <w:r w:rsidRPr="00AB306E">
              <w:rPr>
                <w:b/>
                <w:sz w:val="24"/>
              </w:rPr>
              <w:t xml:space="preserve">уметь </w:t>
            </w:r>
            <w:r w:rsidRPr="00AB306E">
              <w:rPr>
                <w:b/>
                <w:sz w:val="24"/>
              </w:rPr>
              <w:lastRenderedPageBreak/>
              <w:t>применять</w:t>
            </w:r>
            <w:r w:rsidRPr="00AB306E">
              <w:rPr>
                <w:sz w:val="24"/>
              </w:rPr>
              <w:t xml:space="preserve"> их на практике. </w:t>
            </w:r>
          </w:p>
          <w:p w:rsidR="00AB306E" w:rsidRPr="00AB306E" w:rsidRDefault="00AB306E" w:rsidP="00AB306E">
            <w:pPr>
              <w:pStyle w:val="ae"/>
              <w:rPr>
                <w:b/>
                <w:bCs/>
                <w:sz w:val="24"/>
              </w:rPr>
            </w:pPr>
          </w:p>
        </w:tc>
        <w:tc>
          <w:tcPr>
            <w:tcW w:w="3676" w:type="dxa"/>
          </w:tcPr>
          <w:p w:rsidR="00AB306E" w:rsidRPr="008C4D26" w:rsidRDefault="00AB306E" w:rsidP="00AB306E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Р: </w:t>
            </w:r>
            <w:r w:rsidRPr="008C4D26">
              <w:rPr>
                <w:sz w:val="24"/>
              </w:rPr>
              <w:t>работают по составленному плану, используют основные и дополнительные средства.</w:t>
            </w:r>
          </w:p>
          <w:p w:rsidR="00AB306E" w:rsidRPr="008C4D26" w:rsidRDefault="00AB306E" w:rsidP="00AB306E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lastRenderedPageBreak/>
              <w:t xml:space="preserve">П: </w:t>
            </w:r>
            <w:r w:rsidRPr="008C4D26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AB306E" w:rsidRPr="00F418FA" w:rsidRDefault="00AB306E" w:rsidP="00AB306E">
            <w:pPr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8C4D26">
              <w:rPr>
                <w:sz w:val="24"/>
              </w:rPr>
              <w:t>умеют  отстаивать  свою точку зрения, аргументируя ее, подтверждая фактами.</w:t>
            </w:r>
          </w:p>
        </w:tc>
      </w:tr>
      <w:tr w:rsidR="00AB306E" w:rsidRPr="00F418FA" w:rsidTr="007D7BE9">
        <w:tc>
          <w:tcPr>
            <w:tcW w:w="606" w:type="dxa"/>
          </w:tcPr>
          <w:p w:rsidR="00AB306E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173</w:t>
            </w:r>
          </w:p>
          <w:p w:rsidR="00502E40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  <w:p w:rsidR="00502E40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174</w:t>
            </w:r>
          </w:p>
        </w:tc>
        <w:tc>
          <w:tcPr>
            <w:tcW w:w="567" w:type="dxa"/>
          </w:tcPr>
          <w:p w:rsidR="00AB306E" w:rsidRPr="00F418FA" w:rsidRDefault="00AB306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AB306E" w:rsidRPr="00F418FA" w:rsidRDefault="00AB306E" w:rsidP="00155A4B">
            <w:pPr>
              <w:snapToGrid w:val="0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 xml:space="preserve"> Действия с  десятичными дробями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AB306E" w:rsidRPr="00F418FA" w:rsidRDefault="00AB306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ППМ</w:t>
            </w:r>
          </w:p>
        </w:tc>
        <w:tc>
          <w:tcPr>
            <w:tcW w:w="3969" w:type="dxa"/>
            <w:gridSpan w:val="2"/>
          </w:tcPr>
          <w:p w:rsidR="00AB306E" w:rsidRDefault="00AB306E" w:rsidP="00AB306E">
            <w:pPr>
              <w:rPr>
                <w:sz w:val="24"/>
                <w:szCs w:val="28"/>
              </w:rPr>
            </w:pPr>
            <w:r w:rsidRPr="00AB306E">
              <w:rPr>
                <w:b/>
                <w:sz w:val="24"/>
                <w:szCs w:val="28"/>
              </w:rPr>
              <w:t>Складывать, вычитать, умножать и делить</w:t>
            </w:r>
            <w:r w:rsidRPr="00F418FA">
              <w:rPr>
                <w:sz w:val="24"/>
                <w:szCs w:val="28"/>
              </w:rPr>
              <w:t xml:space="preserve"> десятичные дроби. </w:t>
            </w:r>
          </w:p>
          <w:p w:rsidR="00AB306E" w:rsidRDefault="00AB306E" w:rsidP="00AB306E">
            <w:pPr>
              <w:rPr>
                <w:sz w:val="24"/>
                <w:szCs w:val="28"/>
              </w:rPr>
            </w:pPr>
            <w:r w:rsidRPr="00AB306E">
              <w:rPr>
                <w:b/>
                <w:sz w:val="24"/>
                <w:szCs w:val="28"/>
              </w:rPr>
              <w:t>Решать</w:t>
            </w:r>
            <w:r w:rsidRPr="00F418FA">
              <w:rPr>
                <w:sz w:val="24"/>
                <w:szCs w:val="28"/>
              </w:rPr>
              <w:t xml:space="preserve"> примеры в несколько </w:t>
            </w:r>
            <w:r>
              <w:rPr>
                <w:sz w:val="24"/>
                <w:szCs w:val="28"/>
              </w:rPr>
              <w:t>действий.</w:t>
            </w:r>
          </w:p>
          <w:p w:rsidR="00AB306E" w:rsidRPr="00F418FA" w:rsidRDefault="00AB306E" w:rsidP="00155A4B">
            <w:pPr>
              <w:jc w:val="both"/>
              <w:rPr>
                <w:sz w:val="24"/>
                <w:szCs w:val="28"/>
              </w:rPr>
            </w:pPr>
            <w:r w:rsidRPr="00AB306E">
              <w:rPr>
                <w:b/>
                <w:sz w:val="24"/>
                <w:szCs w:val="28"/>
              </w:rPr>
              <w:t>Решать</w:t>
            </w:r>
            <w:r w:rsidRPr="00F418FA">
              <w:rPr>
                <w:sz w:val="24"/>
                <w:szCs w:val="28"/>
              </w:rPr>
              <w:t xml:space="preserve"> уравнения с десятичными дробями.  </w:t>
            </w:r>
          </w:p>
        </w:tc>
        <w:tc>
          <w:tcPr>
            <w:tcW w:w="2835" w:type="dxa"/>
          </w:tcPr>
          <w:p w:rsidR="00AB306E" w:rsidRPr="00F418FA" w:rsidRDefault="00AB306E" w:rsidP="00155A4B">
            <w:pPr>
              <w:rPr>
                <w:sz w:val="24"/>
                <w:szCs w:val="28"/>
              </w:rPr>
            </w:pPr>
            <w:r w:rsidRPr="00AB306E">
              <w:rPr>
                <w:b/>
                <w:sz w:val="24"/>
                <w:szCs w:val="28"/>
              </w:rPr>
              <w:t>Знать</w:t>
            </w:r>
            <w:r w:rsidRPr="00F418FA">
              <w:rPr>
                <w:sz w:val="24"/>
                <w:szCs w:val="28"/>
              </w:rPr>
              <w:t xml:space="preserve"> правила сложения,  вычитания,  умножения и деления  десятичных дробей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676" w:type="dxa"/>
          </w:tcPr>
          <w:p w:rsidR="00787EAB" w:rsidRPr="008C6A89" w:rsidRDefault="00787EAB" w:rsidP="00787EAB">
            <w:pPr>
              <w:pStyle w:val="ae"/>
              <w:rPr>
                <w:sz w:val="24"/>
              </w:rPr>
            </w:pPr>
            <w:r>
              <w:rPr>
                <w:b/>
                <w:sz w:val="24"/>
              </w:rPr>
              <w:t xml:space="preserve">Р: </w:t>
            </w:r>
            <w:r w:rsidRPr="008C6A89">
              <w:rPr>
                <w:sz w:val="24"/>
              </w:rPr>
              <w:t>составляют план выполнения заданий совместно с учителем.</w:t>
            </w:r>
          </w:p>
          <w:p w:rsidR="00787EAB" w:rsidRPr="008C6A89" w:rsidRDefault="00787EAB" w:rsidP="00787EAB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8C6A89">
              <w:rPr>
                <w:bCs/>
                <w:iCs/>
                <w:sz w:val="24"/>
              </w:rPr>
              <w:t>делают предположения об информации, необходимой для решения задания.</w:t>
            </w:r>
          </w:p>
          <w:p w:rsidR="00AB306E" w:rsidRPr="00F418FA" w:rsidRDefault="00787EAB" w:rsidP="00787EAB">
            <w:pPr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8C6A89">
              <w:rPr>
                <w:sz w:val="24"/>
              </w:rPr>
              <w:t>умеют взглянуть на ситуацию с иной позиции и договориться с людьми иных позиций.</w:t>
            </w:r>
          </w:p>
        </w:tc>
      </w:tr>
      <w:tr w:rsidR="00AB306E" w:rsidRPr="00F418FA" w:rsidTr="007D7BE9">
        <w:tc>
          <w:tcPr>
            <w:tcW w:w="606" w:type="dxa"/>
          </w:tcPr>
          <w:p w:rsidR="00AB306E" w:rsidRPr="00F418FA" w:rsidRDefault="00502E40" w:rsidP="00155A4B">
            <w:pPr>
              <w:ind w:right="-108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175</w:t>
            </w:r>
          </w:p>
        </w:tc>
        <w:tc>
          <w:tcPr>
            <w:tcW w:w="567" w:type="dxa"/>
          </w:tcPr>
          <w:p w:rsidR="00AB306E" w:rsidRPr="00F418FA" w:rsidRDefault="00AB306E" w:rsidP="00155A4B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976" w:type="dxa"/>
          </w:tcPr>
          <w:p w:rsidR="00AB306E" w:rsidRPr="00F418FA" w:rsidRDefault="00AB306E" w:rsidP="00155A4B">
            <w:pPr>
              <w:snapToGrid w:val="0"/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Построение углов. Транспортир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851" w:type="dxa"/>
          </w:tcPr>
          <w:p w:rsidR="00AB306E" w:rsidRPr="00F418FA" w:rsidRDefault="00AB306E" w:rsidP="00155A4B">
            <w:pPr>
              <w:rPr>
                <w:sz w:val="24"/>
                <w:szCs w:val="28"/>
              </w:rPr>
            </w:pPr>
            <w:r w:rsidRPr="00F418FA">
              <w:rPr>
                <w:sz w:val="24"/>
                <w:szCs w:val="28"/>
              </w:rPr>
              <w:t>ППМ</w:t>
            </w:r>
          </w:p>
        </w:tc>
        <w:tc>
          <w:tcPr>
            <w:tcW w:w="3969" w:type="dxa"/>
            <w:gridSpan w:val="2"/>
          </w:tcPr>
          <w:p w:rsidR="00787EAB" w:rsidRDefault="00AB306E" w:rsidP="00155A4B">
            <w:pPr>
              <w:rPr>
                <w:sz w:val="24"/>
                <w:szCs w:val="28"/>
              </w:rPr>
            </w:pPr>
            <w:r w:rsidRPr="00787EAB">
              <w:rPr>
                <w:b/>
                <w:sz w:val="24"/>
                <w:szCs w:val="28"/>
              </w:rPr>
              <w:t>Измерять</w:t>
            </w:r>
            <w:r w:rsidRPr="00F418FA">
              <w:rPr>
                <w:sz w:val="24"/>
                <w:szCs w:val="28"/>
              </w:rPr>
              <w:t xml:space="preserve">  и </w:t>
            </w:r>
            <w:r w:rsidRPr="00787EAB">
              <w:rPr>
                <w:b/>
                <w:sz w:val="24"/>
                <w:szCs w:val="28"/>
              </w:rPr>
              <w:t>строить</w:t>
            </w:r>
            <w:r w:rsidRPr="00F418FA">
              <w:rPr>
                <w:sz w:val="24"/>
                <w:szCs w:val="28"/>
              </w:rPr>
              <w:t xml:space="preserve"> углы с помощью транспортира. </w:t>
            </w:r>
          </w:p>
          <w:p w:rsidR="00AB306E" w:rsidRPr="00F418FA" w:rsidRDefault="00AB306E" w:rsidP="00155A4B">
            <w:pPr>
              <w:rPr>
                <w:sz w:val="24"/>
                <w:szCs w:val="28"/>
              </w:rPr>
            </w:pPr>
            <w:r w:rsidRPr="00787EAB">
              <w:rPr>
                <w:b/>
                <w:sz w:val="24"/>
                <w:szCs w:val="28"/>
              </w:rPr>
              <w:t>Решать</w:t>
            </w:r>
            <w:r w:rsidRPr="00F418FA">
              <w:rPr>
                <w:sz w:val="24"/>
                <w:szCs w:val="28"/>
              </w:rPr>
              <w:t xml:space="preserve"> простейшие геометрические задачи.</w:t>
            </w:r>
          </w:p>
        </w:tc>
        <w:tc>
          <w:tcPr>
            <w:tcW w:w="2835" w:type="dxa"/>
          </w:tcPr>
          <w:p w:rsidR="00787EAB" w:rsidRDefault="00AB306E" w:rsidP="00155A4B">
            <w:pPr>
              <w:rPr>
                <w:sz w:val="24"/>
                <w:szCs w:val="28"/>
              </w:rPr>
            </w:pPr>
            <w:r w:rsidRPr="00787EAB">
              <w:rPr>
                <w:b/>
                <w:sz w:val="24"/>
                <w:szCs w:val="28"/>
              </w:rPr>
              <w:t>Знать</w:t>
            </w:r>
            <w:r w:rsidRPr="00F418FA">
              <w:rPr>
                <w:sz w:val="24"/>
                <w:szCs w:val="28"/>
              </w:rPr>
              <w:t xml:space="preserve"> виды углов. </w:t>
            </w:r>
          </w:p>
          <w:p w:rsidR="00787EAB" w:rsidRDefault="00AB306E" w:rsidP="00155A4B">
            <w:pPr>
              <w:rPr>
                <w:sz w:val="24"/>
                <w:szCs w:val="28"/>
              </w:rPr>
            </w:pPr>
            <w:r w:rsidRPr="00787EAB">
              <w:rPr>
                <w:b/>
                <w:sz w:val="24"/>
                <w:szCs w:val="28"/>
              </w:rPr>
              <w:t>Уметь строить</w:t>
            </w:r>
            <w:r w:rsidRPr="00F418FA">
              <w:rPr>
                <w:sz w:val="24"/>
                <w:szCs w:val="28"/>
              </w:rPr>
              <w:t xml:space="preserve"> углы всех видов с помощью транспортира. </w:t>
            </w:r>
          </w:p>
          <w:p w:rsidR="00AB306E" w:rsidRPr="00F418FA" w:rsidRDefault="00AB306E" w:rsidP="00155A4B">
            <w:pPr>
              <w:rPr>
                <w:b/>
                <w:bCs/>
                <w:sz w:val="24"/>
                <w:szCs w:val="28"/>
              </w:rPr>
            </w:pPr>
            <w:r w:rsidRPr="00787EAB">
              <w:rPr>
                <w:b/>
                <w:sz w:val="24"/>
                <w:szCs w:val="28"/>
              </w:rPr>
              <w:t>Решать</w:t>
            </w:r>
            <w:r w:rsidRPr="00F418FA">
              <w:rPr>
                <w:sz w:val="24"/>
                <w:szCs w:val="28"/>
              </w:rPr>
              <w:t xml:space="preserve"> простейшие геометрические задачи.</w:t>
            </w:r>
          </w:p>
        </w:tc>
        <w:tc>
          <w:tcPr>
            <w:tcW w:w="3676" w:type="dxa"/>
          </w:tcPr>
          <w:p w:rsidR="00787EAB" w:rsidRPr="004E4CFF" w:rsidRDefault="00787EAB" w:rsidP="00787EAB">
            <w:pPr>
              <w:pStyle w:val="ae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: </w:t>
            </w:r>
            <w:r w:rsidRPr="004E4CFF">
              <w:rPr>
                <w:sz w:val="24"/>
              </w:rPr>
              <w:t>определяют цель учебной деятельности, осуществляют поиск  средств ее достижения.</w:t>
            </w:r>
          </w:p>
          <w:p w:rsidR="00787EAB" w:rsidRPr="004E4CFF" w:rsidRDefault="00787EAB" w:rsidP="00787EAB">
            <w:pPr>
              <w:pStyle w:val="ae"/>
              <w:rPr>
                <w:bCs/>
                <w:i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П: </w:t>
            </w:r>
            <w:r w:rsidRPr="004E4CFF">
              <w:rPr>
                <w:bCs/>
                <w:iCs/>
                <w:sz w:val="24"/>
              </w:rPr>
              <w:t>передают содержание в сжатом или развернутом виде.</w:t>
            </w:r>
          </w:p>
          <w:p w:rsidR="00AB306E" w:rsidRPr="00F418FA" w:rsidRDefault="00787EAB" w:rsidP="00787EAB">
            <w:pPr>
              <w:rPr>
                <w:sz w:val="24"/>
                <w:szCs w:val="28"/>
              </w:rPr>
            </w:pPr>
            <w:r>
              <w:rPr>
                <w:b/>
                <w:sz w:val="24"/>
              </w:rPr>
              <w:t xml:space="preserve">К: </w:t>
            </w:r>
            <w:r w:rsidRPr="004E4CFF">
              <w:rPr>
                <w:sz w:val="24"/>
              </w:rPr>
              <w:t>умеют оформлять свои мысли в устной и письменной речи с учетом речевых ситуаций.</w:t>
            </w:r>
          </w:p>
        </w:tc>
      </w:tr>
    </w:tbl>
    <w:p w:rsidR="00835051" w:rsidRDefault="00835051" w:rsidP="00CF7437">
      <w:pPr>
        <w:rPr>
          <w:rFonts w:ascii="Times New Roman" w:hAnsi="Times New Roman" w:cs="Times New Roman"/>
          <w:sz w:val="24"/>
          <w:szCs w:val="28"/>
        </w:rPr>
      </w:pPr>
    </w:p>
    <w:p w:rsidR="00835051" w:rsidRDefault="00835051" w:rsidP="00CF7437">
      <w:pPr>
        <w:rPr>
          <w:rFonts w:ascii="Times New Roman" w:hAnsi="Times New Roman" w:cs="Times New Roman"/>
          <w:sz w:val="24"/>
          <w:szCs w:val="28"/>
        </w:rPr>
      </w:pPr>
    </w:p>
    <w:p w:rsidR="000F0974" w:rsidRPr="00F418FA" w:rsidRDefault="000F0974" w:rsidP="00CF7437">
      <w:pPr>
        <w:rPr>
          <w:rFonts w:ascii="Times New Roman" w:hAnsi="Times New Roman" w:cs="Times New Roman"/>
          <w:sz w:val="24"/>
          <w:szCs w:val="28"/>
        </w:rPr>
      </w:pPr>
    </w:p>
    <w:p w:rsidR="000B1AE8" w:rsidRPr="003167D2" w:rsidRDefault="000B1AE8" w:rsidP="000B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7D2">
        <w:rPr>
          <w:rFonts w:ascii="Times New Roman" w:hAnsi="Times New Roman" w:cs="Times New Roman"/>
          <w:b/>
          <w:bCs/>
          <w:sz w:val="24"/>
          <w:szCs w:val="24"/>
        </w:rPr>
        <w:t>Количество контрольных и проверочных работ</w:t>
      </w:r>
    </w:p>
    <w:p w:rsidR="000B1AE8" w:rsidRPr="003167D2" w:rsidRDefault="000B1AE8" w:rsidP="000B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51"/>
        <w:tblW w:w="11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66"/>
        <w:gridCol w:w="1842"/>
        <w:gridCol w:w="2127"/>
        <w:gridCol w:w="2035"/>
        <w:gridCol w:w="1984"/>
        <w:gridCol w:w="2410"/>
      </w:tblGrid>
      <w:tr w:rsidR="000B1AE8" w:rsidRPr="003167D2" w:rsidTr="000B1AE8">
        <w:trPr>
          <w:trHeight w:val="67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0B1AE8" w:rsidRPr="003167D2" w:rsidRDefault="000B1AE8" w:rsidP="000B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0B1AE8" w:rsidRPr="003167D2" w:rsidRDefault="000B1AE8" w:rsidP="000B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Default="000B1AE8" w:rsidP="000B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Самостоятельные</w:t>
            </w:r>
          </w:p>
          <w:p w:rsidR="000B1AE8" w:rsidRPr="003167D2" w:rsidRDefault="000B1AE8" w:rsidP="000B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>Проверочные</w:t>
            </w:r>
          </w:p>
          <w:p w:rsidR="000B1AE8" w:rsidRPr="003167D2" w:rsidRDefault="000B1AE8" w:rsidP="000B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Административные</w:t>
            </w:r>
          </w:p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0B1AE8" w:rsidRPr="003167D2" w:rsidTr="000B1AE8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1</w:t>
            </w:r>
          </w:p>
        </w:tc>
      </w:tr>
      <w:tr w:rsidR="000B1AE8" w:rsidRPr="003167D2" w:rsidTr="000B1AE8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1</w:t>
            </w:r>
          </w:p>
        </w:tc>
      </w:tr>
      <w:tr w:rsidR="000B1AE8" w:rsidRPr="003167D2" w:rsidTr="000B1AE8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1AE8" w:rsidRPr="003167D2" w:rsidTr="000B1AE8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>1</w:t>
            </w:r>
          </w:p>
        </w:tc>
      </w:tr>
      <w:tr w:rsidR="000B1AE8" w:rsidRPr="003167D2" w:rsidTr="000B1AE8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7D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AE8" w:rsidRPr="003167D2" w:rsidRDefault="000B1AE8" w:rsidP="000B1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0F0974" w:rsidRPr="00F418FA" w:rsidRDefault="000F0974" w:rsidP="00CF7437">
      <w:pPr>
        <w:rPr>
          <w:rFonts w:ascii="Times New Roman" w:hAnsi="Times New Roman" w:cs="Times New Roman"/>
          <w:sz w:val="24"/>
          <w:szCs w:val="28"/>
        </w:rPr>
      </w:pPr>
    </w:p>
    <w:p w:rsidR="00CF7437" w:rsidRPr="00F418FA" w:rsidRDefault="00CF7437" w:rsidP="00CF7437">
      <w:pPr>
        <w:rPr>
          <w:rFonts w:ascii="Times New Roman" w:hAnsi="Times New Roman" w:cs="Times New Roman"/>
          <w:sz w:val="24"/>
          <w:szCs w:val="28"/>
        </w:rPr>
      </w:pPr>
    </w:p>
    <w:p w:rsidR="00CF7437" w:rsidRPr="00F418FA" w:rsidRDefault="00CF7437" w:rsidP="00CF7437">
      <w:pPr>
        <w:rPr>
          <w:rFonts w:ascii="Times New Roman" w:hAnsi="Times New Roman" w:cs="Times New Roman"/>
          <w:sz w:val="24"/>
          <w:szCs w:val="28"/>
        </w:rPr>
      </w:pPr>
    </w:p>
    <w:p w:rsidR="000B1AE8" w:rsidRDefault="000B1AE8" w:rsidP="00CF7437">
      <w:pPr>
        <w:rPr>
          <w:rFonts w:ascii="Times New Roman" w:hAnsi="Times New Roman" w:cs="Times New Roman"/>
          <w:b/>
          <w:sz w:val="28"/>
          <w:szCs w:val="28"/>
        </w:rPr>
      </w:pPr>
    </w:p>
    <w:p w:rsidR="000B1AE8" w:rsidRDefault="000B1AE8" w:rsidP="00CF7437">
      <w:pPr>
        <w:rPr>
          <w:rFonts w:ascii="Times New Roman" w:hAnsi="Times New Roman" w:cs="Times New Roman"/>
          <w:b/>
          <w:sz w:val="28"/>
          <w:szCs w:val="28"/>
        </w:rPr>
      </w:pPr>
    </w:p>
    <w:p w:rsidR="000B1AE8" w:rsidRDefault="000B1AE8" w:rsidP="00CF7437">
      <w:pPr>
        <w:rPr>
          <w:rFonts w:ascii="Times New Roman" w:hAnsi="Times New Roman" w:cs="Times New Roman"/>
          <w:b/>
          <w:sz w:val="28"/>
          <w:szCs w:val="28"/>
        </w:rPr>
      </w:pPr>
    </w:p>
    <w:p w:rsidR="000B1AE8" w:rsidRDefault="000B1AE8" w:rsidP="00CF7437">
      <w:pPr>
        <w:rPr>
          <w:rFonts w:ascii="Times New Roman" w:hAnsi="Times New Roman" w:cs="Times New Roman"/>
          <w:b/>
          <w:sz w:val="28"/>
          <w:szCs w:val="28"/>
        </w:rPr>
      </w:pPr>
    </w:p>
    <w:p w:rsidR="000B1AE8" w:rsidRDefault="000B1AE8" w:rsidP="00CF7437">
      <w:pPr>
        <w:rPr>
          <w:rFonts w:ascii="Times New Roman" w:hAnsi="Times New Roman" w:cs="Times New Roman"/>
          <w:b/>
          <w:sz w:val="28"/>
          <w:szCs w:val="28"/>
        </w:rPr>
      </w:pPr>
    </w:p>
    <w:p w:rsidR="000B1AE8" w:rsidRDefault="000B1AE8" w:rsidP="00CF7437">
      <w:pPr>
        <w:rPr>
          <w:rFonts w:ascii="Times New Roman" w:hAnsi="Times New Roman" w:cs="Times New Roman"/>
          <w:b/>
          <w:sz w:val="28"/>
          <w:szCs w:val="28"/>
        </w:rPr>
      </w:pPr>
    </w:p>
    <w:p w:rsidR="000B1AE8" w:rsidRDefault="00CF7437" w:rsidP="00CF7437">
      <w:pPr>
        <w:rPr>
          <w:rFonts w:ascii="Times New Roman" w:hAnsi="Times New Roman" w:cs="Times New Roman"/>
          <w:b/>
          <w:sz w:val="28"/>
          <w:szCs w:val="28"/>
        </w:rPr>
      </w:pPr>
      <w:r w:rsidRPr="00F418FA">
        <w:rPr>
          <w:rFonts w:ascii="Times New Roman" w:hAnsi="Times New Roman" w:cs="Times New Roman"/>
          <w:b/>
          <w:sz w:val="28"/>
          <w:szCs w:val="28"/>
        </w:rPr>
        <w:t xml:space="preserve">Условные обозначения: </w:t>
      </w:r>
    </w:p>
    <w:p w:rsidR="007D2549" w:rsidRPr="00F418FA" w:rsidRDefault="00CF7437" w:rsidP="00CF7437">
      <w:pPr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 xml:space="preserve">ИНМ – изучение нового материала                                                </w:t>
      </w:r>
    </w:p>
    <w:p w:rsidR="00CF7437" w:rsidRPr="00F418FA" w:rsidRDefault="00CF7437" w:rsidP="00CF7437">
      <w:pPr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>ППМ – повторение пройденного материала</w:t>
      </w:r>
    </w:p>
    <w:p w:rsidR="007D2549" w:rsidRPr="00F418FA" w:rsidRDefault="00CF7437" w:rsidP="00CF7437">
      <w:pPr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 xml:space="preserve">ЗНЗ – закрепление новых знаний                                                   </w:t>
      </w:r>
    </w:p>
    <w:p w:rsidR="00CF7437" w:rsidRPr="00F418FA" w:rsidRDefault="00CF7437" w:rsidP="00CF7437">
      <w:pPr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>КУ – комбинированный урок</w:t>
      </w:r>
    </w:p>
    <w:p w:rsidR="007D2549" w:rsidRPr="00F418FA" w:rsidRDefault="00CF7437" w:rsidP="00CF7437">
      <w:pPr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 xml:space="preserve">УКПЗ – урок комплексного применения знаний                          </w:t>
      </w:r>
    </w:p>
    <w:p w:rsidR="00CF7437" w:rsidRPr="00F418FA" w:rsidRDefault="00CF7437" w:rsidP="00CF7437">
      <w:pPr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>КЗ – контроль знаний</w:t>
      </w:r>
    </w:p>
    <w:p w:rsidR="00CF7437" w:rsidRPr="00F418FA" w:rsidRDefault="00CF7437" w:rsidP="00CF7437">
      <w:pPr>
        <w:rPr>
          <w:rFonts w:ascii="Times New Roman" w:hAnsi="Times New Roman" w:cs="Times New Roman"/>
          <w:sz w:val="28"/>
          <w:szCs w:val="28"/>
        </w:rPr>
      </w:pPr>
    </w:p>
    <w:p w:rsidR="00CF7437" w:rsidRPr="00F418FA" w:rsidRDefault="00CF7437" w:rsidP="00CF7437"/>
    <w:p w:rsidR="00981010" w:rsidRPr="00F418FA" w:rsidRDefault="00981010" w:rsidP="009810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8FA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обеспечение.</w:t>
      </w:r>
    </w:p>
    <w:p w:rsidR="00981010" w:rsidRPr="00F418FA" w:rsidRDefault="00981010" w:rsidP="00981010">
      <w:pPr>
        <w:rPr>
          <w:rFonts w:ascii="Times New Roman" w:hAnsi="Times New Roman" w:cs="Times New Roman"/>
        </w:rPr>
      </w:pPr>
    </w:p>
    <w:p w:rsidR="00981010" w:rsidRPr="00F418FA" w:rsidRDefault="00981010" w:rsidP="00981010">
      <w:pPr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 xml:space="preserve">Примерной программы  по учебным предметам «Стандарты второго поколения. Математика 5 – 9 класс» </w:t>
      </w:r>
      <w:r w:rsidRPr="00F418FA">
        <w:rPr>
          <w:rFonts w:ascii="Times New Roman" w:hAnsi="Times New Roman" w:cs="Times New Roman"/>
          <w:bCs/>
          <w:sz w:val="28"/>
          <w:szCs w:val="28"/>
        </w:rPr>
        <w:t xml:space="preserve"> – М.: Просвещение,  </w:t>
      </w:r>
      <w:smartTag w:uri="urn:schemas-microsoft-com:office:smarttags" w:element="metricconverter">
        <w:smartTagPr>
          <w:attr w:name="ProductID" w:val="2011 г"/>
        </w:smartTagPr>
        <w:r w:rsidRPr="00F418FA">
          <w:rPr>
            <w:rFonts w:ascii="Times New Roman" w:hAnsi="Times New Roman" w:cs="Times New Roman"/>
            <w:bCs/>
            <w:sz w:val="28"/>
            <w:szCs w:val="28"/>
          </w:rPr>
          <w:t>2011 г</w:t>
        </w:r>
      </w:smartTag>
      <w:r w:rsidRPr="00F418FA">
        <w:rPr>
          <w:rFonts w:ascii="Times New Roman" w:hAnsi="Times New Roman" w:cs="Times New Roman"/>
          <w:bCs/>
          <w:sz w:val="28"/>
          <w:szCs w:val="28"/>
        </w:rPr>
        <w:t>.</w:t>
      </w:r>
    </w:p>
    <w:p w:rsidR="00981010" w:rsidRPr="00F418FA" w:rsidRDefault="00981010" w:rsidP="00981010">
      <w:pPr>
        <w:tabs>
          <w:tab w:val="num" w:pos="0"/>
        </w:tabs>
        <w:ind w:left="360" w:hanging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010" w:rsidRPr="00F418FA" w:rsidRDefault="00981010" w:rsidP="00981010">
      <w:pPr>
        <w:tabs>
          <w:tab w:val="num" w:pos="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bCs/>
          <w:sz w:val="28"/>
          <w:szCs w:val="28"/>
        </w:rPr>
        <w:t xml:space="preserve">2. «Математика. Сборник рабочих программ 5 – 6 классы», </w:t>
      </w:r>
      <w:r w:rsidRPr="00F418FA">
        <w:rPr>
          <w:rFonts w:ascii="Times New Roman" w:hAnsi="Times New Roman" w:cs="Times New Roman"/>
          <w:sz w:val="28"/>
          <w:szCs w:val="28"/>
        </w:rPr>
        <w:t xml:space="preserve">- М.Просвещение, 2011. Составитель Т. А. </w:t>
      </w:r>
      <w:proofErr w:type="spellStart"/>
      <w:r w:rsidRPr="00F418FA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F418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1010" w:rsidRPr="00F418FA" w:rsidRDefault="00981010" w:rsidP="0098101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 xml:space="preserve">Математика 5. Учебник для общеобразовательных учреждений. Авторы:  </w:t>
      </w:r>
      <w:proofErr w:type="spellStart"/>
      <w:r w:rsidRPr="00F418FA">
        <w:rPr>
          <w:rFonts w:ascii="Times New Roman" w:hAnsi="Times New Roman" w:cs="Times New Roman"/>
          <w:sz w:val="28"/>
          <w:szCs w:val="28"/>
        </w:rPr>
        <w:t>Н.Я.Виленкин</w:t>
      </w:r>
      <w:proofErr w:type="spellEnd"/>
      <w:r w:rsidRPr="00F418FA">
        <w:rPr>
          <w:rFonts w:ascii="Times New Roman" w:hAnsi="Times New Roman" w:cs="Times New Roman"/>
          <w:sz w:val="28"/>
          <w:szCs w:val="28"/>
        </w:rPr>
        <w:t xml:space="preserve">, В.И. Жохов, </w:t>
      </w:r>
      <w:proofErr w:type="spellStart"/>
      <w:r w:rsidRPr="00F418FA">
        <w:rPr>
          <w:rFonts w:ascii="Times New Roman" w:hAnsi="Times New Roman" w:cs="Times New Roman"/>
          <w:sz w:val="28"/>
          <w:szCs w:val="28"/>
        </w:rPr>
        <w:t>А.С.Чесноков</w:t>
      </w:r>
      <w:proofErr w:type="spellEnd"/>
      <w:r w:rsidRPr="00F418FA">
        <w:rPr>
          <w:rFonts w:ascii="Times New Roman" w:hAnsi="Times New Roman" w:cs="Times New Roman"/>
          <w:sz w:val="28"/>
          <w:szCs w:val="28"/>
        </w:rPr>
        <w:t xml:space="preserve">, С.И. </w:t>
      </w:r>
      <w:proofErr w:type="spellStart"/>
      <w:r w:rsidRPr="00F418FA">
        <w:rPr>
          <w:rFonts w:ascii="Times New Roman" w:hAnsi="Times New Roman" w:cs="Times New Roman"/>
          <w:sz w:val="28"/>
          <w:szCs w:val="28"/>
        </w:rPr>
        <w:t>Шварцбурд</w:t>
      </w:r>
      <w:proofErr w:type="spellEnd"/>
      <w:proofErr w:type="gramStart"/>
      <w:r w:rsidRPr="00F418F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418FA">
        <w:rPr>
          <w:rFonts w:ascii="Times New Roman" w:hAnsi="Times New Roman" w:cs="Times New Roman"/>
          <w:sz w:val="28"/>
          <w:szCs w:val="28"/>
        </w:rPr>
        <w:t xml:space="preserve"> издательство "Просвещение", г. Москва 2012</w:t>
      </w:r>
    </w:p>
    <w:p w:rsidR="00981010" w:rsidRPr="00F418FA" w:rsidRDefault="00981010" w:rsidP="00981010">
      <w:pPr>
        <w:tabs>
          <w:tab w:val="num" w:pos="0"/>
        </w:tabs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981010" w:rsidRPr="00F418FA" w:rsidRDefault="00981010" w:rsidP="00981010">
      <w:pPr>
        <w:tabs>
          <w:tab w:val="num" w:pos="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 xml:space="preserve">4.  Дидактические материалы Чесноков А.С., </w:t>
      </w:r>
      <w:proofErr w:type="spellStart"/>
      <w:r w:rsidRPr="00F418FA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F418FA">
        <w:rPr>
          <w:rFonts w:ascii="Times New Roman" w:hAnsi="Times New Roman" w:cs="Times New Roman"/>
          <w:sz w:val="28"/>
          <w:szCs w:val="28"/>
        </w:rPr>
        <w:t xml:space="preserve"> К. И., издательство "Мнемозина", г. Москва 2008</w:t>
      </w:r>
    </w:p>
    <w:p w:rsidR="00981010" w:rsidRPr="00F418FA" w:rsidRDefault="00981010" w:rsidP="00981010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418FA">
        <w:rPr>
          <w:rFonts w:ascii="Times New Roman" w:hAnsi="Times New Roman" w:cs="Times New Roman"/>
          <w:sz w:val="28"/>
          <w:szCs w:val="28"/>
        </w:rPr>
        <w:t>20 тестов по математике 5-6 классы. С. С. Минаева</w:t>
      </w:r>
      <w:proofErr w:type="gramStart"/>
      <w:r w:rsidRPr="00F418F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418FA">
        <w:rPr>
          <w:rFonts w:ascii="Times New Roman" w:hAnsi="Times New Roman" w:cs="Times New Roman"/>
          <w:sz w:val="28"/>
          <w:szCs w:val="28"/>
        </w:rPr>
        <w:t xml:space="preserve"> издательство «Экзамен» 2011</w:t>
      </w:r>
    </w:p>
    <w:p w:rsidR="00981010" w:rsidRPr="00F418FA" w:rsidRDefault="00981010" w:rsidP="00981010">
      <w:pPr>
        <w:tabs>
          <w:tab w:val="num" w:pos="0"/>
        </w:tabs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981010" w:rsidRPr="00F418FA" w:rsidRDefault="00981010" w:rsidP="00981010">
      <w:pPr>
        <w:tabs>
          <w:tab w:val="num" w:pos="0"/>
        </w:tabs>
        <w:ind w:left="360" w:hanging="360"/>
        <w:rPr>
          <w:rFonts w:ascii="Times New Roman" w:hAnsi="Times New Roman" w:cs="Times New Roman"/>
        </w:rPr>
      </w:pPr>
      <w:r w:rsidRPr="00F418FA">
        <w:rPr>
          <w:rFonts w:ascii="Times New Roman" w:hAnsi="Times New Roman" w:cs="Times New Roman"/>
          <w:sz w:val="28"/>
          <w:szCs w:val="28"/>
        </w:rPr>
        <w:t xml:space="preserve">6.   </w:t>
      </w:r>
      <w:r w:rsidRPr="00F418FA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F418FA">
        <w:rPr>
          <w:rFonts w:ascii="Times New Roman" w:hAnsi="Times New Roman" w:cs="Times New Roman"/>
          <w:sz w:val="28"/>
          <w:szCs w:val="28"/>
        </w:rPr>
        <w:t>: «Математика 5 – 6 класс. Поурочные разработки»</w:t>
      </w:r>
    </w:p>
    <w:p w:rsidR="00981010" w:rsidRPr="00F418FA" w:rsidRDefault="00981010" w:rsidP="00981010">
      <w:pPr>
        <w:ind w:left="360" w:hanging="360"/>
        <w:rPr>
          <w:rFonts w:ascii="Times New Roman" w:hAnsi="Times New Roman" w:cs="Times New Roman"/>
        </w:rPr>
      </w:pPr>
    </w:p>
    <w:p w:rsidR="00981010" w:rsidRPr="00F418FA" w:rsidRDefault="00981010" w:rsidP="00981010"/>
    <w:p w:rsidR="00CF7437" w:rsidRPr="00F418FA" w:rsidRDefault="00CF7437" w:rsidP="00CF7437"/>
    <w:p w:rsidR="00CF7437" w:rsidRPr="00F418FA" w:rsidRDefault="00CF7437" w:rsidP="00CF7437"/>
    <w:p w:rsidR="00CF7437" w:rsidRPr="00F418FA" w:rsidRDefault="00CF7437" w:rsidP="00CF7437"/>
    <w:p w:rsidR="00CF7437" w:rsidRPr="00F418FA" w:rsidRDefault="00CF7437" w:rsidP="00CF7437"/>
    <w:p w:rsidR="00CF7437" w:rsidRPr="00F418FA" w:rsidRDefault="00CF7437" w:rsidP="00CF7437"/>
    <w:p w:rsidR="00CF7437" w:rsidRPr="00F418FA" w:rsidRDefault="00CF7437" w:rsidP="00CF7437"/>
    <w:p w:rsidR="00CF7437" w:rsidRPr="00F418FA" w:rsidRDefault="00CF7437" w:rsidP="00CF7437"/>
    <w:p w:rsidR="00CF7437" w:rsidRDefault="00CF7437" w:rsidP="00CF7437">
      <w:pPr>
        <w:sectPr w:rsidR="00CF7437" w:rsidSect="00133300">
          <w:pgSz w:w="16838" w:h="11906" w:orient="landscape"/>
          <w:pgMar w:top="284" w:right="1134" w:bottom="709" w:left="1134" w:header="709" w:footer="709" w:gutter="0"/>
          <w:cols w:space="708"/>
          <w:docGrid w:linePitch="360"/>
        </w:sectPr>
      </w:pPr>
    </w:p>
    <w:p w:rsidR="00CF7437" w:rsidRDefault="00CF7437" w:rsidP="00CF7437"/>
    <w:p w:rsidR="00CF7437" w:rsidRDefault="00CF7437" w:rsidP="00CF7437"/>
    <w:p w:rsidR="00CF7437" w:rsidRDefault="00CF7437" w:rsidP="00CF7437"/>
    <w:p w:rsidR="00CF7437" w:rsidRDefault="00CF7437" w:rsidP="00CF7437"/>
    <w:p w:rsidR="00CF7437" w:rsidRDefault="00CF7437" w:rsidP="00CF7437"/>
    <w:p w:rsidR="00CF7437" w:rsidRDefault="00CF7437" w:rsidP="00CF7437"/>
    <w:p w:rsidR="00CF7437" w:rsidRDefault="00CF7437" w:rsidP="00CF7437"/>
    <w:p w:rsidR="00601D71" w:rsidRDefault="00601D71" w:rsidP="00601D71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601D71" w:rsidSect="00B30E68">
      <w:pgSz w:w="16838" w:h="11906" w:orient="landscape"/>
      <w:pgMar w:top="1701" w:right="42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">
    <w:nsid w:val="00000003"/>
    <w:multiLevelType w:val="multilevel"/>
    <w:tmpl w:val="379478F8"/>
    <w:lvl w:ilvl="0">
      <w:start w:val="2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5">
    <w:nsid w:val="00000008"/>
    <w:multiLevelType w:val="singleLevel"/>
    <w:tmpl w:val="00000008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6">
    <w:nsid w:val="0000000A"/>
    <w:multiLevelType w:val="singleLevel"/>
    <w:tmpl w:val="0000000A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7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8">
    <w:nsid w:val="0000000C"/>
    <w:multiLevelType w:val="singleLevel"/>
    <w:tmpl w:val="0000000C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9">
    <w:nsid w:val="0000000D"/>
    <w:multiLevelType w:val="singleLevel"/>
    <w:tmpl w:val="0000000D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0">
    <w:nsid w:val="0000000E"/>
    <w:multiLevelType w:val="singleLevel"/>
    <w:tmpl w:val="0000000E"/>
    <w:name w:val="WW8Num1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1">
    <w:nsid w:val="00000013"/>
    <w:multiLevelType w:val="singleLevel"/>
    <w:tmpl w:val="00000013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18"/>
    <w:multiLevelType w:val="singleLevel"/>
    <w:tmpl w:val="00000018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4">
    <w:nsid w:val="0000001B"/>
    <w:multiLevelType w:val="singleLevel"/>
    <w:tmpl w:val="0000001B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5">
    <w:nsid w:val="0000001C"/>
    <w:multiLevelType w:val="singleLevel"/>
    <w:tmpl w:val="0000001C"/>
    <w:name w:val="WW8Num33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/>
      </w:rPr>
    </w:lvl>
  </w:abstractNum>
  <w:abstractNum w:abstractNumId="16">
    <w:nsid w:val="0000001D"/>
    <w:multiLevelType w:val="singleLevel"/>
    <w:tmpl w:val="0000001D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7">
    <w:nsid w:val="0000001F"/>
    <w:multiLevelType w:val="singleLevel"/>
    <w:tmpl w:val="0000001F"/>
    <w:name w:val="WW8Num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8">
    <w:nsid w:val="00000020"/>
    <w:multiLevelType w:val="singleLevel"/>
    <w:tmpl w:val="00000020"/>
    <w:name w:val="WW8Num3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9">
    <w:nsid w:val="00000021"/>
    <w:multiLevelType w:val="singleLevel"/>
    <w:tmpl w:val="00000021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20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8FF44F7"/>
    <w:multiLevelType w:val="hybridMultilevel"/>
    <w:tmpl w:val="4C223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58D18E">
      <w:start w:val="6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94C56F5"/>
    <w:multiLevelType w:val="hybridMultilevel"/>
    <w:tmpl w:val="36D2870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0C22212F"/>
    <w:multiLevelType w:val="hybridMultilevel"/>
    <w:tmpl w:val="6B78574C"/>
    <w:lvl w:ilvl="0" w:tplc="0419000D">
      <w:start w:val="1"/>
      <w:numFmt w:val="bullet"/>
      <w:lvlText w:val=""/>
      <w:lvlJc w:val="left"/>
      <w:pPr>
        <w:ind w:left="24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9" w:hanging="360"/>
      </w:pPr>
      <w:rPr>
        <w:rFonts w:ascii="Wingdings" w:hAnsi="Wingdings" w:hint="default"/>
      </w:rPr>
    </w:lvl>
  </w:abstractNum>
  <w:abstractNum w:abstractNumId="24">
    <w:nsid w:val="0E9A5D24"/>
    <w:multiLevelType w:val="hybridMultilevel"/>
    <w:tmpl w:val="32963496"/>
    <w:lvl w:ilvl="0" w:tplc="0419000D">
      <w:start w:val="1"/>
      <w:numFmt w:val="bullet"/>
      <w:lvlText w:val=""/>
      <w:lvlJc w:val="left"/>
      <w:pPr>
        <w:ind w:left="24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9" w:hanging="360"/>
      </w:pPr>
      <w:rPr>
        <w:rFonts w:ascii="Wingdings" w:hAnsi="Wingdings" w:hint="default"/>
      </w:rPr>
    </w:lvl>
  </w:abstractNum>
  <w:abstractNum w:abstractNumId="25">
    <w:nsid w:val="0EEE7A87"/>
    <w:multiLevelType w:val="hybridMultilevel"/>
    <w:tmpl w:val="DC32FB3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6">
    <w:nsid w:val="11494A23"/>
    <w:multiLevelType w:val="hybridMultilevel"/>
    <w:tmpl w:val="D5AE1916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27">
    <w:nsid w:val="12B56ACC"/>
    <w:multiLevelType w:val="hybridMultilevel"/>
    <w:tmpl w:val="AABED646"/>
    <w:lvl w:ilvl="0" w:tplc="0419000F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4984"/>
        </w:tabs>
        <w:ind w:left="4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8">
    <w:nsid w:val="12D248FF"/>
    <w:multiLevelType w:val="hybridMultilevel"/>
    <w:tmpl w:val="D1B47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7606879"/>
    <w:multiLevelType w:val="hybridMultilevel"/>
    <w:tmpl w:val="0B92389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1AFF64AA"/>
    <w:multiLevelType w:val="hybridMultilevel"/>
    <w:tmpl w:val="06D8D2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1CD66E45"/>
    <w:multiLevelType w:val="hybridMultilevel"/>
    <w:tmpl w:val="55D074CC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32">
    <w:nsid w:val="20EC32CB"/>
    <w:multiLevelType w:val="hybridMultilevel"/>
    <w:tmpl w:val="6D140CB0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3">
    <w:nsid w:val="26C20868"/>
    <w:multiLevelType w:val="hybridMultilevel"/>
    <w:tmpl w:val="38B615B8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>
    <w:nsid w:val="28CB2E17"/>
    <w:multiLevelType w:val="hybridMultilevel"/>
    <w:tmpl w:val="DA42B868"/>
    <w:lvl w:ilvl="0" w:tplc="0419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70" w:hanging="360"/>
      </w:pPr>
      <w:rPr>
        <w:rFonts w:ascii="Wingdings" w:hAnsi="Wingdings" w:hint="default"/>
      </w:rPr>
    </w:lvl>
  </w:abstractNum>
  <w:abstractNum w:abstractNumId="35">
    <w:nsid w:val="31043565"/>
    <w:multiLevelType w:val="hybridMultilevel"/>
    <w:tmpl w:val="10B2BE0A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36">
    <w:nsid w:val="32146249"/>
    <w:multiLevelType w:val="hybridMultilevel"/>
    <w:tmpl w:val="50E4D11E"/>
    <w:lvl w:ilvl="0" w:tplc="0419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7">
    <w:nsid w:val="384579E4"/>
    <w:multiLevelType w:val="hybridMultilevel"/>
    <w:tmpl w:val="14FC7EEA"/>
    <w:lvl w:ilvl="0" w:tplc="041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38">
    <w:nsid w:val="41307EBB"/>
    <w:multiLevelType w:val="hybridMultilevel"/>
    <w:tmpl w:val="FF14329C"/>
    <w:lvl w:ilvl="0" w:tplc="FD94AE8C">
      <w:start w:val="1"/>
      <w:numFmt w:val="decimal"/>
      <w:lvlText w:val="%1."/>
      <w:lvlJc w:val="left"/>
      <w:pPr>
        <w:ind w:left="-4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9">
    <w:nsid w:val="456325F2"/>
    <w:multiLevelType w:val="hybridMultilevel"/>
    <w:tmpl w:val="A23C7AB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7F66DD4"/>
    <w:multiLevelType w:val="hybridMultilevel"/>
    <w:tmpl w:val="26142EA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1">
    <w:nsid w:val="4E8B6093"/>
    <w:multiLevelType w:val="hybridMultilevel"/>
    <w:tmpl w:val="013EEC1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86D16A1"/>
    <w:multiLevelType w:val="hybridMultilevel"/>
    <w:tmpl w:val="82ACA7E2"/>
    <w:lvl w:ilvl="0" w:tplc="5AB677D2">
      <w:start w:val="3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5FF03C27"/>
    <w:multiLevelType w:val="hybridMultilevel"/>
    <w:tmpl w:val="0388F4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02710C8"/>
    <w:multiLevelType w:val="hybridMultilevel"/>
    <w:tmpl w:val="B57E38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7A139A"/>
    <w:multiLevelType w:val="hybridMultilevel"/>
    <w:tmpl w:val="525AD9EE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6">
    <w:nsid w:val="74762320"/>
    <w:multiLevelType w:val="hybridMultilevel"/>
    <w:tmpl w:val="797277E6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47">
    <w:nsid w:val="76F8658A"/>
    <w:multiLevelType w:val="hybridMultilevel"/>
    <w:tmpl w:val="E7B821FA"/>
    <w:lvl w:ilvl="0" w:tplc="0419000D">
      <w:start w:val="1"/>
      <w:numFmt w:val="bullet"/>
      <w:lvlText w:val=""/>
      <w:lvlJc w:val="left"/>
      <w:pPr>
        <w:ind w:left="15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48">
    <w:nsid w:val="77BF3BBC"/>
    <w:multiLevelType w:val="hybridMultilevel"/>
    <w:tmpl w:val="9F2839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9FF00D5"/>
    <w:multiLevelType w:val="hybridMultilevel"/>
    <w:tmpl w:val="9436481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FE72F182">
      <w:numFmt w:val="bullet"/>
      <w:lvlText w:val="•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44"/>
  </w:num>
  <w:num w:numId="3">
    <w:abstractNumId w:val="40"/>
  </w:num>
  <w:num w:numId="4">
    <w:abstractNumId w:val="36"/>
  </w:num>
  <w:num w:numId="5">
    <w:abstractNumId w:val="27"/>
  </w:num>
  <w:num w:numId="6">
    <w:abstractNumId w:val="48"/>
  </w:num>
  <w:num w:numId="7">
    <w:abstractNumId w:val="22"/>
  </w:num>
  <w:num w:numId="8">
    <w:abstractNumId w:val="43"/>
  </w:num>
  <w:num w:numId="9">
    <w:abstractNumId w:val="29"/>
  </w:num>
  <w:num w:numId="10">
    <w:abstractNumId w:val="37"/>
  </w:num>
  <w:num w:numId="11">
    <w:abstractNumId w:val="47"/>
  </w:num>
  <w:num w:numId="12">
    <w:abstractNumId w:val="32"/>
  </w:num>
  <w:num w:numId="13">
    <w:abstractNumId w:val="45"/>
  </w:num>
  <w:num w:numId="14">
    <w:abstractNumId w:val="33"/>
  </w:num>
  <w:num w:numId="15">
    <w:abstractNumId w:val="24"/>
  </w:num>
  <w:num w:numId="16">
    <w:abstractNumId w:val="23"/>
  </w:num>
  <w:num w:numId="17">
    <w:abstractNumId w:val="46"/>
  </w:num>
  <w:num w:numId="18">
    <w:abstractNumId w:val="30"/>
  </w:num>
  <w:num w:numId="19">
    <w:abstractNumId w:val="34"/>
  </w:num>
  <w:num w:numId="20">
    <w:abstractNumId w:val="1"/>
  </w:num>
  <w:num w:numId="21">
    <w:abstractNumId w:val="20"/>
  </w:num>
  <w:num w:numId="22">
    <w:abstractNumId w:val="2"/>
  </w:num>
  <w:num w:numId="23">
    <w:abstractNumId w:val="35"/>
  </w:num>
  <w:num w:numId="24">
    <w:abstractNumId w:val="26"/>
  </w:num>
  <w:num w:numId="25">
    <w:abstractNumId w:val="31"/>
  </w:num>
  <w:num w:numId="26">
    <w:abstractNumId w:val="42"/>
  </w:num>
  <w:num w:numId="27">
    <w:abstractNumId w:val="25"/>
  </w:num>
  <w:num w:numId="28">
    <w:abstractNumId w:val="28"/>
  </w:num>
  <w:num w:numId="29">
    <w:abstractNumId w:val="21"/>
  </w:num>
  <w:num w:numId="30">
    <w:abstractNumId w:val="41"/>
  </w:num>
  <w:num w:numId="31">
    <w:abstractNumId w:val="39"/>
  </w:num>
  <w:num w:numId="32">
    <w:abstractNumId w:val="3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01D71"/>
    <w:rsid w:val="00000BF9"/>
    <w:rsid w:val="00001E10"/>
    <w:rsid w:val="00004411"/>
    <w:rsid w:val="00004DEB"/>
    <w:rsid w:val="00016B43"/>
    <w:rsid w:val="00016BC5"/>
    <w:rsid w:val="00017E07"/>
    <w:rsid w:val="00023ACB"/>
    <w:rsid w:val="00031411"/>
    <w:rsid w:val="00031D49"/>
    <w:rsid w:val="0003495C"/>
    <w:rsid w:val="00035348"/>
    <w:rsid w:val="00046CC0"/>
    <w:rsid w:val="000473B2"/>
    <w:rsid w:val="000501B4"/>
    <w:rsid w:val="0005588B"/>
    <w:rsid w:val="00056AB8"/>
    <w:rsid w:val="0005756A"/>
    <w:rsid w:val="000578E8"/>
    <w:rsid w:val="00060B26"/>
    <w:rsid w:val="00063D4A"/>
    <w:rsid w:val="00066074"/>
    <w:rsid w:val="000664B2"/>
    <w:rsid w:val="000819DA"/>
    <w:rsid w:val="00082A44"/>
    <w:rsid w:val="000A2021"/>
    <w:rsid w:val="000A54D7"/>
    <w:rsid w:val="000B1AE8"/>
    <w:rsid w:val="000B21FD"/>
    <w:rsid w:val="000C3739"/>
    <w:rsid w:val="000D2B23"/>
    <w:rsid w:val="000D7DCA"/>
    <w:rsid w:val="000E2015"/>
    <w:rsid w:val="000F0974"/>
    <w:rsid w:val="000F479C"/>
    <w:rsid w:val="001118AF"/>
    <w:rsid w:val="00123A33"/>
    <w:rsid w:val="00127D33"/>
    <w:rsid w:val="00133300"/>
    <w:rsid w:val="00134AA6"/>
    <w:rsid w:val="001423A2"/>
    <w:rsid w:val="00145BF1"/>
    <w:rsid w:val="00146958"/>
    <w:rsid w:val="00146A66"/>
    <w:rsid w:val="00152233"/>
    <w:rsid w:val="00152808"/>
    <w:rsid w:val="001552D4"/>
    <w:rsid w:val="00155A4B"/>
    <w:rsid w:val="00157D51"/>
    <w:rsid w:val="001668D4"/>
    <w:rsid w:val="00171538"/>
    <w:rsid w:val="001761C1"/>
    <w:rsid w:val="00187C67"/>
    <w:rsid w:val="001940FD"/>
    <w:rsid w:val="00195992"/>
    <w:rsid w:val="00195A5E"/>
    <w:rsid w:val="001978C2"/>
    <w:rsid w:val="001C1DA4"/>
    <w:rsid w:val="001C209E"/>
    <w:rsid w:val="001D0A8E"/>
    <w:rsid w:val="001F145A"/>
    <w:rsid w:val="001F2EB5"/>
    <w:rsid w:val="001F44F1"/>
    <w:rsid w:val="001F6BDA"/>
    <w:rsid w:val="0020146B"/>
    <w:rsid w:val="00202890"/>
    <w:rsid w:val="00204CB7"/>
    <w:rsid w:val="00213064"/>
    <w:rsid w:val="00214C96"/>
    <w:rsid w:val="0021754F"/>
    <w:rsid w:val="00217D49"/>
    <w:rsid w:val="00220E51"/>
    <w:rsid w:val="00224209"/>
    <w:rsid w:val="00243914"/>
    <w:rsid w:val="00243A09"/>
    <w:rsid w:val="002600D3"/>
    <w:rsid w:val="0026355F"/>
    <w:rsid w:val="00287279"/>
    <w:rsid w:val="00287CB1"/>
    <w:rsid w:val="00291177"/>
    <w:rsid w:val="00291956"/>
    <w:rsid w:val="00294209"/>
    <w:rsid w:val="00295484"/>
    <w:rsid w:val="002A3388"/>
    <w:rsid w:val="002A4D47"/>
    <w:rsid w:val="002A7B58"/>
    <w:rsid w:val="002B1881"/>
    <w:rsid w:val="002B27BA"/>
    <w:rsid w:val="002B3379"/>
    <w:rsid w:val="002B73E2"/>
    <w:rsid w:val="002C0D4D"/>
    <w:rsid w:val="002D5DF9"/>
    <w:rsid w:val="002E675B"/>
    <w:rsid w:val="002E7147"/>
    <w:rsid w:val="002F410E"/>
    <w:rsid w:val="003057B3"/>
    <w:rsid w:val="00313F43"/>
    <w:rsid w:val="003166B9"/>
    <w:rsid w:val="00321ACC"/>
    <w:rsid w:val="00327D9C"/>
    <w:rsid w:val="00333467"/>
    <w:rsid w:val="00334C9E"/>
    <w:rsid w:val="00344939"/>
    <w:rsid w:val="003611F8"/>
    <w:rsid w:val="00363AF5"/>
    <w:rsid w:val="003655F9"/>
    <w:rsid w:val="00371B55"/>
    <w:rsid w:val="003721A2"/>
    <w:rsid w:val="00375A44"/>
    <w:rsid w:val="003802E2"/>
    <w:rsid w:val="0038477F"/>
    <w:rsid w:val="00385E28"/>
    <w:rsid w:val="00387003"/>
    <w:rsid w:val="0039556E"/>
    <w:rsid w:val="003A7403"/>
    <w:rsid w:val="003D03DA"/>
    <w:rsid w:val="003D139F"/>
    <w:rsid w:val="003D1A76"/>
    <w:rsid w:val="003D2F30"/>
    <w:rsid w:val="003E2B16"/>
    <w:rsid w:val="003E38BE"/>
    <w:rsid w:val="003E5E2B"/>
    <w:rsid w:val="003F3B7E"/>
    <w:rsid w:val="00401904"/>
    <w:rsid w:val="004075DF"/>
    <w:rsid w:val="00423DED"/>
    <w:rsid w:val="004242FA"/>
    <w:rsid w:val="00425A5E"/>
    <w:rsid w:val="00426417"/>
    <w:rsid w:val="00435C2F"/>
    <w:rsid w:val="004446E8"/>
    <w:rsid w:val="00455C27"/>
    <w:rsid w:val="0046086C"/>
    <w:rsid w:val="00466695"/>
    <w:rsid w:val="00475160"/>
    <w:rsid w:val="004849A4"/>
    <w:rsid w:val="004A0ACC"/>
    <w:rsid w:val="004A1551"/>
    <w:rsid w:val="004A1E84"/>
    <w:rsid w:val="004A2110"/>
    <w:rsid w:val="004B30C9"/>
    <w:rsid w:val="004B6DA5"/>
    <w:rsid w:val="004C06F3"/>
    <w:rsid w:val="004C2061"/>
    <w:rsid w:val="004C290D"/>
    <w:rsid w:val="004C3320"/>
    <w:rsid w:val="004D6189"/>
    <w:rsid w:val="004D67FF"/>
    <w:rsid w:val="004E3E64"/>
    <w:rsid w:val="004E4CFF"/>
    <w:rsid w:val="004F000B"/>
    <w:rsid w:val="004F0FC0"/>
    <w:rsid w:val="00502E40"/>
    <w:rsid w:val="005058F0"/>
    <w:rsid w:val="005107BD"/>
    <w:rsid w:val="005111B5"/>
    <w:rsid w:val="00514AFE"/>
    <w:rsid w:val="00517F23"/>
    <w:rsid w:val="005258FE"/>
    <w:rsid w:val="005268AB"/>
    <w:rsid w:val="00527379"/>
    <w:rsid w:val="00532E39"/>
    <w:rsid w:val="005340EB"/>
    <w:rsid w:val="00534194"/>
    <w:rsid w:val="00535B17"/>
    <w:rsid w:val="00542C18"/>
    <w:rsid w:val="005474C2"/>
    <w:rsid w:val="0055415C"/>
    <w:rsid w:val="00554555"/>
    <w:rsid w:val="005553AD"/>
    <w:rsid w:val="00560F9D"/>
    <w:rsid w:val="00572066"/>
    <w:rsid w:val="00574473"/>
    <w:rsid w:val="00574E13"/>
    <w:rsid w:val="00582CD8"/>
    <w:rsid w:val="005879BD"/>
    <w:rsid w:val="00587EB5"/>
    <w:rsid w:val="00590E21"/>
    <w:rsid w:val="00591F6B"/>
    <w:rsid w:val="00592E61"/>
    <w:rsid w:val="005962AC"/>
    <w:rsid w:val="00596F44"/>
    <w:rsid w:val="005A218A"/>
    <w:rsid w:val="005A5E01"/>
    <w:rsid w:val="005B4045"/>
    <w:rsid w:val="005B5BB7"/>
    <w:rsid w:val="005C1E2B"/>
    <w:rsid w:val="005C2D6F"/>
    <w:rsid w:val="005C5715"/>
    <w:rsid w:val="005D51AA"/>
    <w:rsid w:val="005D6633"/>
    <w:rsid w:val="005E2AA4"/>
    <w:rsid w:val="005E3DDF"/>
    <w:rsid w:val="005E581F"/>
    <w:rsid w:val="005F07E3"/>
    <w:rsid w:val="0060193F"/>
    <w:rsid w:val="00601D71"/>
    <w:rsid w:val="00607E93"/>
    <w:rsid w:val="0061154C"/>
    <w:rsid w:val="00613E4D"/>
    <w:rsid w:val="00621FE4"/>
    <w:rsid w:val="00622888"/>
    <w:rsid w:val="006278D1"/>
    <w:rsid w:val="006324F8"/>
    <w:rsid w:val="00633D88"/>
    <w:rsid w:val="00636CDF"/>
    <w:rsid w:val="00637618"/>
    <w:rsid w:val="00641BFE"/>
    <w:rsid w:val="00642737"/>
    <w:rsid w:val="006446D6"/>
    <w:rsid w:val="00647FA7"/>
    <w:rsid w:val="00651205"/>
    <w:rsid w:val="00660840"/>
    <w:rsid w:val="00662325"/>
    <w:rsid w:val="00670744"/>
    <w:rsid w:val="00672212"/>
    <w:rsid w:val="00672FC4"/>
    <w:rsid w:val="00684D67"/>
    <w:rsid w:val="00692E0E"/>
    <w:rsid w:val="006A15B7"/>
    <w:rsid w:val="006A2C7D"/>
    <w:rsid w:val="006A7555"/>
    <w:rsid w:val="006B0D1E"/>
    <w:rsid w:val="006B25A2"/>
    <w:rsid w:val="006B3675"/>
    <w:rsid w:val="006B3A66"/>
    <w:rsid w:val="006B6438"/>
    <w:rsid w:val="006C3BE7"/>
    <w:rsid w:val="006C465A"/>
    <w:rsid w:val="006D1239"/>
    <w:rsid w:val="006E1A51"/>
    <w:rsid w:val="006F2CBC"/>
    <w:rsid w:val="006F5CF7"/>
    <w:rsid w:val="006F6262"/>
    <w:rsid w:val="006F6DA3"/>
    <w:rsid w:val="00701C73"/>
    <w:rsid w:val="00702C09"/>
    <w:rsid w:val="007045EE"/>
    <w:rsid w:val="007064C3"/>
    <w:rsid w:val="00706506"/>
    <w:rsid w:val="007141A0"/>
    <w:rsid w:val="0071772B"/>
    <w:rsid w:val="00717C91"/>
    <w:rsid w:val="0072549A"/>
    <w:rsid w:val="00735A3C"/>
    <w:rsid w:val="0073744E"/>
    <w:rsid w:val="007501D0"/>
    <w:rsid w:val="007506CF"/>
    <w:rsid w:val="00750792"/>
    <w:rsid w:val="0075099E"/>
    <w:rsid w:val="0075315F"/>
    <w:rsid w:val="007550E5"/>
    <w:rsid w:val="00770F37"/>
    <w:rsid w:val="00776243"/>
    <w:rsid w:val="0078589B"/>
    <w:rsid w:val="00785C6E"/>
    <w:rsid w:val="00785DAA"/>
    <w:rsid w:val="00787754"/>
    <w:rsid w:val="00787A68"/>
    <w:rsid w:val="00787EAB"/>
    <w:rsid w:val="00791412"/>
    <w:rsid w:val="0079374D"/>
    <w:rsid w:val="00796290"/>
    <w:rsid w:val="007A39E5"/>
    <w:rsid w:val="007A3DB5"/>
    <w:rsid w:val="007A7028"/>
    <w:rsid w:val="007C2C07"/>
    <w:rsid w:val="007C3553"/>
    <w:rsid w:val="007D0935"/>
    <w:rsid w:val="007D19AD"/>
    <w:rsid w:val="007D2549"/>
    <w:rsid w:val="007D7BE9"/>
    <w:rsid w:val="007D7E6E"/>
    <w:rsid w:val="007D7F56"/>
    <w:rsid w:val="007F1B32"/>
    <w:rsid w:val="007F1CC2"/>
    <w:rsid w:val="007F2B8C"/>
    <w:rsid w:val="007F51F5"/>
    <w:rsid w:val="00803F4F"/>
    <w:rsid w:val="008046C6"/>
    <w:rsid w:val="0082567E"/>
    <w:rsid w:val="0083030A"/>
    <w:rsid w:val="0083112B"/>
    <w:rsid w:val="00834A7F"/>
    <w:rsid w:val="00835051"/>
    <w:rsid w:val="00843638"/>
    <w:rsid w:val="00845486"/>
    <w:rsid w:val="00845774"/>
    <w:rsid w:val="00857644"/>
    <w:rsid w:val="00883586"/>
    <w:rsid w:val="00883BDB"/>
    <w:rsid w:val="00887547"/>
    <w:rsid w:val="008945F4"/>
    <w:rsid w:val="008B0C53"/>
    <w:rsid w:val="008B2A3B"/>
    <w:rsid w:val="008B4BE5"/>
    <w:rsid w:val="008C0E90"/>
    <w:rsid w:val="008C4D26"/>
    <w:rsid w:val="008C4ED8"/>
    <w:rsid w:val="008C54C9"/>
    <w:rsid w:val="008C5B8F"/>
    <w:rsid w:val="008C6370"/>
    <w:rsid w:val="008C6A89"/>
    <w:rsid w:val="008D01E3"/>
    <w:rsid w:val="008D02D4"/>
    <w:rsid w:val="008D11C1"/>
    <w:rsid w:val="008D391C"/>
    <w:rsid w:val="008E12C8"/>
    <w:rsid w:val="008F3D0A"/>
    <w:rsid w:val="00910A4B"/>
    <w:rsid w:val="00911774"/>
    <w:rsid w:val="00922E9B"/>
    <w:rsid w:val="0093390B"/>
    <w:rsid w:val="00955F8A"/>
    <w:rsid w:val="00957684"/>
    <w:rsid w:val="0097541E"/>
    <w:rsid w:val="00981010"/>
    <w:rsid w:val="009872E5"/>
    <w:rsid w:val="009A1E59"/>
    <w:rsid w:val="009A6F32"/>
    <w:rsid w:val="009B6624"/>
    <w:rsid w:val="009B7B9C"/>
    <w:rsid w:val="009C202D"/>
    <w:rsid w:val="009C239E"/>
    <w:rsid w:val="009D2F57"/>
    <w:rsid w:val="009E5860"/>
    <w:rsid w:val="009E78F1"/>
    <w:rsid w:val="009F0EA0"/>
    <w:rsid w:val="009F1AE1"/>
    <w:rsid w:val="009F4192"/>
    <w:rsid w:val="009F4196"/>
    <w:rsid w:val="009F62FA"/>
    <w:rsid w:val="00A00503"/>
    <w:rsid w:val="00A02620"/>
    <w:rsid w:val="00A05FF1"/>
    <w:rsid w:val="00A11B88"/>
    <w:rsid w:val="00A14701"/>
    <w:rsid w:val="00A151AA"/>
    <w:rsid w:val="00A210AB"/>
    <w:rsid w:val="00A21514"/>
    <w:rsid w:val="00A225BC"/>
    <w:rsid w:val="00A22961"/>
    <w:rsid w:val="00A372CB"/>
    <w:rsid w:val="00A46620"/>
    <w:rsid w:val="00A47B0B"/>
    <w:rsid w:val="00A5027D"/>
    <w:rsid w:val="00A56FD9"/>
    <w:rsid w:val="00A574EF"/>
    <w:rsid w:val="00A57972"/>
    <w:rsid w:val="00A82F42"/>
    <w:rsid w:val="00A83595"/>
    <w:rsid w:val="00A83A88"/>
    <w:rsid w:val="00A83E22"/>
    <w:rsid w:val="00A9233E"/>
    <w:rsid w:val="00A96B9F"/>
    <w:rsid w:val="00A96EF7"/>
    <w:rsid w:val="00A979B1"/>
    <w:rsid w:val="00AA5E80"/>
    <w:rsid w:val="00AB306E"/>
    <w:rsid w:val="00AC1912"/>
    <w:rsid w:val="00AC7A91"/>
    <w:rsid w:val="00AD1FE2"/>
    <w:rsid w:val="00AD52E2"/>
    <w:rsid w:val="00AD6D5F"/>
    <w:rsid w:val="00AE77A9"/>
    <w:rsid w:val="00AF2921"/>
    <w:rsid w:val="00AF5829"/>
    <w:rsid w:val="00B05B7B"/>
    <w:rsid w:val="00B06532"/>
    <w:rsid w:val="00B07257"/>
    <w:rsid w:val="00B168C1"/>
    <w:rsid w:val="00B20148"/>
    <w:rsid w:val="00B30371"/>
    <w:rsid w:val="00B30E68"/>
    <w:rsid w:val="00B31A30"/>
    <w:rsid w:val="00B32B8B"/>
    <w:rsid w:val="00B32BEC"/>
    <w:rsid w:val="00B3308E"/>
    <w:rsid w:val="00B349DB"/>
    <w:rsid w:val="00B35FEF"/>
    <w:rsid w:val="00B418BF"/>
    <w:rsid w:val="00B511DD"/>
    <w:rsid w:val="00B61175"/>
    <w:rsid w:val="00B827AA"/>
    <w:rsid w:val="00B861C9"/>
    <w:rsid w:val="00B93E36"/>
    <w:rsid w:val="00B97059"/>
    <w:rsid w:val="00BA2424"/>
    <w:rsid w:val="00BB03D4"/>
    <w:rsid w:val="00BB35C6"/>
    <w:rsid w:val="00BB5E1F"/>
    <w:rsid w:val="00BB6B31"/>
    <w:rsid w:val="00BC3B18"/>
    <w:rsid w:val="00BC540A"/>
    <w:rsid w:val="00BD448F"/>
    <w:rsid w:val="00BD6BF6"/>
    <w:rsid w:val="00BE45AD"/>
    <w:rsid w:val="00BE468C"/>
    <w:rsid w:val="00BE59A1"/>
    <w:rsid w:val="00BE5E0B"/>
    <w:rsid w:val="00BE718F"/>
    <w:rsid w:val="00BF1E36"/>
    <w:rsid w:val="00C061D6"/>
    <w:rsid w:val="00C12788"/>
    <w:rsid w:val="00C13312"/>
    <w:rsid w:val="00C14172"/>
    <w:rsid w:val="00C17F89"/>
    <w:rsid w:val="00C31D65"/>
    <w:rsid w:val="00C32783"/>
    <w:rsid w:val="00C417A3"/>
    <w:rsid w:val="00C521F7"/>
    <w:rsid w:val="00C5532E"/>
    <w:rsid w:val="00C55FEE"/>
    <w:rsid w:val="00C575E5"/>
    <w:rsid w:val="00C606FC"/>
    <w:rsid w:val="00C67947"/>
    <w:rsid w:val="00C712DF"/>
    <w:rsid w:val="00C71DCC"/>
    <w:rsid w:val="00C721F7"/>
    <w:rsid w:val="00C838B6"/>
    <w:rsid w:val="00C936DB"/>
    <w:rsid w:val="00C955DF"/>
    <w:rsid w:val="00C96336"/>
    <w:rsid w:val="00CA4A21"/>
    <w:rsid w:val="00CA5684"/>
    <w:rsid w:val="00CA5BD3"/>
    <w:rsid w:val="00CA68C7"/>
    <w:rsid w:val="00CB00DC"/>
    <w:rsid w:val="00CB344F"/>
    <w:rsid w:val="00CB40A4"/>
    <w:rsid w:val="00CB5946"/>
    <w:rsid w:val="00CC442D"/>
    <w:rsid w:val="00CC4DE6"/>
    <w:rsid w:val="00CD1935"/>
    <w:rsid w:val="00CD207B"/>
    <w:rsid w:val="00CD7768"/>
    <w:rsid w:val="00CE076A"/>
    <w:rsid w:val="00CE3612"/>
    <w:rsid w:val="00CE4688"/>
    <w:rsid w:val="00CE5B89"/>
    <w:rsid w:val="00CE6088"/>
    <w:rsid w:val="00CE6400"/>
    <w:rsid w:val="00CF2BBB"/>
    <w:rsid w:val="00CF2FD4"/>
    <w:rsid w:val="00CF3575"/>
    <w:rsid w:val="00CF7437"/>
    <w:rsid w:val="00D04FF6"/>
    <w:rsid w:val="00D13902"/>
    <w:rsid w:val="00D14439"/>
    <w:rsid w:val="00D1700E"/>
    <w:rsid w:val="00D302C2"/>
    <w:rsid w:val="00D33D54"/>
    <w:rsid w:val="00D349EB"/>
    <w:rsid w:val="00D420FD"/>
    <w:rsid w:val="00D51310"/>
    <w:rsid w:val="00D5163B"/>
    <w:rsid w:val="00D52BAF"/>
    <w:rsid w:val="00D5503C"/>
    <w:rsid w:val="00D72468"/>
    <w:rsid w:val="00D73BD5"/>
    <w:rsid w:val="00D73FE4"/>
    <w:rsid w:val="00D74778"/>
    <w:rsid w:val="00D74E82"/>
    <w:rsid w:val="00D765BE"/>
    <w:rsid w:val="00D83588"/>
    <w:rsid w:val="00D844A1"/>
    <w:rsid w:val="00D907E8"/>
    <w:rsid w:val="00D9107C"/>
    <w:rsid w:val="00DA187A"/>
    <w:rsid w:val="00DA4150"/>
    <w:rsid w:val="00DA4D0D"/>
    <w:rsid w:val="00DA53E9"/>
    <w:rsid w:val="00DB12A5"/>
    <w:rsid w:val="00DC0BE4"/>
    <w:rsid w:val="00DC0DB1"/>
    <w:rsid w:val="00DC4096"/>
    <w:rsid w:val="00DD1598"/>
    <w:rsid w:val="00DD4B52"/>
    <w:rsid w:val="00DD5A34"/>
    <w:rsid w:val="00DE427A"/>
    <w:rsid w:val="00DE64BC"/>
    <w:rsid w:val="00DE71FB"/>
    <w:rsid w:val="00DE7301"/>
    <w:rsid w:val="00DF1EF1"/>
    <w:rsid w:val="00DF22A2"/>
    <w:rsid w:val="00DF2ABC"/>
    <w:rsid w:val="00E00FF9"/>
    <w:rsid w:val="00E04AA1"/>
    <w:rsid w:val="00E15C18"/>
    <w:rsid w:val="00E168DB"/>
    <w:rsid w:val="00E20913"/>
    <w:rsid w:val="00E21EC8"/>
    <w:rsid w:val="00E24E83"/>
    <w:rsid w:val="00E2649B"/>
    <w:rsid w:val="00E31527"/>
    <w:rsid w:val="00E41E74"/>
    <w:rsid w:val="00E4559E"/>
    <w:rsid w:val="00E50761"/>
    <w:rsid w:val="00E5422A"/>
    <w:rsid w:val="00E76C57"/>
    <w:rsid w:val="00E76ECD"/>
    <w:rsid w:val="00E87EC8"/>
    <w:rsid w:val="00E918D8"/>
    <w:rsid w:val="00E91CC0"/>
    <w:rsid w:val="00EA0DB0"/>
    <w:rsid w:val="00EA20C2"/>
    <w:rsid w:val="00EB36EA"/>
    <w:rsid w:val="00EB3A94"/>
    <w:rsid w:val="00EB7C22"/>
    <w:rsid w:val="00EC1482"/>
    <w:rsid w:val="00EC2B70"/>
    <w:rsid w:val="00EC5B46"/>
    <w:rsid w:val="00ED00A8"/>
    <w:rsid w:val="00ED7A00"/>
    <w:rsid w:val="00EE531C"/>
    <w:rsid w:val="00EF14F0"/>
    <w:rsid w:val="00F01229"/>
    <w:rsid w:val="00F031DF"/>
    <w:rsid w:val="00F04D0A"/>
    <w:rsid w:val="00F04FC1"/>
    <w:rsid w:val="00F0773C"/>
    <w:rsid w:val="00F14718"/>
    <w:rsid w:val="00F16E26"/>
    <w:rsid w:val="00F17D8C"/>
    <w:rsid w:val="00F23FA2"/>
    <w:rsid w:val="00F2747E"/>
    <w:rsid w:val="00F34AB0"/>
    <w:rsid w:val="00F366AA"/>
    <w:rsid w:val="00F418FA"/>
    <w:rsid w:val="00F45065"/>
    <w:rsid w:val="00F4616D"/>
    <w:rsid w:val="00F50C75"/>
    <w:rsid w:val="00F51768"/>
    <w:rsid w:val="00F53AF7"/>
    <w:rsid w:val="00F53BE6"/>
    <w:rsid w:val="00F72E49"/>
    <w:rsid w:val="00F746A3"/>
    <w:rsid w:val="00F80C7E"/>
    <w:rsid w:val="00F8169C"/>
    <w:rsid w:val="00F87B72"/>
    <w:rsid w:val="00F91EBB"/>
    <w:rsid w:val="00F942C1"/>
    <w:rsid w:val="00FA2F72"/>
    <w:rsid w:val="00FA56A8"/>
    <w:rsid w:val="00FB4605"/>
    <w:rsid w:val="00FB7870"/>
    <w:rsid w:val="00FC6365"/>
    <w:rsid w:val="00FC688E"/>
    <w:rsid w:val="00FC76F6"/>
    <w:rsid w:val="00FD2417"/>
    <w:rsid w:val="00FD2848"/>
    <w:rsid w:val="00FD2CD7"/>
    <w:rsid w:val="00FD73A5"/>
    <w:rsid w:val="00FE6DA2"/>
    <w:rsid w:val="00FF2A34"/>
    <w:rsid w:val="00FF7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88"/>
  </w:style>
  <w:style w:type="paragraph" w:styleId="1">
    <w:name w:val="heading 1"/>
    <w:basedOn w:val="a"/>
    <w:link w:val="10"/>
    <w:qFormat/>
    <w:rsid w:val="00CF74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CF743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01D71"/>
    <w:pPr>
      <w:widowControl w:val="0"/>
      <w:autoSpaceDE w:val="0"/>
      <w:autoSpaceDN w:val="0"/>
      <w:adjustRightInd w:val="0"/>
      <w:spacing w:after="0" w:line="23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601D71"/>
    <w:rPr>
      <w:rFonts w:ascii="Times New Roman" w:hAnsi="Times New Roman" w:cs="Times New Roman"/>
      <w:sz w:val="32"/>
      <w:szCs w:val="32"/>
    </w:rPr>
  </w:style>
  <w:style w:type="character" w:customStyle="1" w:styleId="a3">
    <w:name w:val="Основной текст Знак"/>
    <w:link w:val="a4"/>
    <w:uiPriority w:val="99"/>
    <w:rsid w:val="00601D71"/>
    <w:rPr>
      <w:shd w:val="clear" w:color="auto" w:fill="FFFFFF"/>
    </w:rPr>
  </w:style>
  <w:style w:type="paragraph" w:styleId="a4">
    <w:name w:val="Body Text"/>
    <w:basedOn w:val="a"/>
    <w:link w:val="a3"/>
    <w:rsid w:val="00601D71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601D71"/>
  </w:style>
  <w:style w:type="character" w:customStyle="1" w:styleId="31">
    <w:name w:val="Заголовок №3_"/>
    <w:link w:val="310"/>
    <w:rsid w:val="00601D71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601D71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">
    <w:name w:val="Основной текст (14)_"/>
    <w:link w:val="141"/>
    <w:uiPriority w:val="99"/>
    <w:rsid w:val="00601D71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601D71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36">
    <w:name w:val="Заголовок №36"/>
    <w:rsid w:val="00601D71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a5">
    <w:name w:val="Основной текст + Полужирный"/>
    <w:uiPriority w:val="99"/>
    <w:rsid w:val="00601D71"/>
    <w:rPr>
      <w:b/>
      <w:bCs/>
      <w:sz w:val="22"/>
      <w:szCs w:val="22"/>
      <w:shd w:val="clear" w:color="auto" w:fill="FFFFFF"/>
      <w:lang w:bidi="ar-SA"/>
    </w:rPr>
  </w:style>
  <w:style w:type="character" w:customStyle="1" w:styleId="8">
    <w:name w:val="Основной текст (8)_"/>
    <w:link w:val="80"/>
    <w:uiPriority w:val="99"/>
    <w:rsid w:val="00601D71"/>
    <w:rPr>
      <w:shd w:val="clear" w:color="auto" w:fill="FFFFFF"/>
    </w:rPr>
  </w:style>
  <w:style w:type="character" w:customStyle="1" w:styleId="102">
    <w:name w:val="Заголовок №10 (2)_"/>
    <w:link w:val="1020"/>
    <w:uiPriority w:val="99"/>
    <w:rsid w:val="00601D71"/>
    <w:rPr>
      <w:b/>
      <w:bCs/>
      <w:i/>
      <w:iCs/>
      <w:shd w:val="clear" w:color="auto" w:fill="FFFFFF"/>
    </w:rPr>
  </w:style>
  <w:style w:type="character" w:customStyle="1" w:styleId="9">
    <w:name w:val="Основной текст (9)_"/>
    <w:link w:val="90"/>
    <w:uiPriority w:val="99"/>
    <w:rsid w:val="00601D71"/>
    <w:rPr>
      <w:b/>
      <w:bCs/>
      <w:i/>
      <w:iCs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601D71"/>
    <w:pPr>
      <w:shd w:val="clear" w:color="auto" w:fill="FFFFFF"/>
      <w:spacing w:before="180" w:after="0" w:line="280" w:lineRule="exact"/>
      <w:jc w:val="both"/>
    </w:pPr>
  </w:style>
  <w:style w:type="paragraph" w:customStyle="1" w:styleId="1020">
    <w:name w:val="Заголовок №10 (2)"/>
    <w:basedOn w:val="a"/>
    <w:link w:val="102"/>
    <w:uiPriority w:val="99"/>
    <w:rsid w:val="00601D71"/>
    <w:pPr>
      <w:shd w:val="clear" w:color="auto" w:fill="FFFFFF"/>
      <w:spacing w:before="60" w:after="60" w:line="240" w:lineRule="atLeast"/>
      <w:ind w:firstLine="540"/>
      <w:jc w:val="both"/>
    </w:pPr>
    <w:rPr>
      <w:b/>
      <w:bCs/>
      <w:i/>
      <w:iCs/>
    </w:rPr>
  </w:style>
  <w:style w:type="paragraph" w:customStyle="1" w:styleId="90">
    <w:name w:val="Основной текст (9)"/>
    <w:basedOn w:val="a"/>
    <w:link w:val="9"/>
    <w:uiPriority w:val="99"/>
    <w:rsid w:val="00601D71"/>
    <w:pPr>
      <w:shd w:val="clear" w:color="auto" w:fill="FFFFFF"/>
      <w:spacing w:before="60" w:after="60" w:line="240" w:lineRule="atLeast"/>
      <w:ind w:firstLine="540"/>
      <w:jc w:val="both"/>
    </w:pPr>
    <w:rPr>
      <w:b/>
      <w:bCs/>
      <w:i/>
      <w:iCs/>
    </w:rPr>
  </w:style>
  <w:style w:type="character" w:customStyle="1" w:styleId="81">
    <w:name w:val="Основной текст (8) + Курсив"/>
    <w:uiPriority w:val="99"/>
    <w:rsid w:val="00601D71"/>
    <w:rPr>
      <w:rFonts w:ascii="Times New Roman" w:hAnsi="Times New Roman"/>
      <w:i/>
      <w:iCs/>
      <w:sz w:val="22"/>
      <w:szCs w:val="22"/>
      <w:shd w:val="clear" w:color="auto" w:fill="FFFFFF"/>
    </w:rPr>
  </w:style>
  <w:style w:type="character" w:customStyle="1" w:styleId="81pt">
    <w:name w:val="Основной текст (8) + Интервал 1 pt"/>
    <w:uiPriority w:val="99"/>
    <w:rsid w:val="00601D71"/>
    <w:rPr>
      <w:rFonts w:ascii="Times New Roman" w:hAnsi="Times New Roman"/>
      <w:spacing w:val="30"/>
      <w:sz w:val="22"/>
      <w:szCs w:val="22"/>
      <w:shd w:val="clear" w:color="auto" w:fill="FFFFFF"/>
    </w:rPr>
  </w:style>
  <w:style w:type="character" w:customStyle="1" w:styleId="812">
    <w:name w:val="Основной текст (8) + 12"/>
    <w:aliases w:val="5 pt22,Полужирный13"/>
    <w:basedOn w:val="8"/>
    <w:uiPriority w:val="99"/>
    <w:rsid w:val="00601D71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character" w:customStyle="1" w:styleId="91">
    <w:name w:val="Заголовок №9_"/>
    <w:basedOn w:val="a0"/>
    <w:link w:val="92"/>
    <w:uiPriority w:val="99"/>
    <w:locked/>
    <w:rsid w:val="00601D71"/>
    <w:rPr>
      <w:b/>
      <w:bCs/>
      <w:sz w:val="25"/>
      <w:szCs w:val="25"/>
      <w:shd w:val="clear" w:color="auto" w:fill="FFFFFF"/>
    </w:rPr>
  </w:style>
  <w:style w:type="paragraph" w:customStyle="1" w:styleId="92">
    <w:name w:val="Заголовок №9"/>
    <w:basedOn w:val="a"/>
    <w:link w:val="91"/>
    <w:uiPriority w:val="99"/>
    <w:rsid w:val="00601D71"/>
    <w:pPr>
      <w:shd w:val="clear" w:color="auto" w:fill="FFFFFF"/>
      <w:spacing w:after="0" w:line="277" w:lineRule="exact"/>
      <w:jc w:val="both"/>
      <w:outlineLvl w:val="8"/>
    </w:pPr>
    <w:rPr>
      <w:b/>
      <w:bCs/>
      <w:sz w:val="25"/>
      <w:szCs w:val="25"/>
    </w:rPr>
  </w:style>
  <w:style w:type="paragraph" w:styleId="a6">
    <w:name w:val="List Paragraph"/>
    <w:basedOn w:val="a"/>
    <w:uiPriority w:val="34"/>
    <w:qFormat/>
    <w:rsid w:val="00601D71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bCs/>
      <w:iCs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F74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rsid w:val="00CF7437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Indent 2"/>
    <w:basedOn w:val="a"/>
    <w:link w:val="20"/>
    <w:rsid w:val="00CF743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CF7437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Normal (Web)"/>
    <w:basedOn w:val="a"/>
    <w:rsid w:val="00CF7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CF7437"/>
    <w:rPr>
      <w:b/>
      <w:bCs/>
      <w:i/>
      <w:i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7437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customStyle="1" w:styleId="12">
    <w:name w:val="Текст1"/>
    <w:basedOn w:val="a"/>
    <w:rsid w:val="00CF743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3">
    <w:name w:val="Знак1"/>
    <w:basedOn w:val="a"/>
    <w:rsid w:val="00CF743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5">
    <w:name w:val="Абзац списка1"/>
    <w:basedOn w:val="a"/>
    <w:rsid w:val="00CF7437"/>
    <w:pPr>
      <w:ind w:left="720"/>
    </w:pPr>
    <w:rPr>
      <w:rFonts w:ascii="Calibri" w:eastAsia="Times New Roman" w:hAnsi="Calibri" w:cs="Calibri"/>
      <w:lang w:eastAsia="en-US"/>
    </w:rPr>
  </w:style>
  <w:style w:type="table" w:styleId="a8">
    <w:name w:val="Table Grid"/>
    <w:basedOn w:val="a1"/>
    <w:rsid w:val="00CF7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0">
    <w:name w:val="WW8Num7z0"/>
    <w:rsid w:val="00CF7437"/>
    <w:rPr>
      <w:rFonts w:ascii="Times New Roman" w:hAnsi="Times New Roman" w:cs="Times New Roman"/>
    </w:rPr>
  </w:style>
  <w:style w:type="paragraph" w:styleId="a9">
    <w:name w:val="Body Text Indent"/>
    <w:basedOn w:val="a"/>
    <w:link w:val="aa"/>
    <w:rsid w:val="00CF743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CF743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2">
    <w:name w:val="Основной текст (3)_"/>
    <w:basedOn w:val="a0"/>
    <w:link w:val="33"/>
    <w:rsid w:val="00CF7437"/>
    <w:rPr>
      <w:i/>
      <w:iCs/>
      <w:sz w:val="24"/>
      <w:szCs w:val="24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F7437"/>
    <w:pPr>
      <w:shd w:val="clear" w:color="auto" w:fill="FFFFFF"/>
      <w:spacing w:before="180" w:after="0" w:line="230" w:lineRule="exact"/>
      <w:ind w:firstLine="280"/>
      <w:jc w:val="both"/>
    </w:pPr>
    <w:rPr>
      <w:i/>
      <w:iCs/>
      <w:sz w:val="24"/>
      <w:szCs w:val="24"/>
    </w:rPr>
  </w:style>
  <w:style w:type="character" w:customStyle="1" w:styleId="16">
    <w:name w:val="Заголовок №1_"/>
    <w:basedOn w:val="a0"/>
    <w:link w:val="17"/>
    <w:rsid w:val="00CF7437"/>
    <w:rPr>
      <w:b/>
      <w:bCs/>
      <w:spacing w:val="-10"/>
      <w:sz w:val="24"/>
      <w:szCs w:val="24"/>
      <w:shd w:val="clear" w:color="auto" w:fill="FFFFFF"/>
    </w:rPr>
  </w:style>
  <w:style w:type="paragraph" w:customStyle="1" w:styleId="17">
    <w:name w:val="Заголовок №1"/>
    <w:basedOn w:val="a"/>
    <w:link w:val="16"/>
    <w:rsid w:val="00CF7437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b/>
      <w:bCs/>
      <w:spacing w:val="-10"/>
      <w:sz w:val="24"/>
      <w:szCs w:val="24"/>
    </w:rPr>
  </w:style>
  <w:style w:type="paragraph" w:styleId="ab">
    <w:name w:val="footer"/>
    <w:basedOn w:val="a"/>
    <w:link w:val="ac"/>
    <w:rsid w:val="00CF743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CF7437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CF7437"/>
  </w:style>
  <w:style w:type="paragraph" w:styleId="ae">
    <w:name w:val="No Spacing"/>
    <w:uiPriority w:val="1"/>
    <w:qFormat/>
    <w:rsid w:val="008B0C53"/>
    <w:pPr>
      <w:spacing w:after="0" w:line="240" w:lineRule="auto"/>
    </w:pPr>
  </w:style>
  <w:style w:type="paragraph" w:customStyle="1" w:styleId="ParagraphStyle">
    <w:name w:val="Paragraph Style"/>
    <w:rsid w:val="000B21F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23">
    <w:name w:val="Абзац списка2"/>
    <w:basedOn w:val="a"/>
    <w:qFormat/>
    <w:rsid w:val="00ED00A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Абзац списка3"/>
    <w:basedOn w:val="a"/>
    <w:qFormat/>
    <w:rsid w:val="00D844A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9D85D-FE39-4DF1-B5E9-4C20D4A0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59</Pages>
  <Words>17688</Words>
  <Characters>100825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shkola</Company>
  <LinksUpToDate>false</LinksUpToDate>
  <CharactersWithSpaces>118277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Windows User</cp:lastModifiedBy>
  <cp:revision>420</cp:revision>
  <dcterms:created xsi:type="dcterms:W3CDTF">2014-09-16T06:22:00Z</dcterms:created>
  <dcterms:modified xsi:type="dcterms:W3CDTF">2021-11-18T15:11:00Z</dcterms:modified>
</cp:coreProperties>
</file>